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2FEE" w:rsidRPr="00BC322E" w:rsidRDefault="00382FEE">
      <w:pPr>
        <w:rPr>
          <w:rFonts w:ascii="Frutiger 45 Light" w:hAnsi="Frutiger 45 Lig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27A05" w:rsidRPr="00BC322E" w:rsidTr="00382FEE">
        <w:tc>
          <w:tcPr>
            <w:tcW w:w="9628" w:type="dxa"/>
            <w:shd w:val="clear" w:color="auto" w:fill="auto"/>
          </w:tcPr>
          <w:p w:rsidR="00382FEE" w:rsidRPr="00BC322E" w:rsidRDefault="00382FEE" w:rsidP="00EF5EBE">
            <w:pPr>
              <w:pStyle w:val="Textkrper-Einzug2"/>
              <w:spacing w:after="0" w:line="360" w:lineRule="auto"/>
              <w:ind w:left="0"/>
              <w:jc w:val="center"/>
              <w:rPr>
                <w:rFonts w:ascii="Frutiger 45 Light" w:hAnsi="Frutiger 45 Light" w:cs="Arial"/>
                <w:b/>
                <w:noProof w:val="0"/>
                <w:lang w:val="de-DE"/>
              </w:rPr>
            </w:pPr>
          </w:p>
          <w:p w:rsidR="00C4641F" w:rsidRPr="00BC322E" w:rsidRDefault="00C4641F" w:rsidP="00EF5EBE">
            <w:pPr>
              <w:pStyle w:val="Textkrper-Einzug2"/>
              <w:spacing w:after="0" w:line="360" w:lineRule="auto"/>
              <w:ind w:left="0"/>
              <w:jc w:val="center"/>
              <w:rPr>
                <w:rFonts w:ascii="Frutiger 45 Light" w:hAnsi="Frutiger 45 Light" w:cs="Arial"/>
                <w:b/>
                <w:bCs/>
                <w:noProof w:val="0"/>
                <w:lang w:val="de-DE"/>
              </w:rPr>
            </w:pPr>
            <w:r w:rsidRPr="00BC322E">
              <w:rPr>
                <w:rFonts w:ascii="Frutiger 45 Light" w:hAnsi="Frutiger 45 Light" w:cs="Arial"/>
                <w:b/>
                <w:noProof w:val="0"/>
                <w:lang w:val="de-DE"/>
              </w:rPr>
              <w:t xml:space="preserve">Anlage </w:t>
            </w:r>
            <w:r w:rsidRPr="00BC322E">
              <w:rPr>
                <w:rFonts w:ascii="Frutiger 45 Light" w:hAnsi="Frutiger 45 Light" w:cs="Arial"/>
                <w:b/>
                <w:bCs/>
                <w:noProof w:val="0"/>
                <w:lang w:val="de-DE"/>
              </w:rPr>
              <w:t>A1 bis</w:t>
            </w:r>
            <w:r w:rsidRPr="00BC322E">
              <w:rPr>
                <w:rStyle w:val="Endnotenzeichen"/>
                <w:rFonts w:ascii="Frutiger 45 Light" w:hAnsi="Frutiger 45 Light" w:cs="Arial"/>
                <w:b/>
                <w:bCs/>
                <w:noProof w:val="0"/>
                <w:lang w:val="de-DE"/>
              </w:rPr>
              <w:endnoteReference w:id="1"/>
            </w:r>
          </w:p>
          <w:p w:rsidR="00676C4F" w:rsidRPr="00BC322E" w:rsidRDefault="00A25806" w:rsidP="00EF5EBE">
            <w:pPr>
              <w:pStyle w:val="Textkrper-Einzug2"/>
              <w:spacing w:after="0" w:line="360" w:lineRule="auto"/>
              <w:ind w:left="0"/>
              <w:jc w:val="center"/>
              <w:rPr>
                <w:rFonts w:ascii="Frutiger 45 Light" w:hAnsi="Frutiger 45 Light" w:cs="Arial"/>
                <w:b/>
                <w:bCs/>
                <w:noProof w:val="0"/>
                <w:sz w:val="18"/>
                <w:szCs w:val="18"/>
                <w:lang w:val="de-DE"/>
              </w:rPr>
            </w:pPr>
            <w:r w:rsidRPr="00BC322E">
              <w:rPr>
                <w:rFonts w:ascii="Frutiger 45 Light" w:hAnsi="Frutiger 45 Light" w:cs="Arial"/>
                <w:b/>
                <w:noProof w:val="0"/>
                <w:sz w:val="18"/>
                <w:szCs w:val="16"/>
                <w:lang w:val="de-DE" w:eastAsia="ar-SA"/>
              </w:rPr>
              <w:t>E</w:t>
            </w:r>
            <w:r w:rsidR="004114A9" w:rsidRPr="00BC322E">
              <w:rPr>
                <w:rFonts w:ascii="Frutiger 45 Light" w:hAnsi="Frutiger 45 Light" w:cs="Arial"/>
                <w:b/>
                <w:noProof w:val="0"/>
                <w:sz w:val="18"/>
                <w:szCs w:val="16"/>
                <w:lang w:val="de-DE" w:eastAsia="ar-SA"/>
              </w:rPr>
              <w:t>rklärung</w:t>
            </w:r>
            <w:r w:rsidRPr="00BC322E">
              <w:rPr>
                <w:rFonts w:ascii="Frutiger 45 Light" w:hAnsi="Frutiger 45 Light" w:cs="Arial"/>
                <w:b/>
                <w:noProof w:val="0"/>
                <w:sz w:val="18"/>
                <w:szCs w:val="16"/>
                <w:lang w:val="de-DE" w:eastAsia="ar-SA"/>
              </w:rPr>
              <w:t>en</w:t>
            </w:r>
          </w:p>
          <w:p w:rsidR="00C4641F" w:rsidRPr="00BC322E" w:rsidRDefault="00C4641F" w:rsidP="00EF5EBE">
            <w:pPr>
              <w:pStyle w:val="Rientrocorpodeltesto31"/>
              <w:spacing w:after="0" w:line="360" w:lineRule="auto"/>
              <w:ind w:left="284" w:hanging="1"/>
              <w:jc w:val="both"/>
              <w:rPr>
                <w:rFonts w:ascii="Frutiger 45 Light" w:hAnsi="Frutiger 45 Light"/>
                <w:b/>
                <w:bCs/>
                <w:i/>
                <w:sz w:val="18"/>
                <w:szCs w:val="18"/>
                <w:lang w:val="de-DE"/>
              </w:rPr>
            </w:pPr>
            <w:r w:rsidRPr="00BC322E">
              <w:rPr>
                <w:rFonts w:ascii="Frutiger 45 Light" w:hAnsi="Frutiger 45 Light"/>
                <w:b/>
                <w:bCs/>
                <w:i/>
                <w:sz w:val="18"/>
                <w:szCs w:val="18"/>
                <w:lang w:val="de-DE"/>
              </w:rPr>
              <w:t>[</w:t>
            </w:r>
            <w:r w:rsidRPr="00BC322E">
              <w:rPr>
                <w:rFonts w:ascii="Frutiger 45 Light" w:hAnsi="Frutiger 45 Light"/>
                <w:b/>
                <w:i/>
                <w:sz w:val="18"/>
                <w:szCs w:val="18"/>
                <w:lang w:val="de-DE"/>
              </w:rPr>
              <w:t>Wichtige Anmerkung: Diese Anlage muss von allen</w:t>
            </w:r>
            <w:r w:rsidR="008A1EAB" w:rsidRPr="00BC322E">
              <w:rPr>
                <w:rFonts w:ascii="Frutiger 45 Light" w:hAnsi="Frutiger 45 Light"/>
                <w:b/>
                <w:i/>
                <w:sz w:val="18"/>
                <w:szCs w:val="18"/>
                <w:lang w:val="de-DE"/>
              </w:rPr>
              <w:t xml:space="preserve"> an einem Firmenzusammenschluss</w:t>
            </w:r>
            <w:r w:rsidRPr="00BC322E">
              <w:rPr>
                <w:rFonts w:ascii="Frutiger 45 Light" w:hAnsi="Frutiger 45 Light"/>
                <w:b/>
                <w:i/>
                <w:sz w:val="18"/>
                <w:szCs w:val="18"/>
                <w:lang w:val="de-DE"/>
              </w:rPr>
              <w:t xml:space="preserve"> </w:t>
            </w:r>
            <w:r w:rsidR="009C0FC6" w:rsidRPr="00BC322E">
              <w:rPr>
                <w:rFonts w:ascii="Frutiger 45 Light" w:hAnsi="Frutiger 45 Light"/>
                <w:b/>
                <w:i/>
                <w:sz w:val="18"/>
                <w:szCs w:val="18"/>
                <w:lang w:val="de-DE"/>
              </w:rPr>
              <w:t>teilnehmenden</w:t>
            </w:r>
            <w:r w:rsidRPr="00BC322E">
              <w:rPr>
                <w:rFonts w:ascii="Frutiger 45 Light" w:hAnsi="Frutiger 45 Light"/>
                <w:b/>
                <w:i/>
                <w:sz w:val="18"/>
                <w:szCs w:val="18"/>
                <w:lang w:val="de-DE"/>
              </w:rPr>
              <w:t xml:space="preserve"> Unternehmen </w:t>
            </w:r>
            <w:r w:rsidR="009C0FC6" w:rsidRPr="00BC322E">
              <w:rPr>
                <w:rFonts w:ascii="Frutiger 45 Light" w:hAnsi="Frutiger 45 Light"/>
                <w:b/>
                <w:i/>
                <w:sz w:val="18"/>
                <w:szCs w:val="18"/>
                <w:lang w:val="de-DE"/>
              </w:rPr>
              <w:t>sowie sämtlichen</w:t>
            </w:r>
            <w:r w:rsidRPr="00BC322E">
              <w:rPr>
                <w:rFonts w:ascii="Frutiger 45 Light" w:hAnsi="Frutiger 45 Light"/>
                <w:b/>
                <w:i/>
                <w:sz w:val="18"/>
                <w:szCs w:val="18"/>
                <w:lang w:val="de-DE"/>
              </w:rPr>
              <w:t xml:space="preserve"> ausführenden Unternehmen ausgefüllt werden</w:t>
            </w:r>
            <w:r w:rsidR="008A1EAB" w:rsidRPr="00BC322E">
              <w:rPr>
                <w:rFonts w:ascii="Frutiger 45 Light" w:hAnsi="Frutiger 45 Light"/>
                <w:b/>
                <w:i/>
                <w:sz w:val="18"/>
                <w:szCs w:val="18"/>
                <w:lang w:val="de-DE"/>
              </w:rPr>
              <w:t xml:space="preserve"> – außer vom Einzel – oder federführenden Unternehmen welches die Anlage A1 ausfüllt</w:t>
            </w:r>
            <w:r w:rsidRPr="00BC322E">
              <w:rPr>
                <w:rFonts w:ascii="Frutiger 45 Light" w:hAnsi="Frutiger 45 Light"/>
                <w:sz w:val="18"/>
                <w:szCs w:val="18"/>
                <w:lang w:val="de-DE"/>
              </w:rPr>
              <w:t>]</w:t>
            </w:r>
          </w:p>
          <w:p w:rsidR="002906AD" w:rsidRPr="00BC322E" w:rsidRDefault="002906AD" w:rsidP="00EF5EBE">
            <w:pPr>
              <w:spacing w:line="360" w:lineRule="auto"/>
              <w:jc w:val="both"/>
              <w:rPr>
                <w:rFonts w:ascii="Frutiger 45 Light" w:hAnsi="Frutiger 45 Light" w:cs="Arial"/>
                <w:b/>
                <w:bCs/>
                <w:i/>
                <w:noProof w:val="0"/>
                <w:sz w:val="18"/>
                <w:szCs w:val="18"/>
                <w:lang w:val="de-DE"/>
              </w:rPr>
            </w:pPr>
          </w:p>
          <w:p w:rsidR="00B23BCA" w:rsidRPr="00BC322E" w:rsidRDefault="00B23BCA" w:rsidP="00B23BCA">
            <w:pPr>
              <w:pStyle w:val="Rientrocorpodeltesto31"/>
              <w:spacing w:after="0" w:line="360" w:lineRule="auto"/>
              <w:jc w:val="both"/>
              <w:rPr>
                <w:rFonts w:ascii="Frutiger 45 Light" w:hAnsi="Frutiger 45 Light"/>
                <w:sz w:val="18"/>
                <w:szCs w:val="18"/>
                <w:lang w:val="de-DE"/>
              </w:rPr>
            </w:pPr>
            <w:r w:rsidRPr="00BC322E">
              <w:rPr>
                <w:rFonts w:ascii="Frutiger 45 Light" w:hAnsi="Frutiger 45 Light"/>
                <w:bCs/>
                <w:sz w:val="18"/>
                <w:szCs w:val="18"/>
                <w:lang w:val="de-DE"/>
              </w:rPr>
              <w:t>Code der AUSSCHREIBUNG:</w:t>
            </w:r>
            <w:r w:rsidRPr="00BC322E">
              <w:rPr>
                <w:rFonts w:ascii="Frutiger 45 Light" w:hAnsi="Frutiger 45 Light"/>
                <w:sz w:val="18"/>
                <w:szCs w:val="18"/>
                <w:lang w:val="de-DE"/>
              </w:rPr>
              <w:t xml:space="preserve"> GREEN19_01</w:t>
            </w:r>
          </w:p>
          <w:p w:rsidR="00B23BCA" w:rsidRPr="00BC322E" w:rsidRDefault="00B23BCA" w:rsidP="00B23BCA">
            <w:pPr>
              <w:pStyle w:val="Rientrocorpodeltesto31"/>
              <w:spacing w:after="0" w:line="360" w:lineRule="auto"/>
              <w:jc w:val="both"/>
              <w:rPr>
                <w:rFonts w:ascii="Frutiger 45 Light" w:hAnsi="Frutiger 45 Light"/>
                <w:sz w:val="18"/>
                <w:szCs w:val="18"/>
                <w:lang w:val="de-DE"/>
              </w:rPr>
            </w:pPr>
          </w:p>
          <w:p w:rsidR="00B23BCA" w:rsidRPr="00BC322E" w:rsidRDefault="00B23BCA" w:rsidP="00B23BCA">
            <w:pPr>
              <w:pStyle w:val="Rientrocorpodeltesto31"/>
              <w:spacing w:line="360" w:lineRule="auto"/>
              <w:jc w:val="both"/>
              <w:rPr>
                <w:rFonts w:ascii="Frutiger 45 Light" w:hAnsi="Frutiger 45 Light"/>
                <w:bCs/>
                <w:sz w:val="18"/>
                <w:szCs w:val="18"/>
                <w:lang w:val="de-DE"/>
              </w:rPr>
            </w:pPr>
            <w:r w:rsidRPr="00BC322E">
              <w:rPr>
                <w:rFonts w:ascii="Frutiger 45 Light" w:hAnsi="Frutiger 45 Light"/>
                <w:sz w:val="18"/>
                <w:szCs w:val="18"/>
                <w:lang w:val="de-DE"/>
              </w:rPr>
              <w:fldChar w:fldCharType="begin">
                <w:ffData>
                  <w:name w:val=""/>
                  <w:enabled/>
                  <w:calcOnExit w:val="0"/>
                  <w:checkBox>
                    <w:sizeAuto/>
                    <w:default w:val="0"/>
                  </w:checkBox>
                </w:ffData>
              </w:fldChar>
            </w:r>
            <w:r w:rsidRPr="00BC322E">
              <w:rPr>
                <w:rFonts w:ascii="Frutiger 45 Light" w:hAnsi="Frutiger 45 Light"/>
                <w:sz w:val="18"/>
                <w:szCs w:val="18"/>
                <w:lang w:val="de-DE"/>
              </w:rPr>
              <w:instrText xml:space="preserve"> FORMCHECKBOX </w:instrText>
            </w:r>
            <w:r w:rsidR="00907E32">
              <w:rPr>
                <w:rFonts w:ascii="Frutiger 45 Light" w:hAnsi="Frutiger 45 Light"/>
                <w:sz w:val="18"/>
                <w:szCs w:val="18"/>
                <w:lang w:val="de-DE"/>
              </w:rPr>
            </w:r>
            <w:r w:rsidR="00907E32">
              <w:rPr>
                <w:rFonts w:ascii="Frutiger 45 Light" w:hAnsi="Frutiger 45 Light"/>
                <w:sz w:val="18"/>
                <w:szCs w:val="18"/>
                <w:lang w:val="de-DE"/>
              </w:rPr>
              <w:fldChar w:fldCharType="separate"/>
            </w:r>
            <w:r w:rsidRPr="00BC322E">
              <w:rPr>
                <w:rFonts w:ascii="Frutiger 45 Light" w:hAnsi="Frutiger 45 Light"/>
                <w:sz w:val="18"/>
                <w:szCs w:val="18"/>
                <w:lang w:val="de-DE"/>
              </w:rPr>
              <w:fldChar w:fldCharType="end"/>
            </w:r>
            <w:r w:rsidRPr="00BC322E">
              <w:rPr>
                <w:rFonts w:ascii="Frutiger 45 Light" w:hAnsi="Frutiger 45 Light"/>
                <w:sz w:val="18"/>
                <w:szCs w:val="18"/>
                <w:lang w:val="de-DE"/>
              </w:rPr>
              <w:t xml:space="preserve"> </w:t>
            </w:r>
            <w:r w:rsidRPr="00BC322E">
              <w:rPr>
                <w:rFonts w:ascii="Frutiger 45 Light" w:hAnsi="Frutiger 45 Light"/>
                <w:bCs/>
                <w:sz w:val="18"/>
                <w:szCs w:val="18"/>
                <w:lang w:val="de-DE"/>
              </w:rPr>
              <w:t>Los 1 - CIG:</w:t>
            </w:r>
            <w:r w:rsidR="001234A7" w:rsidRPr="00BC322E">
              <w:rPr>
                <w:rFonts w:ascii="Frutiger 45 Light" w:hAnsi="Frutiger 45 Light"/>
                <w:bCs/>
                <w:sz w:val="18"/>
                <w:szCs w:val="18"/>
                <w:lang w:val="de-DE"/>
              </w:rPr>
              <w:t xml:space="preserve"> </w:t>
            </w:r>
            <w:r w:rsidR="001234A7" w:rsidRPr="00BC322E">
              <w:rPr>
                <w:rStyle w:val="Fett"/>
                <w:rFonts w:ascii="Frutiger 45 Light" w:hAnsi="Frutiger 45 Light"/>
                <w:b w:val="0"/>
                <w:bCs w:val="0"/>
                <w:sz w:val="20"/>
                <w:szCs w:val="20"/>
              </w:rPr>
              <w:t>77725184C2</w:t>
            </w:r>
          </w:p>
          <w:p w:rsidR="00B23BCA" w:rsidRPr="00BC322E" w:rsidRDefault="00B23BCA" w:rsidP="00B23BCA">
            <w:pPr>
              <w:pStyle w:val="Rientrocorpodeltesto31"/>
              <w:spacing w:after="0" w:line="360" w:lineRule="auto"/>
              <w:jc w:val="both"/>
              <w:rPr>
                <w:rFonts w:ascii="Frutiger 45 Light" w:hAnsi="Frutiger 45 Light"/>
                <w:bCs/>
                <w:sz w:val="18"/>
                <w:szCs w:val="18"/>
                <w:lang w:val="de-DE"/>
              </w:rPr>
            </w:pPr>
            <w:r w:rsidRPr="00BC322E">
              <w:rPr>
                <w:rFonts w:ascii="Frutiger 45 Light" w:hAnsi="Frutiger 45 Light"/>
                <w:sz w:val="18"/>
                <w:szCs w:val="18"/>
                <w:lang w:val="de-DE"/>
              </w:rPr>
              <w:fldChar w:fldCharType="begin">
                <w:ffData>
                  <w:name w:val=""/>
                  <w:enabled/>
                  <w:calcOnExit w:val="0"/>
                  <w:checkBox>
                    <w:sizeAuto/>
                    <w:default w:val="0"/>
                  </w:checkBox>
                </w:ffData>
              </w:fldChar>
            </w:r>
            <w:r w:rsidRPr="00BC322E">
              <w:rPr>
                <w:rFonts w:ascii="Frutiger 45 Light" w:hAnsi="Frutiger 45 Light"/>
                <w:sz w:val="18"/>
                <w:szCs w:val="18"/>
                <w:lang w:val="de-DE"/>
              </w:rPr>
              <w:instrText xml:space="preserve"> FORMCHECKBOX </w:instrText>
            </w:r>
            <w:r w:rsidR="00907E32">
              <w:rPr>
                <w:rFonts w:ascii="Frutiger 45 Light" w:hAnsi="Frutiger 45 Light"/>
                <w:sz w:val="18"/>
                <w:szCs w:val="18"/>
                <w:lang w:val="de-DE"/>
              </w:rPr>
            </w:r>
            <w:r w:rsidR="00907E32">
              <w:rPr>
                <w:rFonts w:ascii="Frutiger 45 Light" w:hAnsi="Frutiger 45 Light"/>
                <w:sz w:val="18"/>
                <w:szCs w:val="18"/>
                <w:lang w:val="de-DE"/>
              </w:rPr>
              <w:fldChar w:fldCharType="separate"/>
            </w:r>
            <w:r w:rsidRPr="00BC322E">
              <w:rPr>
                <w:rFonts w:ascii="Frutiger 45 Light" w:hAnsi="Frutiger 45 Light"/>
                <w:sz w:val="18"/>
                <w:szCs w:val="18"/>
                <w:lang w:val="de-DE"/>
              </w:rPr>
              <w:fldChar w:fldCharType="end"/>
            </w:r>
            <w:r w:rsidRPr="00BC322E">
              <w:rPr>
                <w:rFonts w:ascii="Frutiger 45 Light" w:hAnsi="Frutiger 45 Light"/>
                <w:sz w:val="18"/>
                <w:szCs w:val="18"/>
                <w:lang w:val="de-DE"/>
              </w:rPr>
              <w:t xml:space="preserve"> </w:t>
            </w:r>
            <w:r w:rsidRPr="00BC322E">
              <w:rPr>
                <w:rFonts w:ascii="Frutiger 45 Light" w:hAnsi="Frutiger 45 Light"/>
                <w:bCs/>
                <w:sz w:val="18"/>
                <w:szCs w:val="18"/>
                <w:lang w:val="de-DE"/>
              </w:rPr>
              <w:t xml:space="preserve">Los 2 - CIG: </w:t>
            </w:r>
            <w:r w:rsidR="001234A7" w:rsidRPr="00BC322E">
              <w:rPr>
                <w:rStyle w:val="Fett"/>
                <w:rFonts w:ascii="Frutiger 45 Light" w:hAnsi="Frutiger 45 Light"/>
                <w:b w:val="0"/>
                <w:bCs w:val="0"/>
                <w:sz w:val="20"/>
                <w:szCs w:val="20"/>
              </w:rPr>
              <w:t>7772529DD3</w:t>
            </w:r>
          </w:p>
          <w:p w:rsidR="00527A05" w:rsidRPr="00BC322E" w:rsidRDefault="00527A05" w:rsidP="00EF5EBE">
            <w:pPr>
              <w:pStyle w:val="Textkrper-Einzug3"/>
              <w:spacing w:after="0" w:line="360" w:lineRule="auto"/>
              <w:ind w:left="0"/>
              <w:jc w:val="right"/>
              <w:rPr>
                <w:rFonts w:ascii="Frutiger 45 Light" w:hAnsi="Frutiger 45 Light" w:cs="Arial"/>
                <w:noProof w:val="0"/>
                <w:sz w:val="18"/>
                <w:szCs w:val="18"/>
                <w:lang w:val="de-DE"/>
              </w:rPr>
            </w:pPr>
          </w:p>
        </w:tc>
      </w:tr>
    </w:tbl>
    <w:p w:rsidR="00E23BAD" w:rsidRPr="00BC322E" w:rsidRDefault="00E23BAD" w:rsidP="008271BC">
      <w:pPr>
        <w:spacing w:line="360" w:lineRule="auto"/>
        <w:jc w:val="center"/>
        <w:rPr>
          <w:rFonts w:ascii="Frutiger 45 Light" w:hAnsi="Frutiger 45 Light" w:cs="Arial"/>
          <w:b/>
          <w:noProof w:val="0"/>
          <w:sz w:val="18"/>
          <w:szCs w:val="18"/>
          <w:lang w:val="de-DE"/>
        </w:rPr>
      </w:pPr>
    </w:p>
    <w:p w:rsidR="002906AD" w:rsidRPr="00BC322E"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cs="Arial"/>
          <w:b/>
          <w:bCs/>
          <w:i/>
          <w:iCs/>
          <w:sz w:val="18"/>
          <w:szCs w:val="18"/>
          <w:lang w:val="de-DE"/>
        </w:rPr>
      </w:pPr>
    </w:p>
    <w:p w:rsidR="002906AD" w:rsidRPr="00BC322E"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cs="Arial"/>
          <w:b/>
          <w:bCs/>
          <w:i/>
          <w:iCs/>
          <w:sz w:val="18"/>
          <w:szCs w:val="18"/>
          <w:lang w:val="de-DE"/>
        </w:rPr>
      </w:pPr>
      <w:r w:rsidRPr="00BC322E">
        <w:rPr>
          <w:rFonts w:ascii="Frutiger 45 Light" w:hAnsi="Frutiger 45 Light" w:cs="Arial"/>
          <w:b/>
          <w:bCs/>
          <w:i/>
          <w:iCs/>
          <w:sz w:val="18"/>
          <w:szCs w:val="18"/>
          <w:lang w:val="de-DE"/>
        </w:rPr>
        <w:t>Teil I</w:t>
      </w:r>
    </w:p>
    <w:p w:rsidR="002906AD" w:rsidRPr="00BC322E" w:rsidRDefault="00B753A4"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cs="Arial"/>
          <w:b/>
          <w:bCs/>
          <w:i/>
          <w:iCs/>
          <w:sz w:val="18"/>
          <w:szCs w:val="18"/>
          <w:lang w:val="de-DE"/>
        </w:rPr>
      </w:pPr>
      <w:r w:rsidRPr="00BC322E">
        <w:rPr>
          <w:rFonts w:ascii="Frutiger 45 Light" w:hAnsi="Frutiger 45 Light" w:cs="Arial"/>
          <w:b/>
          <w:i/>
          <w:sz w:val="18"/>
          <w:szCs w:val="18"/>
          <w:lang w:val="de-DE"/>
        </w:rPr>
        <w:t xml:space="preserve">ERKLÄRUNG </w:t>
      </w:r>
    </w:p>
    <w:p w:rsidR="002906AD" w:rsidRPr="00BC322E" w:rsidRDefault="00A104F0" w:rsidP="008271BC">
      <w:pPr>
        <w:pStyle w:val="StandardWeb"/>
        <w:pBdr>
          <w:top w:val="single" w:sz="4" w:space="1" w:color="000000"/>
          <w:left w:val="single" w:sz="4" w:space="4" w:color="000000"/>
          <w:bottom w:val="single" w:sz="4" w:space="1" w:color="000000"/>
          <w:right w:val="single" w:sz="4" w:space="4" w:color="000000"/>
        </w:pBdr>
        <w:shd w:val="clear" w:color="auto" w:fill="E6E6E6"/>
        <w:spacing w:after="0" w:line="360" w:lineRule="auto"/>
        <w:jc w:val="center"/>
        <w:rPr>
          <w:rFonts w:ascii="Frutiger 45 Light" w:hAnsi="Frutiger 45 Light" w:cs="Arial"/>
          <w:b/>
          <w:i/>
          <w:sz w:val="18"/>
          <w:szCs w:val="18"/>
          <w:lang w:val="de-DE"/>
        </w:rPr>
      </w:pPr>
      <w:r w:rsidRPr="00BC322E">
        <w:rPr>
          <w:rFonts w:ascii="Frutiger 45 Light" w:hAnsi="Frutiger 45 Light" w:cs="Arial"/>
          <w:b/>
          <w:i/>
          <w:sz w:val="18"/>
          <w:szCs w:val="18"/>
          <w:lang w:val="de-DE"/>
        </w:rPr>
        <w:t>gemäß</w:t>
      </w:r>
      <w:r w:rsidR="002906AD" w:rsidRPr="00BC322E">
        <w:rPr>
          <w:rFonts w:ascii="Frutiger 45 Light" w:hAnsi="Frutiger 45 Light" w:cs="Arial"/>
          <w:b/>
          <w:i/>
          <w:sz w:val="18"/>
          <w:szCs w:val="18"/>
          <w:lang w:val="de-DE"/>
        </w:rPr>
        <w:t xml:space="preserve"> LG Nr. 17 vom 22. Oktober 1993</w:t>
      </w:r>
    </w:p>
    <w:p w:rsidR="002906AD" w:rsidRPr="00BC322E"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cs="Arial"/>
          <w:b/>
          <w:bCs/>
          <w:i/>
          <w:iCs/>
          <w:sz w:val="18"/>
          <w:szCs w:val="18"/>
          <w:lang w:val="de-DE"/>
        </w:rPr>
      </w:pPr>
    </w:p>
    <w:p w:rsidR="00E23BAD" w:rsidRPr="00BC322E" w:rsidRDefault="00E23BAD" w:rsidP="008271BC">
      <w:pPr>
        <w:pStyle w:val="Textkrper-Einzug3"/>
        <w:spacing w:after="0" w:line="360" w:lineRule="auto"/>
        <w:rPr>
          <w:rFonts w:ascii="Frutiger 45 Light" w:hAnsi="Frutiger 45 Light" w:cs="Arial"/>
          <w:b/>
          <w:noProof w:val="0"/>
          <w:sz w:val="18"/>
          <w:szCs w:val="18"/>
          <w:lang w:val="de-DE"/>
        </w:rPr>
      </w:pPr>
    </w:p>
    <w:p w:rsidR="002906AD" w:rsidRPr="00BC322E" w:rsidRDefault="002906AD" w:rsidP="0020609D">
      <w:pPr>
        <w:spacing w:line="360" w:lineRule="auto"/>
        <w:ind w:left="1134" w:hanging="1134"/>
        <w:jc w:val="both"/>
        <w:rPr>
          <w:rFonts w:ascii="Frutiger 45 Light" w:hAnsi="Frutiger 45 Light" w:cs="Arial"/>
          <w:b/>
          <w:bCs/>
          <w:i/>
          <w:noProof w:val="0"/>
          <w:sz w:val="18"/>
          <w:szCs w:val="18"/>
          <w:lang w:val="de-DE"/>
        </w:rPr>
      </w:pPr>
      <w:r w:rsidRPr="00BC322E">
        <w:rPr>
          <w:rFonts w:ascii="Frutiger 45 Light" w:hAnsi="Frutiger 45 Light" w:cs="Arial"/>
          <w:b/>
          <w:i/>
          <w:noProof w:val="0"/>
          <w:sz w:val="18"/>
          <w:szCs w:val="18"/>
          <w:lang w:val="de-DE"/>
        </w:rPr>
        <w:t>ACHTUNG:</w:t>
      </w:r>
      <w:r w:rsidR="0020609D" w:rsidRPr="00BC322E">
        <w:rPr>
          <w:rFonts w:ascii="Frutiger 45 Light" w:hAnsi="Frutiger 45 Light" w:cs="Arial"/>
          <w:b/>
          <w:i/>
          <w:noProof w:val="0"/>
          <w:sz w:val="18"/>
          <w:szCs w:val="18"/>
          <w:lang w:val="de-DE"/>
        </w:rPr>
        <w:tab/>
      </w:r>
      <w:r w:rsidRPr="00BC322E">
        <w:rPr>
          <w:rFonts w:ascii="Frutiger 45 Light" w:hAnsi="Frutiger 45 Light" w:cs="Arial"/>
          <w:b/>
          <w:i/>
          <w:noProof w:val="0"/>
          <w:sz w:val="18"/>
          <w:szCs w:val="18"/>
          <w:lang w:val="de-DE"/>
        </w:rPr>
        <w:t>Die Person, welche die Anlage A1</w:t>
      </w:r>
      <w:r w:rsidR="00E3192D" w:rsidRPr="00BC322E">
        <w:rPr>
          <w:rFonts w:ascii="Frutiger 45 Light" w:hAnsi="Frutiger 45 Light" w:cs="Arial"/>
          <w:b/>
          <w:i/>
          <w:noProof w:val="0"/>
          <w:sz w:val="18"/>
          <w:szCs w:val="18"/>
          <w:lang w:val="de-DE"/>
        </w:rPr>
        <w:t xml:space="preserve"> bis</w:t>
      </w:r>
      <w:r w:rsidRPr="00BC322E">
        <w:rPr>
          <w:rFonts w:ascii="Frutiger 45 Light" w:hAnsi="Frutiger 45 Light" w:cs="Arial"/>
          <w:b/>
          <w:i/>
          <w:noProof w:val="0"/>
          <w:sz w:val="18"/>
          <w:szCs w:val="18"/>
          <w:lang w:val="de-DE"/>
        </w:rPr>
        <w:t xml:space="preserve"> ausfüllt, </w:t>
      </w:r>
      <w:r w:rsidRPr="00BC322E">
        <w:rPr>
          <w:rFonts w:ascii="Frutiger 45 Light" w:hAnsi="Frutiger 45 Light" w:cs="Arial"/>
          <w:b/>
          <w:i/>
          <w:noProof w:val="0"/>
          <w:sz w:val="18"/>
          <w:szCs w:val="18"/>
          <w:u w:val="single"/>
          <w:lang w:val="de-DE"/>
        </w:rPr>
        <w:t>MUSS</w:t>
      </w:r>
      <w:r w:rsidRPr="00BC322E">
        <w:rPr>
          <w:rFonts w:ascii="Frutiger 45 Light" w:hAnsi="Frutiger 45 Light" w:cs="Arial"/>
          <w:b/>
          <w:i/>
          <w:noProof w:val="0"/>
          <w:sz w:val="18"/>
          <w:szCs w:val="18"/>
          <w:lang w:val="de-DE"/>
        </w:rPr>
        <w:t xml:space="preserve"> die gleiche Person sein, welche die digitale Signatur anbringt</w:t>
      </w:r>
      <w:r w:rsidRPr="00BC322E">
        <w:rPr>
          <w:rFonts w:ascii="Frutiger 45 Light" w:hAnsi="Frutiger 45 Light" w:cs="Arial"/>
          <w:b/>
          <w:bCs/>
          <w:i/>
          <w:noProof w:val="0"/>
          <w:sz w:val="18"/>
          <w:szCs w:val="18"/>
          <w:lang w:val="de-DE"/>
        </w:rPr>
        <w:t>.</w:t>
      </w:r>
    </w:p>
    <w:p w:rsidR="002906AD" w:rsidRPr="00BC322E" w:rsidRDefault="002906AD" w:rsidP="008271BC">
      <w:pPr>
        <w:pStyle w:val="Stile1"/>
        <w:spacing w:line="360" w:lineRule="auto"/>
        <w:rPr>
          <w:rFonts w:ascii="Frutiger 45 Light" w:hAnsi="Frutiger 45 Light" w:cs="Arial"/>
          <w:sz w:val="18"/>
          <w:szCs w:val="18"/>
        </w:rPr>
      </w:pPr>
    </w:p>
    <w:p w:rsidR="002906AD" w:rsidRPr="00BC322E" w:rsidRDefault="002906AD" w:rsidP="008271BC">
      <w:pPr>
        <w:pStyle w:val="Stile1"/>
        <w:spacing w:line="360" w:lineRule="auto"/>
        <w:rPr>
          <w:rFonts w:ascii="Frutiger 45 Light" w:hAnsi="Frutiger 45 Light" w:cs="Arial"/>
          <w:sz w:val="18"/>
          <w:szCs w:val="18"/>
        </w:rPr>
      </w:pPr>
      <w:r w:rsidRPr="00BC322E">
        <w:rPr>
          <w:rFonts w:ascii="Frutiger 45 Light" w:hAnsi="Frutiger 45 Light" w:cs="Arial"/>
          <w:sz w:val="18"/>
          <w:szCs w:val="18"/>
        </w:rPr>
        <w:t>Der /die Unterfertigte</w:t>
      </w:r>
      <w:r w:rsidRPr="00BC322E">
        <w:rPr>
          <w:rStyle w:val="Caratterenotadichiusura"/>
          <w:rFonts w:ascii="Frutiger 45 Light" w:hAnsi="Frutiger 45 Light" w:cs="Arial"/>
          <w:sz w:val="18"/>
          <w:szCs w:val="18"/>
        </w:rPr>
        <w:t xml:space="preserve"> </w:t>
      </w:r>
      <w:r w:rsidRPr="00BC322E">
        <w:rPr>
          <w:rStyle w:val="Caratterenotadichiusura"/>
          <w:rFonts w:ascii="Frutiger 45 Light" w:hAnsi="Frutiger 45 Light" w:cs="Arial"/>
          <w:sz w:val="18"/>
          <w:szCs w:val="18"/>
        </w:rPr>
        <w:endnoteReference w:id="2"/>
      </w:r>
      <w:r w:rsidRPr="00BC322E">
        <w:rPr>
          <w:rFonts w:ascii="Frutiger 45 Light" w:hAnsi="Frutiger 45 Light" w:cs="Arial"/>
          <w:sz w:val="18"/>
          <w:szCs w:val="18"/>
        </w:rPr>
        <w:t xml:space="preserve"> </w:t>
      </w:r>
      <w:r w:rsidRPr="00BC322E">
        <w:rPr>
          <w:rFonts w:ascii="Frutiger 45 Light" w:hAnsi="Frutiger 45 Light" w:cs="Arial"/>
          <w:sz w:val="18"/>
          <w:szCs w:val="18"/>
        </w:rPr>
        <w:fldChar w:fldCharType="begin">
          <w:ffData>
            <w:name w:val="Testo8"/>
            <w:enabled/>
            <w:calcOnExit w:val="0"/>
            <w:textInput/>
          </w:ffData>
        </w:fldChar>
      </w:r>
      <w:r w:rsidRPr="00BC322E">
        <w:rPr>
          <w:rFonts w:ascii="Frutiger 45 Light" w:hAnsi="Frutiger 45 Light" w:cs="Arial"/>
          <w:sz w:val="18"/>
          <w:szCs w:val="18"/>
        </w:rPr>
        <w:instrText xml:space="preserve"> FORMTEXT </w:instrText>
      </w:r>
      <w:r w:rsidRPr="00BC322E">
        <w:rPr>
          <w:rFonts w:ascii="Frutiger 45 Light" w:hAnsi="Frutiger 45 Light" w:cs="Arial"/>
          <w:sz w:val="18"/>
          <w:szCs w:val="18"/>
        </w:rPr>
      </w:r>
      <w:r w:rsidRPr="00BC322E">
        <w:rPr>
          <w:rFonts w:ascii="Frutiger 45 Light" w:hAnsi="Frutiger 45 Light" w:cs="Arial"/>
          <w:sz w:val="18"/>
          <w:szCs w:val="18"/>
        </w:rPr>
        <w:fldChar w:fldCharType="separate"/>
      </w:r>
      <w:r w:rsidRPr="00BC322E">
        <w:rPr>
          <w:rFonts w:ascii="Frutiger 45 Light" w:hAnsi="Frutiger 45 Light" w:cs="Arial"/>
          <w:sz w:val="18"/>
          <w:szCs w:val="18"/>
        </w:rPr>
        <w:t> </w:t>
      </w:r>
      <w:r w:rsidRPr="00BC322E">
        <w:rPr>
          <w:rFonts w:ascii="Frutiger 45 Light" w:hAnsi="Frutiger 45 Light" w:cs="Arial"/>
          <w:sz w:val="18"/>
          <w:szCs w:val="18"/>
        </w:rPr>
        <w:t> </w:t>
      </w:r>
      <w:r w:rsidRPr="00BC322E">
        <w:rPr>
          <w:rFonts w:ascii="Frutiger 45 Light" w:hAnsi="Frutiger 45 Light" w:cs="Arial"/>
          <w:sz w:val="18"/>
          <w:szCs w:val="18"/>
        </w:rPr>
        <w:t> </w:t>
      </w:r>
      <w:r w:rsidRPr="00BC322E">
        <w:rPr>
          <w:rFonts w:ascii="Frutiger 45 Light" w:hAnsi="Frutiger 45 Light" w:cs="Arial"/>
          <w:sz w:val="18"/>
          <w:szCs w:val="18"/>
        </w:rPr>
        <w:t> </w:t>
      </w:r>
      <w:r w:rsidRPr="00BC322E">
        <w:rPr>
          <w:rFonts w:ascii="Frutiger 45 Light" w:hAnsi="Frutiger 45 Light" w:cs="Arial"/>
          <w:sz w:val="18"/>
          <w:szCs w:val="18"/>
        </w:rPr>
        <w:t> </w:t>
      </w:r>
      <w:r w:rsidRPr="00BC322E">
        <w:rPr>
          <w:rFonts w:ascii="Frutiger 45 Light" w:hAnsi="Frutiger 45 Light" w:cs="Arial"/>
          <w:sz w:val="18"/>
          <w:szCs w:val="18"/>
        </w:rPr>
        <w:fldChar w:fldCharType="end"/>
      </w:r>
      <w:r w:rsidRPr="00BC322E">
        <w:rPr>
          <w:rFonts w:ascii="Frutiger 45 Light" w:hAnsi="Frutiger 45 Light" w:cs="Arial"/>
          <w:sz w:val="18"/>
          <w:szCs w:val="18"/>
        </w:rPr>
        <w:t>,</w:t>
      </w:r>
    </w:p>
    <w:p w:rsidR="002906AD" w:rsidRPr="00BC322E" w:rsidRDefault="002906AD" w:rsidP="008271BC">
      <w:pPr>
        <w:spacing w:line="360" w:lineRule="auto"/>
        <w:jc w:val="both"/>
        <w:rPr>
          <w:rFonts w:ascii="Frutiger 45 Light" w:hAnsi="Frutiger 45 Light" w:cs="Arial"/>
          <w:bCs/>
          <w:iCs/>
          <w:noProof w:val="0"/>
          <w:sz w:val="18"/>
          <w:szCs w:val="18"/>
          <w:lang w:val="de-DE" w:eastAsia="it-IT"/>
        </w:rPr>
      </w:pPr>
      <w:r w:rsidRPr="00BC322E">
        <w:rPr>
          <w:rFonts w:ascii="Frutiger 45 Light" w:hAnsi="Frutiger 45 Light" w:cs="Arial"/>
          <w:bCs/>
          <w:iCs/>
          <w:noProof w:val="0"/>
          <w:sz w:val="18"/>
          <w:szCs w:val="18"/>
          <w:lang w:val="de-DE" w:eastAsia="it-IT"/>
        </w:rPr>
        <w:t xml:space="preserve">Steuernummer </w:t>
      </w:r>
      <w:r w:rsidRPr="00BC322E">
        <w:rPr>
          <w:rFonts w:ascii="Frutiger 45 Light" w:hAnsi="Frutiger 45 Light" w:cs="Arial"/>
          <w:bCs/>
          <w:iCs/>
          <w:noProof w:val="0"/>
          <w:sz w:val="18"/>
          <w:szCs w:val="18"/>
          <w:lang w:val="de-DE" w:eastAsia="it-IT"/>
        </w:rPr>
        <w:fldChar w:fldCharType="begin">
          <w:ffData>
            <w:name w:val="Testo57"/>
            <w:enabled/>
            <w:calcOnExit w:val="0"/>
            <w:textInput/>
          </w:ffData>
        </w:fldChar>
      </w:r>
      <w:r w:rsidRPr="00BC322E">
        <w:rPr>
          <w:rFonts w:ascii="Frutiger 45 Light" w:hAnsi="Frutiger 45 Light" w:cs="Arial"/>
          <w:bCs/>
          <w:iCs/>
          <w:noProof w:val="0"/>
          <w:sz w:val="18"/>
          <w:szCs w:val="18"/>
          <w:lang w:val="de-DE" w:eastAsia="it-IT"/>
        </w:rPr>
        <w:instrText xml:space="preserve"> FORMTEXT </w:instrText>
      </w:r>
      <w:r w:rsidRPr="00BC322E">
        <w:rPr>
          <w:rFonts w:ascii="Frutiger 45 Light" w:hAnsi="Frutiger 45 Light" w:cs="Arial"/>
          <w:bCs/>
          <w:iCs/>
          <w:noProof w:val="0"/>
          <w:sz w:val="18"/>
          <w:szCs w:val="18"/>
          <w:lang w:val="de-DE" w:eastAsia="it-IT"/>
        </w:rPr>
      </w:r>
      <w:r w:rsidRPr="00BC322E">
        <w:rPr>
          <w:rFonts w:ascii="Frutiger 45 Light" w:hAnsi="Frutiger 45 Light" w:cs="Arial"/>
          <w:bCs/>
          <w:iCs/>
          <w:noProof w:val="0"/>
          <w:sz w:val="18"/>
          <w:szCs w:val="18"/>
          <w:lang w:val="de-DE" w:eastAsia="it-IT"/>
        </w:rPr>
        <w:fldChar w:fldCharType="separate"/>
      </w:r>
      <w:r w:rsidRPr="00BC322E">
        <w:rPr>
          <w:rFonts w:ascii="Frutiger 45 Light" w:hAnsi="Frutiger 45 Light" w:cs="Arial"/>
          <w:bCs/>
          <w:iCs/>
          <w:noProof w:val="0"/>
          <w:sz w:val="18"/>
          <w:szCs w:val="18"/>
          <w:lang w:val="de-DE" w:eastAsia="it-IT"/>
        </w:rPr>
        <w:t> </w:t>
      </w:r>
      <w:r w:rsidRPr="00BC322E">
        <w:rPr>
          <w:rFonts w:ascii="Frutiger 45 Light" w:hAnsi="Frutiger 45 Light" w:cs="Arial"/>
          <w:bCs/>
          <w:iCs/>
          <w:noProof w:val="0"/>
          <w:sz w:val="18"/>
          <w:szCs w:val="18"/>
          <w:lang w:val="de-DE" w:eastAsia="it-IT"/>
        </w:rPr>
        <w:t> </w:t>
      </w:r>
      <w:r w:rsidRPr="00BC322E">
        <w:rPr>
          <w:rFonts w:ascii="Frutiger 45 Light" w:hAnsi="Frutiger 45 Light" w:cs="Arial"/>
          <w:bCs/>
          <w:iCs/>
          <w:noProof w:val="0"/>
          <w:sz w:val="18"/>
          <w:szCs w:val="18"/>
          <w:lang w:val="de-DE" w:eastAsia="it-IT"/>
        </w:rPr>
        <w:t> </w:t>
      </w:r>
      <w:r w:rsidRPr="00BC322E">
        <w:rPr>
          <w:rFonts w:ascii="Frutiger 45 Light" w:hAnsi="Frutiger 45 Light" w:cs="Arial"/>
          <w:bCs/>
          <w:iCs/>
          <w:noProof w:val="0"/>
          <w:sz w:val="18"/>
          <w:szCs w:val="18"/>
          <w:lang w:val="de-DE" w:eastAsia="it-IT"/>
        </w:rPr>
        <w:t> </w:t>
      </w:r>
      <w:r w:rsidRPr="00BC322E">
        <w:rPr>
          <w:rFonts w:ascii="Frutiger 45 Light" w:hAnsi="Frutiger 45 Light" w:cs="Arial"/>
          <w:bCs/>
          <w:iCs/>
          <w:noProof w:val="0"/>
          <w:sz w:val="18"/>
          <w:szCs w:val="18"/>
          <w:lang w:val="de-DE" w:eastAsia="it-IT"/>
        </w:rPr>
        <w:t> </w:t>
      </w:r>
      <w:r w:rsidRPr="00BC322E">
        <w:rPr>
          <w:rFonts w:ascii="Frutiger 45 Light" w:hAnsi="Frutiger 45 Light" w:cs="Arial"/>
          <w:bCs/>
          <w:iCs/>
          <w:noProof w:val="0"/>
          <w:sz w:val="18"/>
          <w:szCs w:val="18"/>
          <w:lang w:val="de-DE" w:eastAsia="it-IT"/>
        </w:rPr>
        <w:fldChar w:fldCharType="end"/>
      </w:r>
    </w:p>
    <w:p w:rsidR="002906AD" w:rsidRPr="00BC322E" w:rsidRDefault="002906AD" w:rsidP="008271BC">
      <w:pPr>
        <w:spacing w:line="360" w:lineRule="auto"/>
        <w:jc w:val="both"/>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t xml:space="preserve">Geboren in </w:t>
      </w:r>
      <w:r w:rsidRPr="00BC322E">
        <w:rPr>
          <w:rFonts w:ascii="Frutiger 45 Light" w:hAnsi="Frutiger 45 Light" w:cs="Arial"/>
          <w:noProof w:val="0"/>
          <w:sz w:val="18"/>
          <w:szCs w:val="18"/>
          <w:lang w:val="de-DE"/>
        </w:rPr>
        <w:fldChar w:fldCharType="begin">
          <w:ffData>
            <w:name w:val="Testo8"/>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 xml:space="preserve"> (Provinz </w:t>
      </w:r>
      <w:r w:rsidRPr="00BC322E">
        <w:rPr>
          <w:rFonts w:ascii="Frutiger 45 Light" w:hAnsi="Frutiger 45 Light" w:cs="Arial"/>
          <w:noProof w:val="0"/>
          <w:sz w:val="18"/>
          <w:szCs w:val="18"/>
          <w:lang w:val="de-DE"/>
        </w:rPr>
        <w:fldChar w:fldCharType="begin">
          <w:ffData>
            <w:name w:val="Testo8"/>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 xml:space="preserve">, Land </w:t>
      </w:r>
      <w:r w:rsidRPr="00BC322E">
        <w:rPr>
          <w:rFonts w:ascii="Frutiger 45 Light" w:hAnsi="Frutiger 45 Light" w:cs="Arial"/>
          <w:noProof w:val="0"/>
          <w:sz w:val="18"/>
          <w:szCs w:val="18"/>
          <w:lang w:val="de-DE"/>
        </w:rPr>
        <w:fldChar w:fldCharType="begin">
          <w:ffData>
            <w:name w:val="Testo8"/>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 xml:space="preserve">) am </w:t>
      </w:r>
      <w:r w:rsidRPr="00BC322E">
        <w:rPr>
          <w:rFonts w:ascii="Frutiger 45 Light" w:hAnsi="Frutiger 45 Light" w:cs="Arial"/>
          <w:noProof w:val="0"/>
          <w:sz w:val="18"/>
          <w:szCs w:val="18"/>
          <w:lang w:val="de-DE"/>
        </w:rPr>
        <w:fldChar w:fldCharType="begin">
          <w:ffData>
            <w:name w:val="Testo8"/>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p>
    <w:p w:rsidR="002906AD" w:rsidRPr="00BC322E" w:rsidRDefault="002906AD" w:rsidP="008271BC">
      <w:pPr>
        <w:spacing w:line="360" w:lineRule="auto"/>
        <w:jc w:val="both"/>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t xml:space="preserve">wohnhaft in der Gemeinde </w:t>
      </w:r>
      <w:r w:rsidRPr="00BC322E">
        <w:rPr>
          <w:rFonts w:ascii="Frutiger 45 Light" w:hAnsi="Frutiger 45 Light" w:cs="Arial"/>
          <w:noProof w:val="0"/>
          <w:sz w:val="18"/>
          <w:szCs w:val="18"/>
          <w:lang w:val="de-DE"/>
        </w:rPr>
        <w:fldChar w:fldCharType="begin">
          <w:ffData>
            <w:name w:val="Testo8"/>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 xml:space="preserve">; PLZ </w:t>
      </w:r>
      <w:r w:rsidRPr="00BC322E">
        <w:rPr>
          <w:rFonts w:ascii="Frutiger 45 Light" w:hAnsi="Frutiger 45 Light" w:cs="Arial"/>
          <w:noProof w:val="0"/>
          <w:sz w:val="18"/>
          <w:szCs w:val="18"/>
          <w:lang w:val="de-DE"/>
        </w:rPr>
        <w:fldChar w:fldCharType="begin">
          <w:ffData>
            <w:name w:val="Testo8"/>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w:t>
      </w:r>
      <w:r w:rsidR="000317D4" w:rsidRPr="00BC322E">
        <w:rPr>
          <w:rFonts w:ascii="Frutiger 45 Light" w:hAnsi="Frutiger 45 Light" w:cs="Arial"/>
          <w:noProof w:val="0"/>
          <w:sz w:val="18"/>
          <w:szCs w:val="18"/>
          <w:lang w:val="de-DE"/>
        </w:rPr>
        <w:t xml:space="preserve"> </w:t>
      </w:r>
      <w:r w:rsidRPr="00BC322E">
        <w:rPr>
          <w:rFonts w:ascii="Frutiger 45 Light" w:hAnsi="Frutiger 45 Light" w:cs="Arial"/>
          <w:noProof w:val="0"/>
          <w:sz w:val="18"/>
          <w:szCs w:val="18"/>
          <w:lang w:val="de-DE"/>
        </w:rPr>
        <w:t>Provinz (</w:t>
      </w:r>
      <w:r w:rsidRPr="00BC322E">
        <w:rPr>
          <w:rFonts w:ascii="Frutiger 45 Light" w:hAnsi="Frutiger 45 Light" w:cs="Arial"/>
          <w:noProof w:val="0"/>
          <w:sz w:val="18"/>
          <w:szCs w:val="18"/>
          <w:lang w:val="de-DE"/>
        </w:rPr>
        <w:fldChar w:fldCharType="begin">
          <w:ffData>
            <w:name w:val="Testo8"/>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 xml:space="preserve">); Land </w:t>
      </w:r>
      <w:r w:rsidRPr="00BC322E">
        <w:rPr>
          <w:rFonts w:ascii="Frutiger 45 Light" w:hAnsi="Frutiger 45 Light" w:cs="Arial"/>
          <w:noProof w:val="0"/>
          <w:sz w:val="18"/>
          <w:szCs w:val="18"/>
          <w:lang w:val="de-DE"/>
        </w:rPr>
        <w:fldChar w:fldCharType="begin">
          <w:ffData>
            <w:name w:val="Testo8"/>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w:t>
      </w:r>
    </w:p>
    <w:p w:rsidR="002906AD" w:rsidRPr="00BC322E" w:rsidRDefault="002906AD" w:rsidP="008271BC">
      <w:pPr>
        <w:spacing w:line="360" w:lineRule="auto"/>
        <w:jc w:val="both"/>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t xml:space="preserve">Anschrift, usw. </w:t>
      </w:r>
      <w:r w:rsidRPr="00BC322E">
        <w:rPr>
          <w:rFonts w:ascii="Frutiger 45 Light" w:hAnsi="Frutiger 45 Light" w:cs="Arial"/>
          <w:noProof w:val="0"/>
          <w:sz w:val="18"/>
          <w:szCs w:val="18"/>
          <w:lang w:val="de-DE"/>
        </w:rPr>
        <w:fldChar w:fldCharType="begin">
          <w:ffData>
            <w:name w:val="Testo8"/>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w:t>
      </w:r>
    </w:p>
    <w:p w:rsidR="00A83B66" w:rsidRPr="00BC322E" w:rsidRDefault="00C42E84" w:rsidP="00A83B66">
      <w:pPr>
        <w:tabs>
          <w:tab w:val="left" w:pos="1560"/>
        </w:tabs>
        <w:spacing w:line="360" w:lineRule="auto"/>
        <w:ind w:left="1418" w:hanging="1418"/>
        <w:jc w:val="both"/>
        <w:rPr>
          <w:rFonts w:ascii="Frutiger 45 Light" w:hAnsi="Frutiger 45 Light"/>
          <w:sz w:val="18"/>
          <w:szCs w:val="18"/>
          <w:lang w:val="de-DE"/>
        </w:rPr>
      </w:pPr>
      <w:bookmarkStart w:id="0" w:name="_Hlk507072938"/>
      <w:r w:rsidRPr="00BC322E">
        <w:rPr>
          <w:rFonts w:ascii="Frutiger 45 Light" w:hAnsi="Frutiger 45 Light"/>
          <w:sz w:val="18"/>
          <w:szCs w:val="18"/>
          <w:lang w:val="de-DE"/>
        </w:rPr>
        <w:t>in seiner/ihrer Eigenschaft als:</w:t>
      </w:r>
      <w:r w:rsidR="00A83B66" w:rsidRPr="00BC322E">
        <w:rPr>
          <w:rFonts w:ascii="Frutiger 45 Light" w:hAnsi="Frutiger 45 Light"/>
          <w:sz w:val="18"/>
          <w:szCs w:val="18"/>
          <w:lang w:val="de-DE"/>
        </w:rPr>
        <w:t xml:space="preserve"> </w:t>
      </w:r>
      <w:r w:rsidR="00A83B66" w:rsidRPr="00BC322E">
        <w:rPr>
          <w:rFonts w:ascii="Frutiger 45 Light" w:hAnsi="Frutiger 45 Light"/>
          <w:sz w:val="18"/>
          <w:szCs w:val="18"/>
          <w:lang w:val="it-IT"/>
        </w:rPr>
        <w:fldChar w:fldCharType="begin">
          <w:ffData>
            <w:name w:val="Controllo2"/>
            <w:enabled/>
            <w:calcOnExit w:val="0"/>
            <w:checkBox>
              <w:sizeAuto/>
              <w:default w:val="0"/>
              <w:checked w:val="0"/>
            </w:checkBox>
          </w:ffData>
        </w:fldChar>
      </w:r>
      <w:r w:rsidR="00A83B66" w:rsidRPr="00BC322E">
        <w:rPr>
          <w:rFonts w:ascii="Frutiger 45 Light" w:hAnsi="Frutiger 45 Light"/>
          <w:sz w:val="18"/>
          <w:szCs w:val="18"/>
          <w:lang w:val="de-DE"/>
        </w:rPr>
        <w:instrText xml:space="preserve"> FORMCHECKBOX </w:instrText>
      </w:r>
      <w:r w:rsidR="00907E32">
        <w:rPr>
          <w:rFonts w:ascii="Frutiger 45 Light" w:hAnsi="Frutiger 45 Light"/>
          <w:sz w:val="18"/>
          <w:szCs w:val="18"/>
          <w:lang w:val="it-IT"/>
        </w:rPr>
      </w:r>
      <w:r w:rsidR="00907E32">
        <w:rPr>
          <w:rFonts w:ascii="Frutiger 45 Light" w:hAnsi="Frutiger 45 Light"/>
          <w:sz w:val="18"/>
          <w:szCs w:val="18"/>
          <w:lang w:val="it-IT"/>
        </w:rPr>
        <w:fldChar w:fldCharType="separate"/>
      </w:r>
      <w:r w:rsidR="00A83B66" w:rsidRPr="00BC322E">
        <w:rPr>
          <w:rFonts w:ascii="Frutiger 45 Light" w:hAnsi="Frutiger 45 Light"/>
          <w:sz w:val="18"/>
          <w:szCs w:val="18"/>
          <w:lang w:val="it-IT"/>
        </w:rPr>
        <w:fldChar w:fldCharType="end"/>
      </w:r>
      <w:r w:rsidR="00A83B66" w:rsidRPr="00BC322E">
        <w:rPr>
          <w:rFonts w:ascii="Frutiger 45 Light" w:hAnsi="Frutiger 45 Light"/>
          <w:sz w:val="18"/>
          <w:szCs w:val="18"/>
          <w:lang w:val="de-DE"/>
        </w:rPr>
        <w:t xml:space="preserve"> </w:t>
      </w:r>
      <w:r w:rsidRPr="00BC322E">
        <w:rPr>
          <w:rFonts w:ascii="Frutiger 45 Light" w:hAnsi="Frutiger 45 Light"/>
          <w:sz w:val="18"/>
          <w:szCs w:val="18"/>
          <w:lang w:val="de-DE"/>
        </w:rPr>
        <w:t>gesetzliche/r Vertreter(in)/Inhaber(in)</w:t>
      </w:r>
      <w:r w:rsidR="00A83B66" w:rsidRPr="00BC322E">
        <w:rPr>
          <w:rFonts w:ascii="Frutiger 45 Light" w:hAnsi="Frutiger 45 Light"/>
          <w:sz w:val="18"/>
          <w:szCs w:val="18"/>
          <w:lang w:val="de-DE"/>
        </w:rPr>
        <w:t xml:space="preserve"> </w:t>
      </w:r>
      <w:r w:rsidR="00A83B66" w:rsidRPr="00BC322E">
        <w:rPr>
          <w:rFonts w:ascii="Frutiger 45 Light" w:hAnsi="Frutiger 45 Light"/>
          <w:sz w:val="18"/>
          <w:szCs w:val="18"/>
          <w:lang w:val="it-IT"/>
        </w:rPr>
        <w:fldChar w:fldCharType="begin">
          <w:ffData>
            <w:name w:val="Controllo2"/>
            <w:enabled/>
            <w:calcOnExit w:val="0"/>
            <w:checkBox>
              <w:sizeAuto/>
              <w:default w:val="0"/>
              <w:checked w:val="0"/>
            </w:checkBox>
          </w:ffData>
        </w:fldChar>
      </w:r>
      <w:r w:rsidR="00A83B66" w:rsidRPr="00BC322E">
        <w:rPr>
          <w:rFonts w:ascii="Frutiger 45 Light" w:hAnsi="Frutiger 45 Light"/>
          <w:sz w:val="18"/>
          <w:szCs w:val="18"/>
          <w:lang w:val="de-DE"/>
        </w:rPr>
        <w:instrText xml:space="preserve"> FORMCHECKBOX </w:instrText>
      </w:r>
      <w:r w:rsidR="00907E32">
        <w:rPr>
          <w:rFonts w:ascii="Frutiger 45 Light" w:hAnsi="Frutiger 45 Light"/>
          <w:sz w:val="18"/>
          <w:szCs w:val="18"/>
          <w:lang w:val="it-IT"/>
        </w:rPr>
      </w:r>
      <w:r w:rsidR="00907E32">
        <w:rPr>
          <w:rFonts w:ascii="Frutiger 45 Light" w:hAnsi="Frutiger 45 Light"/>
          <w:sz w:val="18"/>
          <w:szCs w:val="18"/>
          <w:lang w:val="it-IT"/>
        </w:rPr>
        <w:fldChar w:fldCharType="separate"/>
      </w:r>
      <w:r w:rsidR="00A83B66" w:rsidRPr="00BC322E">
        <w:rPr>
          <w:rFonts w:ascii="Frutiger 45 Light" w:hAnsi="Frutiger 45 Light"/>
          <w:sz w:val="18"/>
          <w:szCs w:val="18"/>
          <w:lang w:val="it-IT"/>
        </w:rPr>
        <w:fldChar w:fldCharType="end"/>
      </w:r>
      <w:r w:rsidRPr="00BC322E">
        <w:rPr>
          <w:rFonts w:ascii="Frutiger 45 Light" w:hAnsi="Frutiger 45 Light"/>
          <w:sz w:val="18"/>
          <w:szCs w:val="18"/>
          <w:lang w:val="de-DE"/>
        </w:rPr>
        <w:t xml:space="preserve">  Generalbevollmächtigte/r</w:t>
      </w:r>
      <w:r w:rsidR="00A83B66" w:rsidRPr="00BC322E">
        <w:rPr>
          <w:rFonts w:ascii="Frutiger 45 Light" w:hAnsi="Frutiger 45 Light"/>
          <w:sz w:val="18"/>
          <w:szCs w:val="18"/>
          <w:lang w:val="de-DE"/>
        </w:rPr>
        <w:t xml:space="preserve"> </w:t>
      </w:r>
      <w:r w:rsidR="00A83B66" w:rsidRPr="00BC322E">
        <w:rPr>
          <w:rFonts w:ascii="Frutiger 45 Light" w:hAnsi="Frutiger 45 Light"/>
          <w:sz w:val="18"/>
          <w:szCs w:val="18"/>
          <w:lang w:val="it-IT"/>
        </w:rPr>
        <w:fldChar w:fldCharType="begin">
          <w:ffData>
            <w:name w:val="Controllo2"/>
            <w:enabled/>
            <w:calcOnExit w:val="0"/>
            <w:checkBox>
              <w:sizeAuto/>
              <w:default w:val="0"/>
              <w:checked w:val="0"/>
            </w:checkBox>
          </w:ffData>
        </w:fldChar>
      </w:r>
      <w:r w:rsidR="00A83B66" w:rsidRPr="00BC322E">
        <w:rPr>
          <w:rFonts w:ascii="Frutiger 45 Light" w:hAnsi="Frutiger 45 Light"/>
          <w:sz w:val="18"/>
          <w:szCs w:val="18"/>
          <w:lang w:val="de-DE"/>
        </w:rPr>
        <w:instrText xml:space="preserve"> FORMCHECKBOX </w:instrText>
      </w:r>
      <w:r w:rsidR="00907E32">
        <w:rPr>
          <w:rFonts w:ascii="Frutiger 45 Light" w:hAnsi="Frutiger 45 Light"/>
          <w:sz w:val="18"/>
          <w:szCs w:val="18"/>
          <w:lang w:val="it-IT"/>
        </w:rPr>
      </w:r>
      <w:r w:rsidR="00907E32">
        <w:rPr>
          <w:rFonts w:ascii="Frutiger 45 Light" w:hAnsi="Frutiger 45 Light"/>
          <w:sz w:val="18"/>
          <w:szCs w:val="18"/>
          <w:lang w:val="it-IT"/>
        </w:rPr>
        <w:fldChar w:fldCharType="separate"/>
      </w:r>
      <w:r w:rsidR="00A83B66" w:rsidRPr="00BC322E">
        <w:rPr>
          <w:rFonts w:ascii="Frutiger 45 Light" w:hAnsi="Frutiger 45 Light"/>
          <w:sz w:val="18"/>
          <w:szCs w:val="18"/>
          <w:lang w:val="it-IT"/>
        </w:rPr>
        <w:fldChar w:fldCharType="end"/>
      </w:r>
      <w:r w:rsidRPr="00BC322E">
        <w:rPr>
          <w:rFonts w:ascii="Frutiger 45 Light" w:hAnsi="Frutiger 45 Light"/>
          <w:sz w:val="18"/>
          <w:szCs w:val="18"/>
          <w:lang w:val="de-DE"/>
        </w:rPr>
        <w:t xml:space="preserve"> Sonderbevollmächtigte/r</w:t>
      </w:r>
    </w:p>
    <w:p w:rsidR="002906AD" w:rsidRPr="00BC322E" w:rsidRDefault="002906AD" w:rsidP="008271BC">
      <w:pPr>
        <w:spacing w:line="360" w:lineRule="auto"/>
        <w:jc w:val="both"/>
        <w:rPr>
          <w:rFonts w:ascii="Frutiger 45 Light" w:hAnsi="Frutiger 45 Light" w:cs="Arial"/>
          <w:noProof w:val="0"/>
          <w:sz w:val="18"/>
          <w:szCs w:val="18"/>
          <w:lang w:val="de-DE"/>
        </w:rPr>
      </w:pPr>
      <w:bookmarkStart w:id="1" w:name="_Hlk527366680"/>
      <w:bookmarkEnd w:id="0"/>
      <w:r w:rsidRPr="00BC322E">
        <w:rPr>
          <w:rFonts w:ascii="Frutiger 45 Light" w:hAnsi="Frutiger 45 Light" w:cs="Arial"/>
          <w:noProof w:val="0"/>
          <w:sz w:val="18"/>
          <w:szCs w:val="18"/>
          <w:lang w:val="de-DE"/>
        </w:rPr>
        <w:t>des Unternehmens</w:t>
      </w:r>
      <w:r w:rsidR="006C2006" w:rsidRPr="00BC322E">
        <w:rPr>
          <w:rFonts w:ascii="Frutiger 45 Light" w:hAnsi="Frutiger 45 Light" w:cs="Arial"/>
          <w:noProof w:val="0"/>
          <w:sz w:val="18"/>
          <w:szCs w:val="18"/>
          <w:lang w:val="de-DE"/>
        </w:rPr>
        <w:t>/Konsortiums/</w:t>
      </w:r>
      <w:r w:rsidR="002D43AD" w:rsidRPr="00BC322E">
        <w:rPr>
          <w:rFonts w:ascii="Frutiger 45 Light" w:hAnsi="Frutiger 45 Light" w:cs="Arial"/>
          <w:noProof w:val="0"/>
          <w:sz w:val="18"/>
          <w:szCs w:val="18"/>
          <w:lang w:val="de-DE"/>
        </w:rPr>
        <w:t xml:space="preserve">ausführenden </w:t>
      </w:r>
      <w:proofErr w:type="spellStart"/>
      <w:r w:rsidR="002D43AD" w:rsidRPr="00BC322E">
        <w:rPr>
          <w:rFonts w:ascii="Frutiger 45 Light" w:hAnsi="Frutiger 45 Light" w:cs="Arial"/>
          <w:noProof w:val="0"/>
          <w:sz w:val="18"/>
          <w:szCs w:val="18"/>
          <w:lang w:val="de-DE"/>
        </w:rPr>
        <w:t>Konsortiumsmitglied</w:t>
      </w:r>
      <w:r w:rsidR="00723629" w:rsidRPr="00BC322E">
        <w:rPr>
          <w:rFonts w:ascii="Frutiger 45 Light" w:hAnsi="Frutiger 45 Light" w:cs="Arial"/>
          <w:noProof w:val="0"/>
          <w:sz w:val="18"/>
          <w:szCs w:val="18"/>
          <w:lang w:val="de-DE"/>
        </w:rPr>
        <w:t>e</w:t>
      </w:r>
      <w:r w:rsidR="002D43AD" w:rsidRPr="00BC322E">
        <w:rPr>
          <w:rFonts w:ascii="Frutiger 45 Light" w:hAnsi="Frutiger 45 Light" w:cs="Arial"/>
          <w:noProof w:val="0"/>
          <w:sz w:val="18"/>
          <w:szCs w:val="18"/>
          <w:lang w:val="de-DE"/>
        </w:rPr>
        <w:t>s</w:t>
      </w:r>
      <w:proofErr w:type="spellEnd"/>
      <w:r w:rsidRPr="00BC322E">
        <w:rPr>
          <w:rFonts w:ascii="Frutiger 45 Light" w:hAnsi="Frutiger 45 Light" w:cs="Arial"/>
          <w:noProof w:val="0"/>
          <w:sz w:val="18"/>
          <w:szCs w:val="18"/>
          <w:lang w:val="de-DE"/>
        </w:rPr>
        <w:t xml:space="preserve">: </w:t>
      </w:r>
      <w:r w:rsidRPr="00BC322E">
        <w:rPr>
          <w:rFonts w:ascii="Frutiger 45 Light" w:hAnsi="Frutiger 45 Light" w:cs="Arial"/>
          <w:noProof w:val="0"/>
          <w:sz w:val="18"/>
          <w:szCs w:val="18"/>
          <w:lang w:val="de-DE"/>
        </w:rPr>
        <w:fldChar w:fldCharType="begin">
          <w:ffData>
            <w:name w:val="Testo8"/>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p>
    <w:bookmarkEnd w:id="1"/>
    <w:p w:rsidR="002906AD" w:rsidRPr="00BC322E" w:rsidRDefault="001C0035" w:rsidP="008271BC">
      <w:pPr>
        <w:spacing w:line="360" w:lineRule="auto"/>
        <w:jc w:val="both"/>
        <w:rPr>
          <w:rFonts w:ascii="Frutiger 45 Light" w:hAnsi="Frutiger 45 Light" w:cs="Arial"/>
          <w:noProof w:val="0"/>
          <w:sz w:val="18"/>
          <w:szCs w:val="18"/>
          <w:lang w:val="de-DE"/>
        </w:rPr>
      </w:pPr>
      <w:proofErr w:type="spellStart"/>
      <w:r w:rsidRPr="00BC322E">
        <w:rPr>
          <w:rFonts w:ascii="Frutiger 45 Light" w:hAnsi="Frutiger 45 Light" w:cs="Arial"/>
          <w:noProof w:val="0"/>
          <w:sz w:val="18"/>
          <w:szCs w:val="18"/>
          <w:lang w:val="de-DE"/>
        </w:rPr>
        <w:t>MwSt</w:t>
      </w:r>
      <w:proofErr w:type="spellEnd"/>
      <w:r w:rsidRPr="00BC322E">
        <w:rPr>
          <w:rFonts w:ascii="Frutiger 45 Light" w:hAnsi="Frutiger 45 Light" w:cs="Arial"/>
          <w:noProof w:val="0"/>
          <w:sz w:val="18"/>
          <w:szCs w:val="18"/>
          <w:lang w:val="de-DE"/>
        </w:rPr>
        <w:t>-</w:t>
      </w:r>
      <w:r w:rsidR="002906AD" w:rsidRPr="00BC322E">
        <w:rPr>
          <w:rFonts w:ascii="Frutiger 45 Light" w:hAnsi="Frutiger 45 Light" w:cs="Arial"/>
          <w:noProof w:val="0"/>
          <w:sz w:val="18"/>
          <w:szCs w:val="18"/>
          <w:lang w:val="de-DE"/>
        </w:rPr>
        <w:t xml:space="preserve">Nr.: </w:t>
      </w:r>
      <w:r w:rsidR="002906AD" w:rsidRPr="00BC322E">
        <w:rPr>
          <w:rFonts w:ascii="Frutiger 45 Light" w:hAnsi="Frutiger 45 Light" w:cs="Arial"/>
          <w:noProof w:val="0"/>
          <w:sz w:val="18"/>
          <w:szCs w:val="18"/>
          <w:lang w:val="de-DE"/>
        </w:rPr>
        <w:fldChar w:fldCharType="begin">
          <w:ffData>
            <w:name w:val="Testo8"/>
            <w:enabled/>
            <w:calcOnExit w:val="0"/>
            <w:textInput/>
          </w:ffData>
        </w:fldChar>
      </w:r>
      <w:r w:rsidR="002906AD" w:rsidRPr="00BC322E">
        <w:rPr>
          <w:rFonts w:ascii="Frutiger 45 Light" w:hAnsi="Frutiger 45 Light" w:cs="Arial"/>
          <w:noProof w:val="0"/>
          <w:sz w:val="18"/>
          <w:szCs w:val="18"/>
          <w:lang w:val="de-DE"/>
        </w:rPr>
        <w:instrText xml:space="preserve"> FORMTEXT </w:instrText>
      </w:r>
      <w:r w:rsidR="002906AD" w:rsidRPr="00BC322E">
        <w:rPr>
          <w:rFonts w:ascii="Frutiger 45 Light" w:hAnsi="Frutiger 45 Light" w:cs="Arial"/>
          <w:noProof w:val="0"/>
          <w:sz w:val="18"/>
          <w:szCs w:val="18"/>
          <w:lang w:val="de-DE"/>
        </w:rPr>
      </w:r>
      <w:r w:rsidR="002906AD" w:rsidRPr="00BC322E">
        <w:rPr>
          <w:rFonts w:ascii="Frutiger 45 Light" w:hAnsi="Frutiger 45 Light" w:cs="Arial"/>
          <w:noProof w:val="0"/>
          <w:sz w:val="18"/>
          <w:szCs w:val="18"/>
          <w:lang w:val="de-DE"/>
        </w:rPr>
        <w:fldChar w:fldCharType="separate"/>
      </w:r>
      <w:r w:rsidR="002906AD" w:rsidRPr="00BC322E">
        <w:rPr>
          <w:rFonts w:ascii="Frutiger 45 Light" w:eastAsia="MS Mincho" w:hAnsi="Frutiger 45 Light" w:cs="Arial"/>
          <w:noProof w:val="0"/>
          <w:sz w:val="18"/>
          <w:szCs w:val="18"/>
          <w:lang w:val="de-DE"/>
        </w:rPr>
        <w:t> </w:t>
      </w:r>
      <w:r w:rsidR="002906AD" w:rsidRPr="00BC322E">
        <w:rPr>
          <w:rFonts w:ascii="Frutiger 45 Light" w:eastAsia="MS Mincho" w:hAnsi="Frutiger 45 Light" w:cs="Arial"/>
          <w:noProof w:val="0"/>
          <w:sz w:val="18"/>
          <w:szCs w:val="18"/>
          <w:lang w:val="de-DE"/>
        </w:rPr>
        <w:t> </w:t>
      </w:r>
      <w:r w:rsidR="002906AD" w:rsidRPr="00BC322E">
        <w:rPr>
          <w:rFonts w:ascii="Frutiger 45 Light" w:eastAsia="MS Mincho" w:hAnsi="Frutiger 45 Light" w:cs="Arial"/>
          <w:noProof w:val="0"/>
          <w:sz w:val="18"/>
          <w:szCs w:val="18"/>
          <w:lang w:val="de-DE"/>
        </w:rPr>
        <w:t> </w:t>
      </w:r>
      <w:r w:rsidR="002906AD" w:rsidRPr="00BC322E">
        <w:rPr>
          <w:rFonts w:ascii="Frutiger 45 Light" w:eastAsia="MS Mincho" w:hAnsi="Frutiger 45 Light" w:cs="Arial"/>
          <w:noProof w:val="0"/>
          <w:sz w:val="18"/>
          <w:szCs w:val="18"/>
          <w:lang w:val="de-DE"/>
        </w:rPr>
        <w:t> </w:t>
      </w:r>
      <w:r w:rsidR="002906AD" w:rsidRPr="00BC322E">
        <w:rPr>
          <w:rFonts w:ascii="Frutiger 45 Light" w:eastAsia="MS Mincho" w:hAnsi="Frutiger 45 Light" w:cs="Arial"/>
          <w:noProof w:val="0"/>
          <w:sz w:val="18"/>
          <w:szCs w:val="18"/>
          <w:lang w:val="de-DE"/>
        </w:rPr>
        <w:t> </w:t>
      </w:r>
      <w:r w:rsidR="002906AD" w:rsidRPr="00BC322E">
        <w:rPr>
          <w:rFonts w:ascii="Frutiger 45 Light" w:hAnsi="Frutiger 45 Light" w:cs="Arial"/>
          <w:noProof w:val="0"/>
          <w:sz w:val="18"/>
          <w:szCs w:val="18"/>
          <w:lang w:val="de-DE"/>
        </w:rPr>
        <w:fldChar w:fldCharType="end"/>
      </w:r>
      <w:r w:rsidR="002906AD" w:rsidRPr="00BC322E">
        <w:rPr>
          <w:rFonts w:ascii="Frutiger 45 Light" w:hAnsi="Frutiger 45 Light" w:cs="Arial"/>
          <w:noProof w:val="0"/>
          <w:sz w:val="18"/>
          <w:szCs w:val="18"/>
          <w:lang w:val="de-DE"/>
        </w:rPr>
        <w:t>;</w:t>
      </w:r>
    </w:p>
    <w:p w:rsidR="002906AD" w:rsidRPr="00BC322E" w:rsidRDefault="002906AD" w:rsidP="008271BC">
      <w:pPr>
        <w:spacing w:line="360" w:lineRule="auto"/>
        <w:jc w:val="both"/>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t xml:space="preserve">Steuernummer: </w:t>
      </w:r>
      <w:r w:rsidRPr="00BC322E">
        <w:rPr>
          <w:rFonts w:ascii="Frutiger 45 Light" w:hAnsi="Frutiger 45 Light" w:cs="Arial"/>
          <w:noProof w:val="0"/>
          <w:sz w:val="18"/>
          <w:szCs w:val="18"/>
          <w:lang w:val="de-DE"/>
        </w:rPr>
        <w:fldChar w:fldCharType="begin">
          <w:ffData>
            <w:name w:val="Testo8"/>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eastAsia="MS Mincho" w:hAnsi="Frutiger 45 Light" w:cs="Arial"/>
          <w:noProof w:val="0"/>
          <w:sz w:val="18"/>
          <w:szCs w:val="18"/>
          <w:lang w:val="de-DE"/>
        </w:rPr>
        <w:t> </w:t>
      </w:r>
      <w:r w:rsidRPr="00BC322E">
        <w:rPr>
          <w:rFonts w:ascii="Frutiger 45 Light" w:eastAsia="MS Mincho" w:hAnsi="Frutiger 45 Light" w:cs="Arial"/>
          <w:noProof w:val="0"/>
          <w:sz w:val="18"/>
          <w:szCs w:val="18"/>
          <w:lang w:val="de-DE"/>
        </w:rPr>
        <w:t> </w:t>
      </w:r>
      <w:r w:rsidRPr="00BC322E">
        <w:rPr>
          <w:rFonts w:ascii="Frutiger 45 Light" w:eastAsia="MS Mincho" w:hAnsi="Frutiger 45 Light" w:cs="Arial"/>
          <w:noProof w:val="0"/>
          <w:sz w:val="18"/>
          <w:szCs w:val="18"/>
          <w:lang w:val="de-DE"/>
        </w:rPr>
        <w:t> </w:t>
      </w:r>
      <w:r w:rsidRPr="00BC322E">
        <w:rPr>
          <w:rFonts w:ascii="Frutiger 45 Light" w:eastAsia="MS Mincho" w:hAnsi="Frutiger 45 Light" w:cs="Arial"/>
          <w:noProof w:val="0"/>
          <w:sz w:val="18"/>
          <w:szCs w:val="18"/>
          <w:lang w:val="de-DE"/>
        </w:rPr>
        <w:t> </w:t>
      </w:r>
      <w:r w:rsidRPr="00BC322E">
        <w:rPr>
          <w:rFonts w:ascii="Frutiger 45 Light" w:eastAsia="MS Mincho"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w:t>
      </w:r>
    </w:p>
    <w:p w:rsidR="002906AD" w:rsidRPr="00BC322E" w:rsidRDefault="002906AD" w:rsidP="008271BC">
      <w:pPr>
        <w:spacing w:line="360" w:lineRule="auto"/>
        <w:jc w:val="both"/>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t xml:space="preserve">mit Rechtssitz in der Gemeinde </w:t>
      </w:r>
      <w:r w:rsidRPr="00BC322E">
        <w:rPr>
          <w:rFonts w:ascii="Frutiger 45 Light" w:hAnsi="Frutiger 45 Light" w:cs="Arial"/>
          <w:noProof w:val="0"/>
          <w:sz w:val="18"/>
          <w:szCs w:val="18"/>
          <w:lang w:val="de-DE"/>
        </w:rPr>
        <w:fldChar w:fldCharType="begin">
          <w:ffData>
            <w:name w:val="Testo8"/>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 xml:space="preserve">, PLZ </w:t>
      </w:r>
      <w:r w:rsidRPr="00BC322E">
        <w:rPr>
          <w:rFonts w:ascii="Frutiger 45 Light" w:hAnsi="Frutiger 45 Light" w:cs="Arial"/>
          <w:noProof w:val="0"/>
          <w:sz w:val="18"/>
          <w:szCs w:val="18"/>
          <w:lang w:val="de-DE"/>
        </w:rPr>
        <w:fldChar w:fldCharType="begin">
          <w:ffData>
            <w:name w:val="Testo8"/>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eastAsia="MS Mincho" w:hAnsi="Frutiger 45 Light" w:cs="Arial"/>
          <w:noProof w:val="0"/>
          <w:sz w:val="18"/>
          <w:szCs w:val="18"/>
          <w:lang w:val="de-DE"/>
        </w:rPr>
        <w:t> </w:t>
      </w:r>
      <w:r w:rsidRPr="00BC322E">
        <w:rPr>
          <w:rFonts w:ascii="Frutiger 45 Light" w:eastAsia="MS Mincho" w:hAnsi="Frutiger 45 Light" w:cs="Arial"/>
          <w:noProof w:val="0"/>
          <w:sz w:val="18"/>
          <w:szCs w:val="18"/>
          <w:lang w:val="de-DE"/>
        </w:rPr>
        <w:t> </w:t>
      </w:r>
      <w:r w:rsidRPr="00BC322E">
        <w:rPr>
          <w:rFonts w:ascii="Frutiger 45 Light" w:eastAsia="MS Mincho" w:hAnsi="Frutiger 45 Light" w:cs="Arial"/>
          <w:noProof w:val="0"/>
          <w:sz w:val="18"/>
          <w:szCs w:val="18"/>
          <w:lang w:val="de-DE"/>
        </w:rPr>
        <w:t> </w:t>
      </w:r>
      <w:r w:rsidRPr="00BC322E">
        <w:rPr>
          <w:rFonts w:ascii="Frutiger 45 Light" w:eastAsia="MS Mincho" w:hAnsi="Frutiger 45 Light" w:cs="Arial"/>
          <w:noProof w:val="0"/>
          <w:sz w:val="18"/>
          <w:szCs w:val="18"/>
          <w:lang w:val="de-DE"/>
        </w:rPr>
        <w:t> </w:t>
      </w:r>
      <w:r w:rsidRPr="00BC322E">
        <w:rPr>
          <w:rFonts w:ascii="Frutiger 45 Light" w:eastAsia="MS Mincho"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 Provinz (</w:t>
      </w:r>
      <w:r w:rsidRPr="00BC322E">
        <w:rPr>
          <w:rFonts w:ascii="Frutiger 45 Light" w:hAnsi="Frutiger 45 Light" w:cs="Arial"/>
          <w:noProof w:val="0"/>
          <w:sz w:val="18"/>
          <w:szCs w:val="18"/>
          <w:lang w:val="de-DE"/>
        </w:rPr>
        <w:fldChar w:fldCharType="begin">
          <w:ffData>
            <w:name w:val="Testo8"/>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 xml:space="preserve">), Land </w:t>
      </w:r>
      <w:r w:rsidRPr="00BC322E">
        <w:rPr>
          <w:rFonts w:ascii="Frutiger 45 Light" w:hAnsi="Frutiger 45 Light" w:cs="Arial"/>
          <w:noProof w:val="0"/>
          <w:sz w:val="18"/>
          <w:szCs w:val="18"/>
          <w:lang w:val="de-DE"/>
        </w:rPr>
        <w:fldChar w:fldCharType="begin">
          <w:ffData>
            <w:name w:val="Testo8"/>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w:t>
      </w:r>
    </w:p>
    <w:p w:rsidR="002906AD" w:rsidRPr="00BC322E" w:rsidRDefault="002906AD" w:rsidP="008271BC">
      <w:pPr>
        <w:spacing w:line="360" w:lineRule="auto"/>
        <w:jc w:val="both"/>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t xml:space="preserve">Anschrift, usw. </w:t>
      </w:r>
      <w:r w:rsidRPr="00BC322E">
        <w:rPr>
          <w:rFonts w:ascii="Frutiger 45 Light" w:hAnsi="Frutiger 45 Light" w:cs="Arial"/>
          <w:noProof w:val="0"/>
          <w:sz w:val="18"/>
          <w:szCs w:val="18"/>
          <w:lang w:val="de-DE"/>
        </w:rPr>
        <w:fldChar w:fldCharType="begin">
          <w:ffData>
            <w:name w:val="Testo8"/>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w:t>
      </w:r>
    </w:p>
    <w:p w:rsidR="002906AD" w:rsidRPr="00BC322E" w:rsidRDefault="002906AD" w:rsidP="008271BC">
      <w:pPr>
        <w:spacing w:line="360" w:lineRule="auto"/>
        <w:jc w:val="both"/>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t xml:space="preserve">E-Mail-Adresse: </w:t>
      </w:r>
      <w:r w:rsidRPr="00BC322E">
        <w:rPr>
          <w:rFonts w:ascii="Frutiger 45 Light" w:hAnsi="Frutiger 45 Light" w:cs="Arial"/>
          <w:noProof w:val="0"/>
          <w:sz w:val="18"/>
          <w:szCs w:val="18"/>
          <w:lang w:val="de-DE"/>
        </w:rPr>
        <w:fldChar w:fldCharType="begin">
          <w:ffData>
            <w:name w:val="Testo8"/>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w:t>
      </w:r>
    </w:p>
    <w:p w:rsidR="002906AD" w:rsidRPr="00BC322E" w:rsidRDefault="002906AD" w:rsidP="008271BC">
      <w:pPr>
        <w:spacing w:line="360" w:lineRule="auto"/>
        <w:jc w:val="both"/>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t xml:space="preserve">Zertifizierte E-Mail-Adresse (PEC): </w:t>
      </w:r>
      <w:r w:rsidRPr="00BC322E">
        <w:rPr>
          <w:rFonts w:ascii="Frutiger 45 Light" w:hAnsi="Frutiger 45 Light" w:cs="Arial"/>
          <w:noProof w:val="0"/>
          <w:sz w:val="18"/>
          <w:szCs w:val="18"/>
          <w:lang w:val="de-DE"/>
        </w:rPr>
        <w:fldChar w:fldCharType="begin">
          <w:ffData>
            <w:name w:val="Testo8"/>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w:t>
      </w:r>
    </w:p>
    <w:p w:rsidR="002906AD" w:rsidRPr="00BC322E" w:rsidRDefault="002906AD" w:rsidP="008271BC">
      <w:pPr>
        <w:spacing w:line="360" w:lineRule="auto"/>
        <w:jc w:val="both"/>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t xml:space="preserve">Telefonnummer: </w:t>
      </w:r>
      <w:r w:rsidRPr="00BC322E">
        <w:rPr>
          <w:rFonts w:ascii="Frutiger 45 Light" w:hAnsi="Frutiger 45 Light" w:cs="Arial"/>
          <w:noProof w:val="0"/>
          <w:sz w:val="18"/>
          <w:szCs w:val="18"/>
          <w:lang w:val="de-DE"/>
        </w:rPr>
        <w:fldChar w:fldCharType="begin">
          <w:ffData>
            <w:name w:val="Testo9"/>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w:t>
      </w:r>
    </w:p>
    <w:p w:rsidR="002906AD" w:rsidRPr="00BC322E" w:rsidRDefault="002906AD" w:rsidP="008271BC">
      <w:pPr>
        <w:spacing w:line="360" w:lineRule="auto"/>
        <w:jc w:val="both"/>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t xml:space="preserve">Fax: </w:t>
      </w:r>
      <w:r w:rsidRPr="00BC322E">
        <w:rPr>
          <w:rFonts w:ascii="Frutiger 45 Light" w:hAnsi="Frutiger 45 Light" w:cs="Arial"/>
          <w:noProof w:val="0"/>
          <w:sz w:val="18"/>
          <w:szCs w:val="18"/>
          <w:lang w:val="de-DE"/>
        </w:rPr>
        <w:fldChar w:fldCharType="begin">
          <w:ffData>
            <w:name w:val="Testo10"/>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w:t>
      </w:r>
    </w:p>
    <w:p w:rsidR="00C4641F" w:rsidRPr="00BC322E" w:rsidRDefault="00C4641F" w:rsidP="008271BC">
      <w:pPr>
        <w:pStyle w:val="sche30"/>
        <w:spacing w:before="0" w:beforeAutospacing="0" w:after="0" w:afterAutospacing="0" w:line="360" w:lineRule="auto"/>
        <w:jc w:val="both"/>
        <w:rPr>
          <w:rFonts w:ascii="Frutiger 45 Light" w:hAnsi="Frutiger 45 Light" w:cs="Arial"/>
          <w:b/>
          <w:bCs/>
          <w:iCs/>
          <w:sz w:val="18"/>
          <w:szCs w:val="18"/>
          <w:lang w:val="de-DE"/>
        </w:rPr>
      </w:pPr>
    </w:p>
    <w:p w:rsidR="00C4641F" w:rsidRPr="00BC322E" w:rsidRDefault="007D3CD4" w:rsidP="008271BC">
      <w:pPr>
        <w:pStyle w:val="sche30"/>
        <w:spacing w:before="0" w:beforeAutospacing="0" w:after="0" w:afterAutospacing="0" w:line="360" w:lineRule="auto"/>
        <w:jc w:val="both"/>
        <w:rPr>
          <w:rFonts w:ascii="Frutiger 45 Light" w:hAnsi="Frutiger 45 Light" w:cs="Arial"/>
          <w:b/>
          <w:bCs/>
          <w:iCs/>
          <w:sz w:val="18"/>
          <w:szCs w:val="18"/>
          <w:lang w:val="de-DE"/>
        </w:rPr>
      </w:pPr>
      <w:r w:rsidRPr="00BC322E">
        <w:rPr>
          <w:rFonts w:ascii="Frutiger 45 Light" w:hAnsi="Frutiger 45 Light" w:cs="Arial"/>
          <w:b/>
          <w:bCs/>
          <w:iCs/>
          <w:sz w:val="18"/>
          <w:szCs w:val="18"/>
          <w:lang w:val="de-DE"/>
        </w:rPr>
        <w:br w:type="page"/>
      </w:r>
    </w:p>
    <w:p w:rsidR="002906AD" w:rsidRPr="00BC322E" w:rsidRDefault="002906AD" w:rsidP="008271BC">
      <w:pPr>
        <w:spacing w:line="360" w:lineRule="auto"/>
        <w:jc w:val="both"/>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lastRenderedPageBreak/>
        <w:t>Gemäß L</w:t>
      </w:r>
      <w:r w:rsidR="00066519" w:rsidRPr="00BC322E">
        <w:rPr>
          <w:rFonts w:ascii="Frutiger 45 Light" w:hAnsi="Frutiger 45 Light" w:cs="Arial"/>
          <w:noProof w:val="0"/>
          <w:sz w:val="18"/>
          <w:szCs w:val="18"/>
          <w:lang w:val="de-DE"/>
        </w:rPr>
        <w:t>.</w:t>
      </w:r>
      <w:r w:rsidRPr="00BC322E">
        <w:rPr>
          <w:rFonts w:ascii="Frutiger 45 Light" w:hAnsi="Frutiger 45 Light" w:cs="Arial"/>
          <w:noProof w:val="0"/>
          <w:sz w:val="18"/>
          <w:szCs w:val="18"/>
          <w:lang w:val="de-DE"/>
        </w:rPr>
        <w:t>G</w:t>
      </w:r>
      <w:r w:rsidR="00066519" w:rsidRPr="00BC322E">
        <w:rPr>
          <w:rFonts w:ascii="Frutiger 45 Light" w:hAnsi="Frutiger 45 Light" w:cs="Arial"/>
          <w:noProof w:val="0"/>
          <w:sz w:val="18"/>
          <w:szCs w:val="18"/>
          <w:lang w:val="de-DE"/>
        </w:rPr>
        <w:t>.</w:t>
      </w:r>
      <w:r w:rsidRPr="00BC322E">
        <w:rPr>
          <w:rFonts w:ascii="Frutiger 45 Light" w:hAnsi="Frutiger 45 Light" w:cs="Arial"/>
          <w:noProof w:val="0"/>
          <w:sz w:val="18"/>
          <w:szCs w:val="18"/>
          <w:lang w:val="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w:t>
      </w:r>
      <w:proofErr w:type="spellStart"/>
      <w:r w:rsidRPr="00BC322E">
        <w:rPr>
          <w:rFonts w:ascii="Frutiger 45 Light" w:hAnsi="Frutiger 45 Light" w:cs="Arial"/>
          <w:noProof w:val="0"/>
          <w:sz w:val="18"/>
          <w:szCs w:val="18"/>
          <w:lang w:val="de-DE"/>
        </w:rPr>
        <w:t>GvD</w:t>
      </w:r>
      <w:proofErr w:type="spellEnd"/>
      <w:r w:rsidRPr="00BC322E">
        <w:rPr>
          <w:rFonts w:ascii="Frutiger 45 Light" w:hAnsi="Frutiger 45 Light" w:cs="Arial"/>
          <w:noProof w:val="0"/>
          <w:sz w:val="18"/>
          <w:szCs w:val="18"/>
          <w:lang w:val="de-DE"/>
        </w:rPr>
        <w:t xml:space="preserve"> </w:t>
      </w:r>
      <w:r w:rsidR="00066519" w:rsidRPr="00BC322E">
        <w:rPr>
          <w:rFonts w:ascii="Frutiger 45 Light" w:hAnsi="Frutiger 45 Light" w:cs="Arial"/>
          <w:noProof w:val="0"/>
          <w:sz w:val="18"/>
          <w:szCs w:val="18"/>
          <w:lang w:val="de-DE"/>
        </w:rPr>
        <w:t>50/2016</w:t>
      </w:r>
      <w:r w:rsidRPr="00BC322E">
        <w:rPr>
          <w:rFonts w:ascii="Frutiger 45 Light" w:hAnsi="Frutiger 45 Light" w:cs="Arial"/>
          <w:noProof w:val="0"/>
          <w:sz w:val="18"/>
          <w:szCs w:val="18"/>
          <w:lang w:val="de-DE"/>
        </w:rPr>
        <w:t xml:space="preserve"> sowie den einschlägigen gesetzlichen Bestimmungen bewusst und</w:t>
      </w:r>
    </w:p>
    <w:p w:rsidR="00F0186E" w:rsidRPr="00BC322E" w:rsidRDefault="00F0186E" w:rsidP="008271BC">
      <w:pPr>
        <w:pStyle w:val="sche30"/>
        <w:spacing w:before="0" w:beforeAutospacing="0" w:after="0" w:afterAutospacing="0" w:line="360" w:lineRule="auto"/>
        <w:jc w:val="both"/>
        <w:rPr>
          <w:rFonts w:ascii="Frutiger 45 Light" w:hAnsi="Frutiger 45 Light" w:cs="Arial"/>
          <w:bCs/>
          <w:color w:val="000000"/>
          <w:sz w:val="18"/>
          <w:szCs w:val="18"/>
          <w:lang w:val="de-DE"/>
        </w:rPr>
      </w:pPr>
    </w:p>
    <w:p w:rsidR="004114A9" w:rsidRPr="00BC322E" w:rsidRDefault="004114A9" w:rsidP="004114A9">
      <w:pPr>
        <w:tabs>
          <w:tab w:val="center" w:pos="4819"/>
          <w:tab w:val="left" w:pos="5715"/>
        </w:tabs>
        <w:spacing w:line="480" w:lineRule="auto"/>
        <w:jc w:val="center"/>
        <w:rPr>
          <w:rFonts w:ascii="Frutiger 45 Light" w:hAnsi="Frutiger 45 Light"/>
          <w:b/>
          <w:sz w:val="18"/>
          <w:szCs w:val="18"/>
          <w:lang w:val="de-DE"/>
        </w:rPr>
      </w:pPr>
      <w:bookmarkStart w:id="2" w:name="_Hlk527366833"/>
      <w:r w:rsidRPr="00BC322E">
        <w:rPr>
          <w:rFonts w:ascii="Frutiger 45 Light" w:hAnsi="Frutiger 45 Light"/>
          <w:b/>
          <w:sz w:val="18"/>
          <w:szCs w:val="18"/>
          <w:lang w:val="de-DE"/>
        </w:rPr>
        <w:t xml:space="preserve">ERKLÄRT </w:t>
      </w:r>
      <w:r w:rsidRPr="00BC322E">
        <w:rPr>
          <w:rFonts w:ascii="Frutiger 45 Light" w:hAnsi="Frutiger 45 Light"/>
          <w:i/>
          <w:sz w:val="18"/>
          <w:szCs w:val="18"/>
          <w:lang w:val="de-DE"/>
        </w:rPr>
        <w:t>(gegebenenfalls)</w:t>
      </w:r>
    </w:p>
    <w:p w:rsidR="004114A9" w:rsidRPr="00BC322E" w:rsidRDefault="004114A9" w:rsidP="004114A9">
      <w:pPr>
        <w:pStyle w:val="sche3"/>
        <w:spacing w:line="480" w:lineRule="auto"/>
        <w:rPr>
          <w:rFonts w:ascii="Frutiger 45 Light" w:hAnsi="Frutiger 45 Light"/>
          <w:b/>
          <w:bCs/>
          <w:sz w:val="18"/>
          <w:szCs w:val="18"/>
          <w:lang w:val="de-DE"/>
        </w:rPr>
      </w:pPr>
      <w:r w:rsidRPr="00BC322E">
        <w:rPr>
          <w:rFonts w:ascii="Frutiger 45 Light" w:hAnsi="Frutiger 45 Light"/>
          <w:b/>
          <w:bCs/>
          <w:sz w:val="18"/>
          <w:szCs w:val="18"/>
          <w:lang w:val="de-DE"/>
        </w:rPr>
        <w:t>befugt zu sein, obgenanntes Unternehmen zu verpflichten und dieses Dokument und/oder weitere Dokumente betreffend das gegenständliche Verfahren</w:t>
      </w:r>
      <w:r w:rsidR="00E50247" w:rsidRPr="00BC322E">
        <w:rPr>
          <w:rFonts w:ascii="Frutiger 45 Light" w:hAnsi="Frutiger 45 Light"/>
          <w:b/>
          <w:bCs/>
          <w:sz w:val="18"/>
          <w:szCs w:val="18"/>
          <w:lang w:val="de-DE"/>
        </w:rPr>
        <w:t xml:space="preserve"> zu unterzeichnen</w:t>
      </w:r>
      <w:r w:rsidRPr="00BC322E">
        <w:rPr>
          <w:rFonts w:ascii="Frutiger 45 Light" w:hAnsi="Frutiger 45 Light"/>
          <w:b/>
          <w:bCs/>
          <w:sz w:val="18"/>
          <w:szCs w:val="18"/>
          <w:lang w:val="de-DE"/>
        </w:rPr>
        <w:t xml:space="preserve"> und</w:t>
      </w:r>
    </w:p>
    <w:p w:rsidR="004114A9" w:rsidRPr="00BC322E" w:rsidRDefault="004114A9" w:rsidP="004114A9">
      <w:pPr>
        <w:tabs>
          <w:tab w:val="left" w:pos="540"/>
        </w:tabs>
        <w:autoSpaceDE w:val="0"/>
        <w:autoSpaceDN w:val="0"/>
        <w:adjustRightInd w:val="0"/>
        <w:spacing w:line="480" w:lineRule="auto"/>
        <w:jc w:val="both"/>
        <w:rPr>
          <w:rFonts w:ascii="Frutiger 45 Light" w:hAnsi="Frutiger 45 Light" w:cs="Arial"/>
          <w:sz w:val="18"/>
          <w:szCs w:val="18"/>
          <w:lang w:val="de-DE"/>
        </w:rPr>
      </w:pPr>
      <w:r w:rsidRPr="00BC322E">
        <w:rPr>
          <w:rFonts w:ascii="Frutiger 45 Light" w:hAnsi="Frutiger 45 Light"/>
          <w:sz w:val="18"/>
          <w:szCs w:val="18"/>
          <w:lang w:val="de-DE" w:eastAsia="de-DE"/>
        </w:rPr>
        <w:t>dass es sich beim genannten Unternehmen handelt um ein</w:t>
      </w:r>
      <w:r w:rsidRPr="00BC322E">
        <w:rPr>
          <w:rFonts w:ascii="Frutiger 45 Light" w:hAnsi="Frutiger 45 Light" w:cs="Arial"/>
          <w:sz w:val="18"/>
          <w:szCs w:val="18"/>
          <w:lang w:val="de-DE"/>
        </w:rPr>
        <w:t xml:space="preserve"> </w:t>
      </w:r>
    </w:p>
    <w:p w:rsidR="004114A9" w:rsidRPr="00BC322E" w:rsidRDefault="001C0035" w:rsidP="001C0035">
      <w:pPr>
        <w:tabs>
          <w:tab w:val="left" w:pos="218"/>
          <w:tab w:val="left" w:pos="567"/>
        </w:tabs>
        <w:autoSpaceDE w:val="0"/>
        <w:autoSpaceDN w:val="0"/>
        <w:adjustRightInd w:val="0"/>
        <w:spacing w:line="480" w:lineRule="auto"/>
        <w:ind w:left="218"/>
        <w:jc w:val="both"/>
        <w:rPr>
          <w:rFonts w:ascii="Frutiger 45 Light" w:hAnsi="Frutiger 45 Light" w:cs="Arial"/>
          <w:sz w:val="18"/>
          <w:szCs w:val="18"/>
          <w:lang w:val="de-DE"/>
        </w:rPr>
      </w:pPr>
      <w:r w:rsidRPr="00BC322E">
        <w:rPr>
          <w:rFonts w:ascii="Frutiger 45 Light" w:hAnsi="Frutiger 45 Light"/>
          <w:sz w:val="18"/>
          <w:szCs w:val="18"/>
          <w:lang w:val="it-IT"/>
        </w:rPr>
        <w:fldChar w:fldCharType="begin">
          <w:ffData>
            <w:name w:val="Kontrollkästchen1"/>
            <w:enabled/>
            <w:calcOnExit w:val="0"/>
            <w:checkBox>
              <w:sizeAuto/>
              <w:default w:val="0"/>
              <w:checked w:val="0"/>
            </w:checkBox>
          </w:ffData>
        </w:fldChar>
      </w:r>
      <w:r w:rsidRPr="00BC322E">
        <w:rPr>
          <w:rFonts w:ascii="Frutiger 45 Light" w:hAnsi="Frutiger 45 Light"/>
          <w:sz w:val="18"/>
          <w:szCs w:val="18"/>
          <w:lang w:val="de-DE"/>
        </w:rPr>
        <w:instrText xml:space="preserve"> FORMCHECKBOX </w:instrText>
      </w:r>
      <w:r w:rsidR="00907E32">
        <w:rPr>
          <w:rFonts w:ascii="Frutiger 45 Light" w:hAnsi="Frutiger 45 Light"/>
          <w:sz w:val="18"/>
          <w:szCs w:val="18"/>
          <w:lang w:val="it-IT"/>
        </w:rPr>
      </w:r>
      <w:r w:rsidR="00907E32">
        <w:rPr>
          <w:rFonts w:ascii="Frutiger 45 Light" w:hAnsi="Frutiger 45 Light"/>
          <w:sz w:val="18"/>
          <w:szCs w:val="18"/>
          <w:lang w:val="it-IT"/>
        </w:rPr>
        <w:fldChar w:fldCharType="separate"/>
      </w:r>
      <w:r w:rsidRPr="00BC322E">
        <w:rPr>
          <w:rFonts w:ascii="Frutiger 45 Light" w:hAnsi="Frutiger 45 Light"/>
          <w:sz w:val="18"/>
          <w:szCs w:val="18"/>
          <w:lang w:val="it-IT"/>
        </w:rPr>
        <w:fldChar w:fldCharType="end"/>
      </w:r>
      <w:r w:rsidRPr="00BC322E">
        <w:rPr>
          <w:rFonts w:ascii="Frutiger 45 Light" w:hAnsi="Frutiger 45 Light"/>
          <w:sz w:val="18"/>
          <w:szCs w:val="18"/>
          <w:lang w:val="de-DE"/>
        </w:rPr>
        <w:tab/>
      </w:r>
      <w:r w:rsidR="004114A9" w:rsidRPr="00BC322E">
        <w:rPr>
          <w:rFonts w:ascii="Frutiger 45 Light" w:hAnsi="Frutiger 45 Light"/>
          <w:b/>
          <w:sz w:val="18"/>
          <w:szCs w:val="18"/>
          <w:lang w:val="de-DE" w:eastAsia="de-DE"/>
        </w:rPr>
        <w:t>Mitglied</w:t>
      </w:r>
    </w:p>
    <w:bookmarkEnd w:id="2"/>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AF3A4A" w:rsidRPr="00BC322E" w:rsidTr="00E50247">
        <w:trPr>
          <w:trHeight w:val="4821"/>
        </w:trPr>
        <w:tc>
          <w:tcPr>
            <w:tcW w:w="4644" w:type="dxa"/>
            <w:shd w:val="clear" w:color="auto" w:fill="auto"/>
          </w:tcPr>
          <w:p w:rsidR="004114A9" w:rsidRPr="00BC322E" w:rsidRDefault="004114A9" w:rsidP="00E50247">
            <w:pPr>
              <w:pStyle w:val="sche3"/>
              <w:autoSpaceDE/>
              <w:spacing w:line="360" w:lineRule="auto"/>
              <w:ind w:left="284" w:hanging="284"/>
              <w:rPr>
                <w:rFonts w:ascii="Frutiger 45 Light" w:hAnsi="Frutiger 45 Light"/>
                <w:sz w:val="18"/>
                <w:szCs w:val="18"/>
                <w:lang w:val="de-DE"/>
              </w:rPr>
            </w:pPr>
          </w:p>
          <w:p w:rsidR="004114A9" w:rsidRPr="00BC322E" w:rsidRDefault="004114A9" w:rsidP="00E50247">
            <w:pPr>
              <w:pStyle w:val="sche3"/>
              <w:autoSpaceDE/>
              <w:spacing w:line="360" w:lineRule="auto"/>
              <w:ind w:left="284" w:hanging="284"/>
              <w:rPr>
                <w:rFonts w:ascii="Frutiger 45 Light" w:hAnsi="Frutiger 45 Light"/>
                <w:sz w:val="18"/>
                <w:szCs w:val="18"/>
                <w:lang w:val="de-DE"/>
              </w:rPr>
            </w:pPr>
            <w:r w:rsidRPr="00BC322E">
              <w:rPr>
                <w:rFonts w:ascii="Frutiger 45 Light" w:hAnsi="Frutiger 45 Light"/>
                <w:sz w:val="18"/>
                <w:szCs w:val="18"/>
                <w:lang w:val="it-IT"/>
              </w:rPr>
              <w:fldChar w:fldCharType="begin">
                <w:ffData>
                  <w:name w:val="Kontrollkästchen1"/>
                  <w:enabled/>
                  <w:calcOnExit w:val="0"/>
                  <w:checkBox>
                    <w:sizeAuto/>
                    <w:default w:val="0"/>
                    <w:checked w:val="0"/>
                  </w:checkBox>
                </w:ffData>
              </w:fldChar>
            </w:r>
            <w:r w:rsidRPr="00BC322E">
              <w:rPr>
                <w:rFonts w:ascii="Frutiger 45 Light" w:hAnsi="Frutiger 45 Light"/>
                <w:sz w:val="18"/>
                <w:szCs w:val="18"/>
                <w:lang w:val="de-DE"/>
              </w:rPr>
              <w:instrText xml:space="preserve"> FORMCHECKBOX </w:instrText>
            </w:r>
            <w:r w:rsidR="00907E32">
              <w:rPr>
                <w:rFonts w:ascii="Frutiger 45 Light" w:hAnsi="Frutiger 45 Light"/>
                <w:sz w:val="18"/>
                <w:szCs w:val="18"/>
                <w:lang w:val="it-IT"/>
              </w:rPr>
            </w:r>
            <w:r w:rsidR="00907E32">
              <w:rPr>
                <w:rFonts w:ascii="Frutiger 45 Light" w:hAnsi="Frutiger 45 Light"/>
                <w:sz w:val="18"/>
                <w:szCs w:val="18"/>
                <w:lang w:val="it-IT"/>
              </w:rPr>
              <w:fldChar w:fldCharType="separate"/>
            </w:r>
            <w:r w:rsidRPr="00BC322E">
              <w:rPr>
                <w:rFonts w:ascii="Frutiger 45 Light" w:hAnsi="Frutiger 45 Light"/>
                <w:sz w:val="18"/>
                <w:szCs w:val="18"/>
                <w:lang w:val="it-IT"/>
              </w:rPr>
              <w:fldChar w:fldCharType="end"/>
            </w:r>
            <w:r w:rsidRPr="00BC322E">
              <w:rPr>
                <w:rFonts w:ascii="Frutiger 45 Light" w:hAnsi="Frutiger 45 Light"/>
                <w:sz w:val="18"/>
                <w:szCs w:val="18"/>
                <w:lang w:val="de-DE"/>
              </w:rPr>
              <w:tab/>
            </w:r>
            <w:r w:rsidRPr="00BC322E">
              <w:rPr>
                <w:rFonts w:ascii="Frutiger 45 Light" w:hAnsi="Frutiger 45 Light"/>
                <w:b/>
                <w:sz w:val="18"/>
                <w:szCs w:val="18"/>
                <w:lang w:val="de-DE"/>
              </w:rPr>
              <w:t xml:space="preserve">eines </w:t>
            </w:r>
            <w:r w:rsidRPr="00BC322E">
              <w:rPr>
                <w:rFonts w:ascii="Frutiger 45 Light" w:hAnsi="Frutiger 45 Light"/>
                <w:b/>
                <w:sz w:val="18"/>
                <w:szCs w:val="18"/>
                <w:u w:val="single"/>
                <w:lang w:val="de-DE"/>
              </w:rPr>
              <w:t>ordentlichen Konsortiums</w:t>
            </w:r>
            <w:r w:rsidRPr="00BC322E">
              <w:rPr>
                <w:rFonts w:ascii="Frutiger 45 Light" w:hAnsi="Frutiger 45 Light"/>
                <w:sz w:val="18"/>
                <w:szCs w:val="18"/>
                <w:lang w:val="de-DE"/>
              </w:rPr>
              <w:t xml:space="preserve"> gemäß Art. 2602 ZGB sowie laut Art. 45 Abs. 2 Buchst. e) GVD. 50/2016)</w:t>
            </w:r>
            <w:r w:rsidRPr="00BC322E">
              <w:rPr>
                <w:rStyle w:val="Endnotenzeichen"/>
                <w:rFonts w:ascii="Frutiger 45 Light" w:hAnsi="Frutiger 45 Light"/>
                <w:sz w:val="18"/>
                <w:szCs w:val="18"/>
                <w:lang w:val="it-IT"/>
              </w:rPr>
              <w:endnoteReference w:id="3"/>
            </w:r>
            <w:r w:rsidRPr="00BC322E">
              <w:rPr>
                <w:rFonts w:ascii="Frutiger 45 Light" w:hAnsi="Frutiger 45 Light"/>
                <w:sz w:val="18"/>
                <w:szCs w:val="18"/>
                <w:lang w:val="de-DE"/>
              </w:rPr>
              <w:t>:</w:t>
            </w:r>
          </w:p>
          <w:p w:rsidR="004114A9" w:rsidRPr="00BC322E" w:rsidRDefault="004114A9" w:rsidP="00E50247">
            <w:pPr>
              <w:pStyle w:val="sche3"/>
              <w:autoSpaceDE/>
              <w:spacing w:line="360" w:lineRule="auto"/>
              <w:ind w:left="284" w:hanging="284"/>
              <w:rPr>
                <w:rFonts w:ascii="Frutiger 45 Light" w:hAnsi="Frutiger 45 Light"/>
                <w:sz w:val="18"/>
                <w:szCs w:val="18"/>
                <w:lang w:val="de-DE"/>
              </w:rPr>
            </w:pPr>
          </w:p>
          <w:p w:rsidR="004114A9" w:rsidRPr="00BC322E" w:rsidRDefault="004114A9" w:rsidP="00E50247">
            <w:pPr>
              <w:pStyle w:val="sche3"/>
              <w:spacing w:line="360" w:lineRule="auto"/>
              <w:ind w:left="284" w:hanging="284"/>
              <w:rPr>
                <w:rFonts w:ascii="Frutiger 45 Light" w:hAnsi="Frutiger 45 Light"/>
                <w:sz w:val="18"/>
                <w:szCs w:val="18"/>
                <w:lang w:val="de-DE"/>
              </w:rPr>
            </w:pPr>
            <w:r w:rsidRPr="00BC322E">
              <w:rPr>
                <w:rFonts w:ascii="Frutiger 45 Light" w:hAnsi="Frutiger 45 Light"/>
                <w:sz w:val="18"/>
                <w:szCs w:val="18"/>
                <w:lang w:val="it-IT"/>
              </w:rPr>
              <w:fldChar w:fldCharType="begin">
                <w:ffData>
                  <w:name w:val="Kontrollkästchen1"/>
                  <w:enabled/>
                  <w:calcOnExit w:val="0"/>
                  <w:checkBox>
                    <w:sizeAuto/>
                    <w:default w:val="0"/>
                    <w:checked w:val="0"/>
                  </w:checkBox>
                </w:ffData>
              </w:fldChar>
            </w:r>
            <w:r w:rsidRPr="00BC322E">
              <w:rPr>
                <w:rFonts w:ascii="Frutiger 45 Light" w:hAnsi="Frutiger 45 Light"/>
                <w:sz w:val="18"/>
                <w:szCs w:val="18"/>
                <w:lang w:val="de-DE"/>
              </w:rPr>
              <w:instrText xml:space="preserve"> FORMCHECKBOX </w:instrText>
            </w:r>
            <w:r w:rsidR="00907E32">
              <w:rPr>
                <w:rFonts w:ascii="Frutiger 45 Light" w:hAnsi="Frutiger 45 Light"/>
                <w:sz w:val="18"/>
                <w:szCs w:val="18"/>
                <w:lang w:val="it-IT"/>
              </w:rPr>
            </w:r>
            <w:r w:rsidR="00907E32">
              <w:rPr>
                <w:rFonts w:ascii="Frutiger 45 Light" w:hAnsi="Frutiger 45 Light"/>
                <w:sz w:val="18"/>
                <w:szCs w:val="18"/>
                <w:lang w:val="it-IT"/>
              </w:rPr>
              <w:fldChar w:fldCharType="separate"/>
            </w:r>
            <w:r w:rsidRPr="00BC322E">
              <w:rPr>
                <w:rFonts w:ascii="Frutiger 45 Light" w:hAnsi="Frutiger 45 Light"/>
                <w:sz w:val="18"/>
                <w:szCs w:val="18"/>
                <w:lang w:val="it-IT"/>
              </w:rPr>
              <w:fldChar w:fldCharType="end"/>
            </w:r>
            <w:r w:rsidRPr="00BC322E">
              <w:rPr>
                <w:rFonts w:ascii="Frutiger 45 Light" w:hAnsi="Frutiger 45 Light"/>
                <w:sz w:val="18"/>
                <w:szCs w:val="18"/>
                <w:lang w:val="de-DE"/>
              </w:rPr>
              <w:tab/>
            </w:r>
            <w:r w:rsidRPr="00BC322E">
              <w:rPr>
                <w:rFonts w:ascii="Frutiger 45 Light" w:hAnsi="Frutiger 45 Light"/>
                <w:b/>
                <w:sz w:val="18"/>
                <w:szCs w:val="18"/>
                <w:lang w:val="de-DE"/>
              </w:rPr>
              <w:t xml:space="preserve">einer </w:t>
            </w:r>
            <w:r w:rsidRPr="00BC322E">
              <w:rPr>
                <w:rFonts w:ascii="Frutiger 45 Light" w:hAnsi="Frutiger 45 Light"/>
                <w:b/>
                <w:sz w:val="18"/>
                <w:szCs w:val="18"/>
                <w:u w:val="single"/>
                <w:lang w:val="de-DE"/>
              </w:rPr>
              <w:t>Bietergemeinschaft</w:t>
            </w:r>
            <w:r w:rsidRPr="00BC322E">
              <w:rPr>
                <w:rFonts w:ascii="Frutiger 45 Light" w:hAnsi="Frutiger 45 Light"/>
                <w:sz w:val="18"/>
                <w:szCs w:val="18"/>
                <w:lang w:val="de-DE"/>
              </w:rPr>
              <w:t xml:space="preserve"> nach Art. 45 Abs. 2 Buchstabe d) des GV D. Nr. 50/2016)</w:t>
            </w:r>
            <w:r w:rsidRPr="00BC322E">
              <w:rPr>
                <w:rStyle w:val="Endnotenzeichen"/>
                <w:rFonts w:ascii="Frutiger 45 Light" w:hAnsi="Frutiger 45 Light"/>
                <w:sz w:val="18"/>
                <w:szCs w:val="18"/>
                <w:lang w:val="it-IT"/>
              </w:rPr>
              <w:endnoteReference w:id="4"/>
            </w:r>
            <w:r w:rsidRPr="00BC322E">
              <w:rPr>
                <w:rFonts w:ascii="Frutiger 45 Light" w:hAnsi="Frutiger 45 Light"/>
                <w:sz w:val="18"/>
                <w:szCs w:val="18"/>
                <w:lang w:val="de-DE"/>
              </w:rPr>
              <w:t>:</w:t>
            </w:r>
          </w:p>
          <w:p w:rsidR="004114A9" w:rsidRPr="00BC322E" w:rsidRDefault="004114A9" w:rsidP="00E50247">
            <w:pPr>
              <w:pStyle w:val="sche3"/>
              <w:spacing w:line="360" w:lineRule="auto"/>
              <w:ind w:left="284" w:hanging="284"/>
              <w:rPr>
                <w:rFonts w:ascii="Frutiger 45 Light" w:hAnsi="Frutiger 45 Light"/>
                <w:sz w:val="18"/>
                <w:szCs w:val="18"/>
                <w:lang w:val="de-DE"/>
              </w:rPr>
            </w:pPr>
          </w:p>
          <w:p w:rsidR="004114A9" w:rsidRPr="00BC322E" w:rsidRDefault="004114A9" w:rsidP="00E50247">
            <w:pPr>
              <w:pStyle w:val="sche3"/>
              <w:spacing w:line="360" w:lineRule="auto"/>
              <w:ind w:left="284" w:hanging="284"/>
              <w:rPr>
                <w:rFonts w:ascii="Frutiger 45 Light" w:hAnsi="Frutiger 45 Light"/>
                <w:sz w:val="18"/>
                <w:szCs w:val="18"/>
                <w:lang w:val="de-DE"/>
              </w:rPr>
            </w:pPr>
            <w:r w:rsidRPr="00BC322E">
              <w:rPr>
                <w:rFonts w:ascii="Frutiger 45 Light" w:hAnsi="Frutiger 45 Light"/>
                <w:sz w:val="18"/>
                <w:szCs w:val="18"/>
                <w:lang w:val="it-IT"/>
              </w:rPr>
              <w:fldChar w:fldCharType="begin">
                <w:ffData>
                  <w:name w:val="Kontrollkästchen1"/>
                  <w:enabled/>
                  <w:calcOnExit w:val="0"/>
                  <w:checkBox>
                    <w:sizeAuto/>
                    <w:default w:val="0"/>
                    <w:checked w:val="0"/>
                  </w:checkBox>
                </w:ffData>
              </w:fldChar>
            </w:r>
            <w:r w:rsidRPr="00BC322E">
              <w:rPr>
                <w:rFonts w:ascii="Frutiger 45 Light" w:hAnsi="Frutiger 45 Light"/>
                <w:sz w:val="18"/>
                <w:szCs w:val="18"/>
                <w:lang w:val="de-DE"/>
              </w:rPr>
              <w:instrText xml:space="preserve"> FORMCHECKBOX </w:instrText>
            </w:r>
            <w:r w:rsidR="00907E32">
              <w:rPr>
                <w:rFonts w:ascii="Frutiger 45 Light" w:hAnsi="Frutiger 45 Light"/>
                <w:sz w:val="18"/>
                <w:szCs w:val="18"/>
                <w:lang w:val="it-IT"/>
              </w:rPr>
            </w:r>
            <w:r w:rsidR="00907E32">
              <w:rPr>
                <w:rFonts w:ascii="Frutiger 45 Light" w:hAnsi="Frutiger 45 Light"/>
                <w:sz w:val="18"/>
                <w:szCs w:val="18"/>
                <w:lang w:val="it-IT"/>
              </w:rPr>
              <w:fldChar w:fldCharType="separate"/>
            </w:r>
            <w:r w:rsidRPr="00BC322E">
              <w:rPr>
                <w:rFonts w:ascii="Frutiger 45 Light" w:hAnsi="Frutiger 45 Light"/>
                <w:sz w:val="18"/>
                <w:szCs w:val="18"/>
                <w:lang w:val="it-IT"/>
              </w:rPr>
              <w:fldChar w:fldCharType="end"/>
            </w:r>
            <w:r w:rsidRPr="00BC322E">
              <w:rPr>
                <w:rFonts w:ascii="Frutiger 45 Light" w:hAnsi="Frutiger 45 Light"/>
                <w:sz w:val="18"/>
                <w:szCs w:val="18"/>
                <w:lang w:val="de-DE"/>
              </w:rPr>
              <w:tab/>
            </w:r>
            <w:r w:rsidRPr="00BC322E">
              <w:rPr>
                <w:rFonts w:ascii="Frutiger 45 Light" w:hAnsi="Frutiger 45 Light"/>
                <w:b/>
                <w:sz w:val="18"/>
                <w:szCs w:val="18"/>
                <w:lang w:val="de-DE"/>
              </w:rPr>
              <w:t>eines</w:t>
            </w:r>
            <w:r w:rsidRPr="00BC322E">
              <w:rPr>
                <w:rFonts w:ascii="Frutiger 45 Light" w:hAnsi="Frutiger 45 Light"/>
                <w:sz w:val="18"/>
                <w:szCs w:val="18"/>
                <w:lang w:val="de-DE"/>
              </w:rPr>
              <w:t xml:space="preserve"> </w:t>
            </w:r>
            <w:r w:rsidRPr="00BC322E">
              <w:rPr>
                <w:rFonts w:ascii="Frutiger 45 Light" w:hAnsi="Frutiger 45 Light"/>
                <w:b/>
                <w:sz w:val="18"/>
                <w:szCs w:val="18"/>
                <w:u w:val="single"/>
                <w:lang w:val="de-DE"/>
              </w:rPr>
              <w:t>Unternehmensnetzwerks</w:t>
            </w:r>
            <w:r w:rsidRPr="00BC322E">
              <w:rPr>
                <w:rFonts w:ascii="Frutiger 45 Light" w:hAnsi="Frutiger 45 Light"/>
                <w:sz w:val="18"/>
                <w:szCs w:val="18"/>
                <w:lang w:val="de-DE"/>
              </w:rPr>
              <w:t xml:space="preserve"> gemäß Art. 45 Abs. 2, Buchstabe f) des GVD Nr. 50/2016)</w:t>
            </w:r>
            <w:r w:rsidRPr="00BC322E">
              <w:rPr>
                <w:rStyle w:val="Endnotenzeichen"/>
                <w:rFonts w:ascii="Frutiger 45 Light" w:hAnsi="Frutiger 45 Light"/>
                <w:sz w:val="18"/>
                <w:szCs w:val="18"/>
                <w:lang w:val="it-IT"/>
              </w:rPr>
              <w:endnoteReference w:id="5"/>
            </w:r>
            <w:r w:rsidRPr="00BC322E">
              <w:rPr>
                <w:rFonts w:ascii="Frutiger 45 Light" w:hAnsi="Frutiger 45 Light"/>
                <w:sz w:val="18"/>
                <w:szCs w:val="18"/>
                <w:lang w:val="de-DE"/>
              </w:rPr>
              <w:t>:</w:t>
            </w:r>
          </w:p>
          <w:p w:rsidR="004114A9" w:rsidRPr="00BC322E" w:rsidRDefault="004114A9" w:rsidP="00E50247">
            <w:pPr>
              <w:pStyle w:val="sche3"/>
              <w:spacing w:line="360" w:lineRule="auto"/>
              <w:ind w:left="284" w:hanging="284"/>
              <w:rPr>
                <w:rFonts w:ascii="Frutiger 45 Light" w:hAnsi="Frutiger 45 Light"/>
                <w:sz w:val="18"/>
                <w:szCs w:val="18"/>
                <w:lang w:val="de-DE"/>
              </w:rPr>
            </w:pPr>
          </w:p>
          <w:p w:rsidR="004114A9" w:rsidRPr="00BC322E" w:rsidRDefault="004114A9" w:rsidP="00E50247">
            <w:pPr>
              <w:pStyle w:val="sche3"/>
              <w:spacing w:line="360" w:lineRule="auto"/>
              <w:ind w:left="284" w:hanging="284"/>
              <w:rPr>
                <w:rFonts w:ascii="Frutiger 45 Light" w:hAnsi="Frutiger 45 Light"/>
                <w:bCs/>
                <w:sz w:val="18"/>
                <w:szCs w:val="18"/>
                <w:lang w:val="de-DE"/>
              </w:rPr>
            </w:pPr>
            <w:r w:rsidRPr="00BC322E">
              <w:rPr>
                <w:rFonts w:ascii="Frutiger 45 Light" w:hAnsi="Frutiger 45 Light"/>
                <w:sz w:val="18"/>
                <w:szCs w:val="18"/>
                <w:lang w:val="it-IT"/>
              </w:rPr>
              <w:fldChar w:fldCharType="begin">
                <w:ffData>
                  <w:name w:val="Controllo131"/>
                  <w:enabled/>
                  <w:calcOnExit w:val="0"/>
                  <w:checkBox>
                    <w:sizeAuto/>
                    <w:default w:val="0"/>
                  </w:checkBox>
                </w:ffData>
              </w:fldChar>
            </w:r>
            <w:r w:rsidRPr="00BC322E">
              <w:rPr>
                <w:rFonts w:ascii="Frutiger 45 Light" w:hAnsi="Frutiger 45 Light"/>
                <w:sz w:val="18"/>
                <w:szCs w:val="18"/>
                <w:lang w:val="de-DE"/>
              </w:rPr>
              <w:instrText xml:space="preserve"> FORMCHECKBOX </w:instrText>
            </w:r>
            <w:r w:rsidR="00907E32">
              <w:rPr>
                <w:rFonts w:ascii="Frutiger 45 Light" w:hAnsi="Frutiger 45 Light"/>
                <w:sz w:val="18"/>
                <w:szCs w:val="18"/>
                <w:lang w:val="it-IT"/>
              </w:rPr>
            </w:r>
            <w:r w:rsidR="00907E32">
              <w:rPr>
                <w:rFonts w:ascii="Frutiger 45 Light" w:hAnsi="Frutiger 45 Light"/>
                <w:sz w:val="18"/>
                <w:szCs w:val="18"/>
                <w:lang w:val="it-IT"/>
              </w:rPr>
              <w:fldChar w:fldCharType="separate"/>
            </w:r>
            <w:r w:rsidRPr="00BC322E">
              <w:rPr>
                <w:rFonts w:ascii="Frutiger 45 Light" w:hAnsi="Frutiger 45 Light"/>
                <w:sz w:val="18"/>
                <w:szCs w:val="18"/>
                <w:lang w:val="it-IT"/>
              </w:rPr>
              <w:fldChar w:fldCharType="end"/>
            </w:r>
            <w:r w:rsidRPr="00BC322E">
              <w:rPr>
                <w:rFonts w:ascii="Frutiger 45 Light" w:hAnsi="Frutiger 45 Light"/>
                <w:sz w:val="18"/>
                <w:szCs w:val="18"/>
                <w:lang w:val="de-DE"/>
              </w:rPr>
              <w:tab/>
            </w:r>
            <w:r w:rsidRPr="00BC322E">
              <w:rPr>
                <w:rFonts w:ascii="Frutiger 45 Light" w:hAnsi="Frutiger 45 Light"/>
                <w:b/>
                <w:sz w:val="18"/>
                <w:szCs w:val="18"/>
                <w:lang w:val="de-DE"/>
              </w:rPr>
              <w:t xml:space="preserve">als </w:t>
            </w:r>
            <w:r w:rsidRPr="00BC322E">
              <w:rPr>
                <w:rFonts w:ascii="Frutiger 45 Light" w:hAnsi="Frutiger 45 Light"/>
                <w:b/>
                <w:sz w:val="18"/>
                <w:szCs w:val="18"/>
                <w:u w:val="single"/>
                <w:lang w:val="de-DE"/>
              </w:rPr>
              <w:t>europäischen wirtschaftlichen Interessen-vereinigung</w:t>
            </w:r>
            <w:r w:rsidRPr="00BC322E">
              <w:rPr>
                <w:rFonts w:ascii="Frutiger 45 Light" w:hAnsi="Frutiger 45 Light"/>
                <w:sz w:val="18"/>
                <w:szCs w:val="18"/>
                <w:lang w:val="de-DE"/>
              </w:rPr>
              <w:t xml:space="preserve"> (EWIV) nach GV D. Nr. 240 vom 23. Juli 1991 nach Art. 45 Abs. 2 Buchstabe g) des GVD. Nr. 50/2016</w:t>
            </w:r>
            <w:r w:rsidRPr="00BC322E">
              <w:rPr>
                <w:rStyle w:val="Endnotenzeichen"/>
                <w:rFonts w:ascii="Frutiger 45 Light" w:hAnsi="Frutiger 45 Light"/>
                <w:sz w:val="18"/>
                <w:szCs w:val="18"/>
                <w:lang w:val="it-IT"/>
              </w:rPr>
              <w:endnoteReference w:id="6"/>
            </w:r>
            <w:r w:rsidRPr="00BC322E">
              <w:rPr>
                <w:rFonts w:ascii="Frutiger 45 Light" w:hAnsi="Frutiger 45 Light"/>
                <w:sz w:val="18"/>
                <w:szCs w:val="18"/>
                <w:lang w:val="de-DE"/>
              </w:rPr>
              <w:t xml:space="preserve">: </w:t>
            </w:r>
          </w:p>
        </w:tc>
        <w:tc>
          <w:tcPr>
            <w:tcW w:w="2410" w:type="dxa"/>
            <w:tcBorders>
              <w:top w:val="single" w:sz="4" w:space="0" w:color="auto"/>
            </w:tcBorders>
            <w:shd w:val="clear" w:color="auto" w:fill="auto"/>
            <w:vAlign w:val="center"/>
          </w:tcPr>
          <w:p w:rsidR="004114A9" w:rsidRPr="00BC322E" w:rsidRDefault="004114A9" w:rsidP="00E50247">
            <w:pPr>
              <w:pStyle w:val="sche3"/>
              <w:autoSpaceDE/>
              <w:spacing w:line="360" w:lineRule="auto"/>
              <w:jc w:val="center"/>
              <w:rPr>
                <w:rFonts w:ascii="Frutiger 45 Light" w:hAnsi="Frutiger 45 Light"/>
                <w:bCs/>
                <w:sz w:val="18"/>
                <w:szCs w:val="18"/>
                <w:lang w:val="de-DE"/>
              </w:rPr>
            </w:pPr>
            <w:r w:rsidRPr="00BC322E">
              <w:rPr>
                <w:rFonts w:ascii="Frutiger 45 Light" w:hAnsi="Frutiger 45 Light"/>
                <w:sz w:val="18"/>
                <w:szCs w:val="18"/>
                <w:lang w:val="de-DE"/>
              </w:rPr>
              <w:t>mit einem der folgenden Systeme</w:t>
            </w:r>
          </w:p>
        </w:tc>
        <w:tc>
          <w:tcPr>
            <w:tcW w:w="2977" w:type="dxa"/>
            <w:tcBorders>
              <w:top w:val="single" w:sz="4" w:space="0" w:color="auto"/>
            </w:tcBorders>
            <w:shd w:val="clear" w:color="auto" w:fill="auto"/>
            <w:vAlign w:val="center"/>
          </w:tcPr>
          <w:p w:rsidR="004114A9" w:rsidRPr="00BC322E" w:rsidRDefault="004114A9" w:rsidP="00E50247">
            <w:pPr>
              <w:pStyle w:val="sche3"/>
              <w:autoSpaceDE/>
              <w:spacing w:line="360" w:lineRule="auto"/>
              <w:ind w:left="177" w:hanging="283"/>
              <w:rPr>
                <w:rFonts w:ascii="Frutiger 45 Light" w:hAnsi="Frutiger 45 Light"/>
                <w:sz w:val="18"/>
                <w:szCs w:val="18"/>
                <w:lang w:val="de-DE"/>
              </w:rPr>
            </w:pPr>
            <w:r w:rsidRPr="00BC322E">
              <w:rPr>
                <w:rFonts w:ascii="Frutiger 45 Light" w:hAnsi="Frutiger 45 Light"/>
                <w:sz w:val="18"/>
                <w:szCs w:val="18"/>
                <w:lang w:val="it-IT"/>
              </w:rPr>
              <w:fldChar w:fldCharType="begin">
                <w:ffData>
                  <w:name w:val="Controllo116"/>
                  <w:enabled/>
                  <w:calcOnExit w:val="0"/>
                  <w:checkBox>
                    <w:sizeAuto/>
                    <w:default w:val="0"/>
                    <w:checked w:val="0"/>
                  </w:checkBox>
                </w:ffData>
              </w:fldChar>
            </w:r>
            <w:r w:rsidRPr="00BC322E">
              <w:rPr>
                <w:rFonts w:ascii="Frutiger 45 Light" w:hAnsi="Frutiger 45 Light"/>
                <w:sz w:val="18"/>
                <w:szCs w:val="18"/>
                <w:lang w:val="de-DE"/>
              </w:rPr>
              <w:instrText xml:space="preserve"> FORMCHECKBOX </w:instrText>
            </w:r>
            <w:r w:rsidR="00907E32">
              <w:rPr>
                <w:rFonts w:ascii="Frutiger 45 Light" w:hAnsi="Frutiger 45 Light"/>
                <w:sz w:val="18"/>
                <w:szCs w:val="18"/>
                <w:lang w:val="it-IT"/>
              </w:rPr>
            </w:r>
            <w:r w:rsidR="00907E32">
              <w:rPr>
                <w:rFonts w:ascii="Frutiger 45 Light" w:hAnsi="Frutiger 45 Light"/>
                <w:sz w:val="18"/>
                <w:szCs w:val="18"/>
                <w:lang w:val="it-IT"/>
              </w:rPr>
              <w:fldChar w:fldCharType="separate"/>
            </w:r>
            <w:r w:rsidRPr="00BC322E">
              <w:rPr>
                <w:rFonts w:ascii="Frutiger 45 Light" w:hAnsi="Frutiger 45 Light"/>
                <w:sz w:val="18"/>
                <w:szCs w:val="18"/>
                <w:lang w:val="it-IT"/>
              </w:rPr>
              <w:fldChar w:fldCharType="end"/>
            </w:r>
            <w:r w:rsidRPr="00BC322E">
              <w:rPr>
                <w:rFonts w:ascii="Frutiger 45 Light" w:hAnsi="Frutiger 45 Light"/>
                <w:sz w:val="18"/>
                <w:szCs w:val="18"/>
                <w:lang w:val="de-DE"/>
              </w:rPr>
              <w:tab/>
              <w:t>vertikal, bereits gegründet</w:t>
            </w:r>
          </w:p>
          <w:p w:rsidR="004114A9" w:rsidRPr="00BC322E" w:rsidRDefault="004114A9" w:rsidP="00E50247">
            <w:pPr>
              <w:pStyle w:val="sche3"/>
              <w:autoSpaceDE/>
              <w:spacing w:line="360" w:lineRule="auto"/>
              <w:ind w:left="177" w:hanging="283"/>
              <w:rPr>
                <w:rFonts w:ascii="Frutiger 45 Light" w:hAnsi="Frutiger 45 Light"/>
                <w:sz w:val="18"/>
                <w:szCs w:val="18"/>
                <w:lang w:val="de-DE"/>
              </w:rPr>
            </w:pPr>
            <w:r w:rsidRPr="00BC322E">
              <w:rPr>
                <w:rFonts w:ascii="Frutiger 45 Light" w:hAnsi="Frutiger 45 Light"/>
                <w:sz w:val="18"/>
                <w:szCs w:val="18"/>
                <w:lang w:val="it-IT"/>
              </w:rPr>
              <w:fldChar w:fldCharType="begin">
                <w:ffData>
                  <w:name w:val="Controllo118"/>
                  <w:enabled/>
                  <w:calcOnExit w:val="0"/>
                  <w:checkBox>
                    <w:sizeAuto/>
                    <w:default w:val="0"/>
                    <w:checked w:val="0"/>
                  </w:checkBox>
                </w:ffData>
              </w:fldChar>
            </w:r>
            <w:r w:rsidRPr="00BC322E">
              <w:rPr>
                <w:rFonts w:ascii="Frutiger 45 Light" w:hAnsi="Frutiger 45 Light"/>
                <w:sz w:val="18"/>
                <w:szCs w:val="18"/>
                <w:lang w:val="de-DE"/>
              </w:rPr>
              <w:instrText xml:space="preserve"> FORMCHECKBOX </w:instrText>
            </w:r>
            <w:r w:rsidR="00907E32">
              <w:rPr>
                <w:rFonts w:ascii="Frutiger 45 Light" w:hAnsi="Frutiger 45 Light"/>
                <w:sz w:val="18"/>
                <w:szCs w:val="18"/>
                <w:lang w:val="it-IT"/>
              </w:rPr>
            </w:r>
            <w:r w:rsidR="00907E32">
              <w:rPr>
                <w:rFonts w:ascii="Frutiger 45 Light" w:hAnsi="Frutiger 45 Light"/>
                <w:sz w:val="18"/>
                <w:szCs w:val="18"/>
                <w:lang w:val="it-IT"/>
              </w:rPr>
              <w:fldChar w:fldCharType="separate"/>
            </w:r>
            <w:r w:rsidRPr="00BC322E">
              <w:rPr>
                <w:rFonts w:ascii="Frutiger 45 Light" w:hAnsi="Frutiger 45 Light"/>
                <w:sz w:val="18"/>
                <w:szCs w:val="18"/>
                <w:lang w:val="it-IT"/>
              </w:rPr>
              <w:fldChar w:fldCharType="end"/>
            </w:r>
            <w:r w:rsidRPr="00BC322E">
              <w:rPr>
                <w:rFonts w:ascii="Frutiger 45 Light" w:hAnsi="Frutiger 45 Light"/>
                <w:sz w:val="18"/>
                <w:szCs w:val="18"/>
                <w:lang w:val="de-DE"/>
              </w:rPr>
              <w:tab/>
              <w:t>vertikal, noch nicht gegründet</w:t>
            </w:r>
          </w:p>
          <w:p w:rsidR="004114A9" w:rsidRPr="00BC322E" w:rsidRDefault="004114A9" w:rsidP="00E50247">
            <w:pPr>
              <w:pStyle w:val="sche3"/>
              <w:autoSpaceDE/>
              <w:spacing w:line="360" w:lineRule="auto"/>
              <w:ind w:left="177" w:hanging="283"/>
              <w:rPr>
                <w:rFonts w:ascii="Frutiger 45 Light" w:hAnsi="Frutiger 45 Light"/>
                <w:sz w:val="18"/>
                <w:szCs w:val="18"/>
                <w:lang w:val="de-DE"/>
              </w:rPr>
            </w:pPr>
            <w:r w:rsidRPr="00BC322E">
              <w:rPr>
                <w:rFonts w:ascii="Frutiger 45 Light" w:hAnsi="Frutiger 45 Light"/>
                <w:sz w:val="18"/>
                <w:szCs w:val="18"/>
                <w:lang w:val="it-IT"/>
              </w:rPr>
              <w:fldChar w:fldCharType="begin">
                <w:ffData>
                  <w:name w:val="Controllo117"/>
                  <w:enabled/>
                  <w:calcOnExit w:val="0"/>
                  <w:checkBox>
                    <w:sizeAuto/>
                    <w:default w:val="0"/>
                    <w:checked w:val="0"/>
                  </w:checkBox>
                </w:ffData>
              </w:fldChar>
            </w:r>
            <w:r w:rsidRPr="00BC322E">
              <w:rPr>
                <w:rFonts w:ascii="Frutiger 45 Light" w:hAnsi="Frutiger 45 Light"/>
                <w:sz w:val="18"/>
                <w:szCs w:val="18"/>
                <w:lang w:val="de-DE"/>
              </w:rPr>
              <w:instrText xml:space="preserve"> FORMCHECKBOX </w:instrText>
            </w:r>
            <w:r w:rsidR="00907E32">
              <w:rPr>
                <w:rFonts w:ascii="Frutiger 45 Light" w:hAnsi="Frutiger 45 Light"/>
                <w:sz w:val="18"/>
                <w:szCs w:val="18"/>
                <w:lang w:val="it-IT"/>
              </w:rPr>
            </w:r>
            <w:r w:rsidR="00907E32">
              <w:rPr>
                <w:rFonts w:ascii="Frutiger 45 Light" w:hAnsi="Frutiger 45 Light"/>
                <w:sz w:val="18"/>
                <w:szCs w:val="18"/>
                <w:lang w:val="it-IT"/>
              </w:rPr>
              <w:fldChar w:fldCharType="separate"/>
            </w:r>
            <w:r w:rsidRPr="00BC322E">
              <w:rPr>
                <w:rFonts w:ascii="Frutiger 45 Light" w:hAnsi="Frutiger 45 Light"/>
                <w:sz w:val="18"/>
                <w:szCs w:val="18"/>
                <w:lang w:val="it-IT"/>
              </w:rPr>
              <w:fldChar w:fldCharType="end"/>
            </w:r>
            <w:r w:rsidRPr="00BC322E">
              <w:rPr>
                <w:rFonts w:ascii="Frutiger 45 Light" w:hAnsi="Frutiger 45 Light"/>
                <w:sz w:val="18"/>
                <w:szCs w:val="18"/>
                <w:lang w:val="de-DE"/>
              </w:rPr>
              <w:tab/>
              <w:t>horizontal, bereits gegründet</w:t>
            </w:r>
          </w:p>
          <w:p w:rsidR="004114A9" w:rsidRPr="00BC322E" w:rsidRDefault="004114A9" w:rsidP="00E50247">
            <w:pPr>
              <w:pStyle w:val="sche3"/>
              <w:autoSpaceDE/>
              <w:spacing w:line="360" w:lineRule="auto"/>
              <w:ind w:left="177" w:hanging="283"/>
              <w:rPr>
                <w:rFonts w:ascii="Frutiger 45 Light" w:hAnsi="Frutiger 45 Light"/>
                <w:sz w:val="18"/>
                <w:szCs w:val="18"/>
                <w:lang w:val="de-DE"/>
              </w:rPr>
            </w:pPr>
            <w:r w:rsidRPr="00BC322E">
              <w:rPr>
                <w:rFonts w:ascii="Frutiger 45 Light" w:hAnsi="Frutiger 45 Light"/>
                <w:sz w:val="18"/>
                <w:szCs w:val="18"/>
                <w:lang w:val="it-IT"/>
              </w:rPr>
              <w:fldChar w:fldCharType="begin">
                <w:ffData>
                  <w:name w:val="Controllo7"/>
                  <w:enabled/>
                  <w:calcOnExit w:val="0"/>
                  <w:checkBox>
                    <w:sizeAuto/>
                    <w:default w:val="0"/>
                    <w:checked w:val="0"/>
                  </w:checkBox>
                </w:ffData>
              </w:fldChar>
            </w:r>
            <w:r w:rsidRPr="00BC322E">
              <w:rPr>
                <w:rFonts w:ascii="Frutiger 45 Light" w:hAnsi="Frutiger 45 Light"/>
                <w:sz w:val="18"/>
                <w:szCs w:val="18"/>
                <w:lang w:val="de-DE"/>
              </w:rPr>
              <w:instrText xml:space="preserve"> FORMCHECKBOX </w:instrText>
            </w:r>
            <w:r w:rsidR="00907E32">
              <w:rPr>
                <w:rFonts w:ascii="Frutiger 45 Light" w:hAnsi="Frutiger 45 Light"/>
                <w:sz w:val="18"/>
                <w:szCs w:val="18"/>
                <w:lang w:val="it-IT"/>
              </w:rPr>
            </w:r>
            <w:r w:rsidR="00907E32">
              <w:rPr>
                <w:rFonts w:ascii="Frutiger 45 Light" w:hAnsi="Frutiger 45 Light"/>
                <w:sz w:val="18"/>
                <w:szCs w:val="18"/>
                <w:lang w:val="it-IT"/>
              </w:rPr>
              <w:fldChar w:fldCharType="separate"/>
            </w:r>
            <w:r w:rsidRPr="00BC322E">
              <w:rPr>
                <w:rFonts w:ascii="Frutiger 45 Light" w:hAnsi="Frutiger 45 Light"/>
                <w:sz w:val="18"/>
                <w:szCs w:val="18"/>
                <w:lang w:val="it-IT"/>
              </w:rPr>
              <w:fldChar w:fldCharType="end"/>
            </w:r>
            <w:r w:rsidRPr="00BC322E">
              <w:rPr>
                <w:rFonts w:ascii="Frutiger 45 Light" w:hAnsi="Frutiger 45 Light"/>
                <w:sz w:val="18"/>
                <w:szCs w:val="18"/>
                <w:lang w:val="de-DE"/>
              </w:rPr>
              <w:tab/>
              <w:t>horizontal, noch nicht gegründet</w:t>
            </w:r>
          </w:p>
          <w:p w:rsidR="004114A9" w:rsidRPr="00BC322E" w:rsidRDefault="004114A9" w:rsidP="00E50247">
            <w:pPr>
              <w:pStyle w:val="sche3"/>
              <w:autoSpaceDE/>
              <w:spacing w:line="360" w:lineRule="auto"/>
              <w:ind w:left="177" w:hanging="283"/>
              <w:rPr>
                <w:rFonts w:ascii="Frutiger 45 Light" w:hAnsi="Frutiger 45 Light"/>
                <w:sz w:val="18"/>
                <w:szCs w:val="18"/>
                <w:lang w:val="de-DE"/>
              </w:rPr>
            </w:pPr>
            <w:r w:rsidRPr="00BC322E">
              <w:rPr>
                <w:rFonts w:ascii="Frutiger 45 Light" w:hAnsi="Frutiger 45 Light"/>
                <w:sz w:val="18"/>
                <w:szCs w:val="18"/>
                <w:lang w:val="it-IT"/>
              </w:rPr>
              <w:fldChar w:fldCharType="begin">
                <w:ffData>
                  <w:name w:val="Controllo125"/>
                  <w:enabled/>
                  <w:calcOnExit w:val="0"/>
                  <w:checkBox>
                    <w:sizeAuto/>
                    <w:default w:val="0"/>
                  </w:checkBox>
                </w:ffData>
              </w:fldChar>
            </w:r>
            <w:r w:rsidRPr="00BC322E">
              <w:rPr>
                <w:rFonts w:ascii="Frutiger 45 Light" w:hAnsi="Frutiger 45 Light"/>
                <w:sz w:val="18"/>
                <w:szCs w:val="18"/>
                <w:lang w:val="de-DE"/>
              </w:rPr>
              <w:instrText xml:space="preserve"> FORMCHECKBOX </w:instrText>
            </w:r>
            <w:r w:rsidR="00907E32">
              <w:rPr>
                <w:rFonts w:ascii="Frutiger 45 Light" w:hAnsi="Frutiger 45 Light"/>
                <w:sz w:val="18"/>
                <w:szCs w:val="18"/>
                <w:lang w:val="it-IT"/>
              </w:rPr>
            </w:r>
            <w:r w:rsidR="00907E32">
              <w:rPr>
                <w:rFonts w:ascii="Frutiger 45 Light" w:hAnsi="Frutiger 45 Light"/>
                <w:sz w:val="18"/>
                <w:szCs w:val="18"/>
                <w:lang w:val="it-IT"/>
              </w:rPr>
              <w:fldChar w:fldCharType="separate"/>
            </w:r>
            <w:r w:rsidRPr="00BC322E">
              <w:rPr>
                <w:rFonts w:ascii="Frutiger 45 Light" w:hAnsi="Frutiger 45 Light"/>
                <w:sz w:val="18"/>
                <w:szCs w:val="18"/>
                <w:lang w:val="it-IT"/>
              </w:rPr>
              <w:fldChar w:fldCharType="end"/>
            </w:r>
            <w:r w:rsidRPr="00BC322E">
              <w:rPr>
                <w:rFonts w:ascii="Frutiger 45 Light" w:hAnsi="Frutiger 45 Light"/>
                <w:sz w:val="18"/>
                <w:szCs w:val="18"/>
                <w:lang w:val="de-DE"/>
              </w:rPr>
              <w:tab/>
              <w:t>gemischt, bereits gegründet</w:t>
            </w:r>
          </w:p>
          <w:p w:rsidR="004114A9" w:rsidRPr="00BC322E" w:rsidRDefault="004114A9" w:rsidP="00E50247">
            <w:pPr>
              <w:pStyle w:val="sche3"/>
              <w:autoSpaceDE/>
              <w:spacing w:line="360" w:lineRule="auto"/>
              <w:ind w:left="177" w:hanging="283"/>
              <w:rPr>
                <w:rFonts w:ascii="Frutiger 45 Light" w:hAnsi="Frutiger 45 Light"/>
                <w:sz w:val="18"/>
                <w:szCs w:val="18"/>
                <w:lang w:val="de-DE"/>
              </w:rPr>
            </w:pPr>
            <w:r w:rsidRPr="00BC322E">
              <w:rPr>
                <w:rFonts w:ascii="Frutiger 45 Light" w:hAnsi="Frutiger 45 Light"/>
                <w:sz w:val="18"/>
                <w:szCs w:val="18"/>
                <w:lang w:val="it-IT"/>
              </w:rPr>
              <w:fldChar w:fldCharType="begin">
                <w:ffData>
                  <w:name w:val="Controllo126"/>
                  <w:enabled/>
                  <w:calcOnExit w:val="0"/>
                  <w:checkBox>
                    <w:sizeAuto/>
                    <w:default w:val="0"/>
                  </w:checkBox>
                </w:ffData>
              </w:fldChar>
            </w:r>
            <w:r w:rsidRPr="00BC322E">
              <w:rPr>
                <w:rFonts w:ascii="Frutiger 45 Light" w:hAnsi="Frutiger 45 Light"/>
                <w:sz w:val="18"/>
                <w:szCs w:val="18"/>
                <w:lang w:val="de-DE"/>
              </w:rPr>
              <w:instrText xml:space="preserve"> FORMCHECKBOX </w:instrText>
            </w:r>
            <w:r w:rsidR="00907E32">
              <w:rPr>
                <w:rFonts w:ascii="Frutiger 45 Light" w:hAnsi="Frutiger 45 Light"/>
                <w:sz w:val="18"/>
                <w:szCs w:val="18"/>
                <w:lang w:val="it-IT"/>
              </w:rPr>
            </w:r>
            <w:r w:rsidR="00907E32">
              <w:rPr>
                <w:rFonts w:ascii="Frutiger 45 Light" w:hAnsi="Frutiger 45 Light"/>
                <w:sz w:val="18"/>
                <w:szCs w:val="18"/>
                <w:lang w:val="it-IT"/>
              </w:rPr>
              <w:fldChar w:fldCharType="separate"/>
            </w:r>
            <w:r w:rsidRPr="00BC322E">
              <w:rPr>
                <w:rFonts w:ascii="Frutiger 45 Light" w:hAnsi="Frutiger 45 Light"/>
                <w:sz w:val="18"/>
                <w:szCs w:val="18"/>
                <w:lang w:val="it-IT"/>
              </w:rPr>
              <w:fldChar w:fldCharType="end"/>
            </w:r>
            <w:r w:rsidRPr="00BC322E">
              <w:rPr>
                <w:rFonts w:ascii="Frutiger 45 Light" w:hAnsi="Frutiger 45 Light"/>
                <w:sz w:val="18"/>
                <w:szCs w:val="18"/>
                <w:lang w:val="de-DE"/>
              </w:rPr>
              <w:tab/>
              <w:t>gemischt, noch nicht gegründet</w:t>
            </w:r>
          </w:p>
          <w:p w:rsidR="004114A9" w:rsidRPr="00BC322E" w:rsidRDefault="004114A9" w:rsidP="00E50247">
            <w:pPr>
              <w:pStyle w:val="sche3"/>
              <w:autoSpaceDE/>
              <w:spacing w:line="360" w:lineRule="auto"/>
              <w:rPr>
                <w:rFonts w:ascii="Frutiger 45 Light" w:hAnsi="Frutiger 45 Light"/>
                <w:bCs/>
                <w:sz w:val="18"/>
                <w:szCs w:val="18"/>
                <w:lang w:val="de-DE"/>
              </w:rPr>
            </w:pPr>
          </w:p>
        </w:tc>
      </w:tr>
    </w:tbl>
    <w:p w:rsidR="004114A9" w:rsidRPr="00BC322E" w:rsidRDefault="004114A9" w:rsidP="004114A9">
      <w:pPr>
        <w:pStyle w:val="sche3"/>
        <w:spacing w:line="360" w:lineRule="auto"/>
        <w:rPr>
          <w:rFonts w:ascii="Frutiger 45 Light" w:hAnsi="Frutiger 45 Light"/>
          <w:sz w:val="18"/>
          <w:szCs w:val="18"/>
          <w:lang w:val="de-DE"/>
        </w:rPr>
      </w:pPr>
    </w:p>
    <w:p w:rsidR="004114A9" w:rsidRPr="00BC322E" w:rsidRDefault="004114A9" w:rsidP="004114A9">
      <w:pPr>
        <w:pStyle w:val="sche3"/>
        <w:spacing w:line="360" w:lineRule="auto"/>
        <w:rPr>
          <w:rFonts w:ascii="Frutiger 45 Light" w:hAnsi="Frutiger 45 Light"/>
          <w:b/>
          <w:bCs/>
          <w:sz w:val="18"/>
          <w:szCs w:val="18"/>
          <w:lang w:val="de-DE"/>
        </w:rPr>
      </w:pPr>
      <w:bookmarkStart w:id="3" w:name="_Hlk527366870"/>
      <w:r w:rsidRPr="00BC322E">
        <w:rPr>
          <w:rFonts w:ascii="Frutiger 45 Light" w:hAnsi="Frutiger 45 Light"/>
          <w:sz w:val="18"/>
          <w:szCs w:val="18"/>
          <w:lang w:val="de-DE"/>
        </w:rPr>
        <w:t xml:space="preserve">unter den folgenden </w:t>
      </w:r>
      <w:r w:rsidRPr="00BC322E">
        <w:rPr>
          <w:rFonts w:ascii="Frutiger 45 Light" w:hAnsi="Frutiger 45 Light"/>
          <w:b/>
          <w:sz w:val="18"/>
          <w:szCs w:val="18"/>
          <w:lang w:val="de-DE" w:eastAsia="de-DE"/>
        </w:rPr>
        <w:t>Unternehmen</w:t>
      </w:r>
    </w:p>
    <w:p w:rsidR="004114A9" w:rsidRPr="00BC322E" w:rsidRDefault="004114A9" w:rsidP="004114A9">
      <w:pPr>
        <w:spacing w:line="360" w:lineRule="auto"/>
        <w:jc w:val="both"/>
        <w:rPr>
          <w:rFonts w:ascii="Frutiger 45 Light" w:hAnsi="Frutiger 45 Light"/>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BC322E" w:rsidTr="00E50247">
        <w:tc>
          <w:tcPr>
            <w:tcW w:w="10065" w:type="dxa"/>
            <w:tcBorders>
              <w:top w:val="single" w:sz="4" w:space="0" w:color="000000"/>
              <w:left w:val="single" w:sz="4" w:space="0" w:color="000000"/>
              <w:bottom w:val="single" w:sz="4" w:space="0" w:color="000000"/>
              <w:right w:val="single" w:sz="4" w:space="0" w:color="000000"/>
            </w:tcBorders>
          </w:tcPr>
          <w:p w:rsidR="004114A9" w:rsidRPr="00BC322E" w:rsidRDefault="004114A9" w:rsidP="00E50247">
            <w:pPr>
              <w:pStyle w:val="sche3"/>
              <w:spacing w:line="360" w:lineRule="auto"/>
              <w:rPr>
                <w:rFonts w:ascii="Frutiger 45 Light" w:hAnsi="Frutiger 45 Light"/>
                <w:b/>
                <w:bCs/>
                <w:sz w:val="18"/>
                <w:szCs w:val="18"/>
                <w:lang w:val="de-DE"/>
              </w:rPr>
            </w:pPr>
          </w:p>
          <w:p w:rsidR="004114A9" w:rsidRPr="00BC322E" w:rsidRDefault="004114A9" w:rsidP="00E50247">
            <w:pPr>
              <w:pStyle w:val="sche3"/>
              <w:spacing w:line="360" w:lineRule="auto"/>
              <w:rPr>
                <w:rStyle w:val="Endnotenzeichen"/>
                <w:rFonts w:ascii="Frutiger 45 Light" w:hAnsi="Frutiger 45 Light"/>
                <w:b/>
                <w:bCs/>
                <w:noProof/>
                <w:sz w:val="18"/>
                <w:szCs w:val="18"/>
                <w:lang w:val="de-DE" w:eastAsia="en-US"/>
              </w:rPr>
            </w:pPr>
            <w:r w:rsidRPr="00BC322E">
              <w:rPr>
                <w:rFonts w:ascii="Frutiger 45 Light" w:hAnsi="Frutiger 45 Light"/>
                <w:b/>
                <w:sz w:val="18"/>
                <w:szCs w:val="18"/>
                <w:u w:val="single"/>
                <w:lang w:val="de-DE"/>
              </w:rPr>
              <w:t>Das federführende Unternehmen</w:t>
            </w:r>
            <w:r w:rsidRPr="00BC322E">
              <w:rPr>
                <w:rFonts w:ascii="Frutiger 45 Light" w:hAnsi="Frutiger 45 Light"/>
                <w:b/>
                <w:sz w:val="18"/>
                <w:szCs w:val="18"/>
                <w:lang w:val="de-DE"/>
              </w:rPr>
              <w:t xml:space="preserve"> und alle anderen Mitglieder der Bietergemeinschaft, des Konsortiums, des Unternehmensnetzwerks nennen, die an </w:t>
            </w:r>
            <w:r w:rsidR="00566EDB" w:rsidRPr="00BC322E">
              <w:rPr>
                <w:rFonts w:ascii="Frutiger 45 Light" w:hAnsi="Frutiger 45 Light"/>
                <w:b/>
                <w:sz w:val="18"/>
                <w:szCs w:val="18"/>
                <w:lang w:val="de-DE"/>
              </w:rPr>
              <w:t>diesem Verfahren teilnehmen, sowie</w:t>
            </w:r>
            <w:r w:rsidRPr="00BC322E">
              <w:rPr>
                <w:rFonts w:ascii="Frutiger 45 Light" w:hAnsi="Frutiger 45 Light"/>
                <w:b/>
                <w:sz w:val="18"/>
                <w:szCs w:val="18"/>
                <w:lang w:val="de-DE"/>
              </w:rPr>
              <w:t xml:space="preserve"> evt</w:t>
            </w:r>
            <w:r w:rsidR="00566EDB" w:rsidRPr="00BC322E">
              <w:rPr>
                <w:rFonts w:ascii="Frutiger 45 Light" w:hAnsi="Frutiger 45 Light"/>
                <w:b/>
                <w:sz w:val="18"/>
                <w:szCs w:val="18"/>
                <w:lang w:val="de-DE"/>
              </w:rPr>
              <w:t>l. kooptierte Unternehmen, wobei</w:t>
            </w:r>
            <w:r w:rsidRPr="00BC322E">
              <w:rPr>
                <w:rFonts w:ascii="Frutiger 45 Light" w:hAnsi="Frutiger 45 Light"/>
                <w:b/>
                <w:sz w:val="18"/>
                <w:szCs w:val="18"/>
                <w:lang w:val="de-DE"/>
              </w:rPr>
              <w:t xml:space="preserve"> für </w:t>
            </w:r>
            <w:r w:rsidRPr="00BC322E">
              <w:rPr>
                <w:rFonts w:ascii="Frutiger 45 Light" w:hAnsi="Frutiger 45 Light"/>
                <w:b/>
                <w:sz w:val="18"/>
                <w:szCs w:val="18"/>
                <w:u w:val="single"/>
                <w:lang w:val="de-DE"/>
              </w:rPr>
              <w:t>jedes</w:t>
            </w:r>
            <w:r w:rsidR="00566EDB" w:rsidRPr="00BC322E">
              <w:rPr>
                <w:rFonts w:ascii="Frutiger 45 Light" w:hAnsi="Frutiger 45 Light"/>
                <w:b/>
                <w:sz w:val="18"/>
                <w:szCs w:val="18"/>
                <w:u w:val="single"/>
                <w:lang w:val="de-DE"/>
              </w:rPr>
              <w:t xml:space="preserve"> dieser Unternehmen</w:t>
            </w:r>
            <w:r w:rsidRPr="00BC322E">
              <w:rPr>
                <w:rFonts w:ascii="Frutiger 45 Light" w:hAnsi="Frutiger 45 Light"/>
                <w:b/>
                <w:sz w:val="18"/>
                <w:szCs w:val="18"/>
                <w:lang w:val="de-DE"/>
              </w:rPr>
              <w:t xml:space="preserve"> folgende</w:t>
            </w:r>
            <w:r w:rsidR="00566EDB" w:rsidRPr="00BC322E">
              <w:rPr>
                <w:rFonts w:ascii="Frutiger 45 Light" w:hAnsi="Frutiger 45 Light"/>
                <w:b/>
                <w:sz w:val="18"/>
                <w:szCs w:val="18"/>
                <w:lang w:val="de-DE"/>
              </w:rPr>
              <w:t xml:space="preserve"> Angaben gemacht</w:t>
            </w:r>
            <w:r w:rsidRPr="00BC322E">
              <w:rPr>
                <w:rFonts w:ascii="Frutiger 45 Light" w:hAnsi="Frutiger 45 Light"/>
                <w:b/>
                <w:sz w:val="18"/>
                <w:szCs w:val="18"/>
                <w:lang w:val="de-DE"/>
              </w:rPr>
              <w:t xml:space="preserve"> werden</w:t>
            </w:r>
            <w:r w:rsidRPr="00BC322E">
              <w:rPr>
                <w:rStyle w:val="Endnotenzeichen"/>
                <w:rFonts w:ascii="Frutiger 45 Light" w:hAnsi="Frutiger 45 Light"/>
                <w:b/>
                <w:bCs/>
                <w:noProof/>
                <w:sz w:val="18"/>
                <w:szCs w:val="18"/>
                <w:lang w:val="de-DE" w:eastAsia="en-US"/>
              </w:rPr>
              <w:t xml:space="preserve"> </w:t>
            </w:r>
            <w:r w:rsidRPr="00BC322E">
              <w:rPr>
                <w:rStyle w:val="Endnotenzeichen"/>
                <w:rFonts w:ascii="Frutiger 45 Light" w:hAnsi="Frutiger 45 Light"/>
                <w:b/>
                <w:bCs/>
                <w:noProof/>
                <w:sz w:val="18"/>
                <w:szCs w:val="18"/>
                <w:lang w:val="it-IT" w:eastAsia="en-US"/>
              </w:rPr>
              <w:endnoteReference w:id="7"/>
            </w:r>
          </w:p>
          <w:p w:rsidR="004114A9" w:rsidRPr="00BC322E" w:rsidRDefault="004114A9" w:rsidP="00E50247">
            <w:pPr>
              <w:pStyle w:val="Stile1"/>
              <w:spacing w:line="360" w:lineRule="auto"/>
              <w:rPr>
                <w:rFonts w:ascii="Frutiger 45 Light" w:hAnsi="Frutiger 45 Light" w:cs="Arial"/>
                <w:sz w:val="18"/>
                <w:szCs w:val="18"/>
              </w:rPr>
            </w:pPr>
          </w:p>
          <w:p w:rsidR="004114A9" w:rsidRPr="00BC322E" w:rsidRDefault="004114A9" w:rsidP="00E50247">
            <w:pPr>
              <w:spacing w:line="360" w:lineRule="auto"/>
              <w:jc w:val="both"/>
              <w:rPr>
                <w:rFonts w:ascii="Frutiger 45 Light" w:hAnsi="Frutiger 45 Light"/>
                <w:sz w:val="18"/>
                <w:szCs w:val="18"/>
                <w:lang w:val="de-DE"/>
              </w:rPr>
            </w:pPr>
            <w:r w:rsidRPr="00BC322E">
              <w:rPr>
                <w:rFonts w:ascii="Frutiger 45 Light" w:hAnsi="Frutiger 45 Light"/>
                <w:sz w:val="18"/>
                <w:szCs w:val="18"/>
                <w:lang w:val="de-DE"/>
              </w:rPr>
              <w:t xml:space="preserve">Firmenname oder -bezeichnung: </w:t>
            </w:r>
            <w:r w:rsidRPr="00BC322E">
              <w:rPr>
                <w:rFonts w:ascii="Frutiger 45 Light" w:hAnsi="Frutiger 45 Light"/>
                <w:sz w:val="18"/>
                <w:szCs w:val="18"/>
                <w:lang w:val="it-IT"/>
              </w:rPr>
              <w:fldChar w:fldCharType="begin">
                <w:ffData>
                  <w:name w:val="Testo18"/>
                  <w:enabled/>
                  <w:calcOnExit w:val="0"/>
                  <w:textInput/>
                </w:ffData>
              </w:fldChar>
            </w:r>
            <w:r w:rsidRPr="00BC322E">
              <w:rPr>
                <w:rFonts w:ascii="Frutiger 45 Light" w:hAnsi="Frutiger 45 Light"/>
                <w:sz w:val="18"/>
                <w:szCs w:val="18"/>
                <w:lang w:val="de-DE"/>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p>
          <w:p w:rsidR="004114A9" w:rsidRPr="00BC322E" w:rsidRDefault="004114A9" w:rsidP="00E50247">
            <w:pPr>
              <w:spacing w:line="360" w:lineRule="auto"/>
              <w:jc w:val="both"/>
              <w:rPr>
                <w:rFonts w:ascii="Frutiger 45 Light" w:hAnsi="Frutiger 45 Light"/>
                <w:sz w:val="18"/>
                <w:szCs w:val="18"/>
                <w:lang w:val="de-DE"/>
              </w:rPr>
            </w:pPr>
            <w:r w:rsidRPr="00BC322E">
              <w:rPr>
                <w:rFonts w:ascii="Frutiger 45 Light" w:hAnsi="Frutiger 45 Light"/>
                <w:sz w:val="18"/>
                <w:szCs w:val="18"/>
                <w:lang w:val="de-DE"/>
              </w:rPr>
              <w:t xml:space="preserve">Steuernummer: </w:t>
            </w:r>
            <w:r w:rsidRPr="00BC322E">
              <w:rPr>
                <w:rFonts w:ascii="Frutiger 45 Light" w:hAnsi="Frutiger 45 Light"/>
                <w:sz w:val="18"/>
                <w:szCs w:val="18"/>
                <w:lang w:val="it-IT"/>
              </w:rPr>
              <w:fldChar w:fldCharType="begin">
                <w:ffData>
                  <w:name w:val="Testo58"/>
                  <w:enabled/>
                  <w:calcOnExit w:val="0"/>
                  <w:textInput/>
                </w:ffData>
              </w:fldChar>
            </w:r>
            <w:r w:rsidRPr="00BC322E">
              <w:rPr>
                <w:rFonts w:ascii="Frutiger 45 Light" w:hAnsi="Frutiger 45 Light"/>
                <w:sz w:val="18"/>
                <w:szCs w:val="18"/>
                <w:lang w:val="de-DE"/>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de-DE"/>
              </w:rPr>
              <w:t xml:space="preserve">; </w:t>
            </w:r>
            <w:r w:rsidRPr="00BC322E">
              <w:rPr>
                <w:rFonts w:ascii="Frutiger 45 Light" w:hAnsi="Frutiger 45 Light"/>
                <w:sz w:val="18"/>
                <w:szCs w:val="18"/>
                <w:lang w:val="de-DE"/>
              </w:rPr>
              <w:tab/>
            </w:r>
            <w:r w:rsidRPr="00BC322E">
              <w:rPr>
                <w:rFonts w:ascii="Frutiger 45 Light" w:hAnsi="Frutiger 45 Light"/>
                <w:sz w:val="18"/>
                <w:szCs w:val="18"/>
                <w:lang w:val="de-DE"/>
              </w:rPr>
              <w:tab/>
            </w:r>
            <w:r w:rsidRPr="00BC322E">
              <w:rPr>
                <w:rFonts w:ascii="Frutiger 45 Light" w:hAnsi="Frutiger 45 Light"/>
                <w:sz w:val="18"/>
                <w:szCs w:val="18"/>
                <w:lang w:val="de-DE"/>
              </w:rPr>
              <w:tab/>
            </w:r>
            <w:r w:rsidRPr="00BC322E">
              <w:rPr>
                <w:rFonts w:ascii="Frutiger 45 Light" w:hAnsi="Frutiger 45 Light"/>
                <w:sz w:val="18"/>
                <w:szCs w:val="18"/>
                <w:lang w:val="de-DE"/>
              </w:rPr>
              <w:tab/>
              <w:t xml:space="preserve">MwSt- Nr.: </w:t>
            </w:r>
            <w:r w:rsidRPr="00BC322E">
              <w:rPr>
                <w:rFonts w:ascii="Frutiger 45 Light" w:hAnsi="Frutiger 45 Light"/>
                <w:sz w:val="18"/>
                <w:szCs w:val="18"/>
                <w:lang w:val="it-IT"/>
              </w:rPr>
              <w:fldChar w:fldCharType="begin">
                <w:ffData>
                  <w:name w:val="Testo59"/>
                  <w:enabled/>
                  <w:calcOnExit w:val="0"/>
                  <w:textInput/>
                </w:ffData>
              </w:fldChar>
            </w:r>
            <w:r w:rsidRPr="00BC322E">
              <w:rPr>
                <w:rFonts w:ascii="Frutiger 45 Light" w:hAnsi="Frutiger 45 Light"/>
                <w:sz w:val="18"/>
                <w:szCs w:val="18"/>
                <w:lang w:val="de-DE"/>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de-DE"/>
              </w:rPr>
              <w:t>;</w:t>
            </w:r>
          </w:p>
          <w:p w:rsidR="004114A9" w:rsidRPr="00BC322E" w:rsidRDefault="004114A9" w:rsidP="00E50247">
            <w:pPr>
              <w:spacing w:line="360" w:lineRule="auto"/>
              <w:jc w:val="both"/>
              <w:rPr>
                <w:rFonts w:ascii="Frutiger 45 Light" w:hAnsi="Frutiger 45 Light"/>
                <w:sz w:val="18"/>
                <w:szCs w:val="18"/>
                <w:lang w:val="de-DE"/>
              </w:rPr>
            </w:pPr>
            <w:r w:rsidRPr="00BC322E">
              <w:rPr>
                <w:rFonts w:ascii="Frutiger 45 Light" w:hAnsi="Frutiger 45 Light"/>
                <w:sz w:val="18"/>
                <w:szCs w:val="18"/>
                <w:lang w:val="de-DE"/>
              </w:rPr>
              <w:t xml:space="preserve">mit Rechtssitz in der Gemeinde  </w:t>
            </w:r>
            <w:r w:rsidRPr="00BC322E">
              <w:rPr>
                <w:rFonts w:ascii="Frutiger 45 Light" w:hAnsi="Frutiger 45 Light"/>
                <w:sz w:val="18"/>
                <w:szCs w:val="18"/>
                <w:lang w:val="it-IT"/>
              </w:rPr>
              <w:fldChar w:fldCharType="begin">
                <w:ffData>
                  <w:name w:val="Testo8"/>
                  <w:enabled/>
                  <w:calcOnExit w:val="0"/>
                  <w:textInput/>
                </w:ffData>
              </w:fldChar>
            </w:r>
            <w:r w:rsidRPr="00BC322E">
              <w:rPr>
                <w:rFonts w:ascii="Frutiger 45 Light" w:hAnsi="Frutiger 45 Light"/>
                <w:sz w:val="18"/>
                <w:szCs w:val="18"/>
                <w:lang w:val="de-DE"/>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de-DE"/>
              </w:rPr>
              <w:t>, Provinz (</w:t>
            </w:r>
            <w:r w:rsidRPr="00BC322E">
              <w:rPr>
                <w:rFonts w:ascii="Frutiger 45 Light" w:hAnsi="Frutiger 45 Light"/>
                <w:sz w:val="18"/>
                <w:szCs w:val="18"/>
                <w:lang w:val="it-IT"/>
              </w:rPr>
              <w:fldChar w:fldCharType="begin">
                <w:ffData>
                  <w:name w:val="Testo14"/>
                  <w:enabled/>
                  <w:calcOnExit w:val="0"/>
                  <w:textInput/>
                </w:ffData>
              </w:fldChar>
            </w:r>
            <w:r w:rsidRPr="00BC322E">
              <w:rPr>
                <w:rFonts w:ascii="Frutiger 45 Light" w:hAnsi="Frutiger 45 Light"/>
                <w:sz w:val="18"/>
                <w:szCs w:val="18"/>
                <w:lang w:val="de-DE"/>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de-DE"/>
              </w:rPr>
              <w:t xml:space="preserve">), PLZ </w:t>
            </w:r>
            <w:r w:rsidRPr="00BC322E">
              <w:rPr>
                <w:rFonts w:ascii="Frutiger 45 Light" w:hAnsi="Frutiger 45 Light"/>
                <w:sz w:val="18"/>
                <w:szCs w:val="18"/>
                <w:lang w:val="it-IT"/>
              </w:rPr>
              <w:fldChar w:fldCharType="begin">
                <w:ffData>
                  <w:name w:val="Testo15"/>
                  <w:enabled/>
                  <w:calcOnExit w:val="0"/>
                  <w:textInput/>
                </w:ffData>
              </w:fldChar>
            </w:r>
            <w:r w:rsidRPr="00BC322E">
              <w:rPr>
                <w:rFonts w:ascii="Frutiger 45 Light" w:hAnsi="Frutiger 45 Light"/>
                <w:sz w:val="18"/>
                <w:szCs w:val="18"/>
                <w:lang w:val="de-DE"/>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de-DE"/>
              </w:rPr>
              <w:t xml:space="preserve">, Land </w:t>
            </w:r>
            <w:r w:rsidRPr="00BC322E">
              <w:rPr>
                <w:rFonts w:ascii="Frutiger 45 Light" w:hAnsi="Frutiger 45 Light"/>
                <w:sz w:val="18"/>
                <w:szCs w:val="18"/>
                <w:lang w:val="it-IT"/>
              </w:rPr>
              <w:fldChar w:fldCharType="begin">
                <w:ffData>
                  <w:name w:val="Testo8"/>
                  <w:enabled/>
                  <w:calcOnExit w:val="0"/>
                  <w:textInput/>
                </w:ffData>
              </w:fldChar>
            </w:r>
            <w:r w:rsidRPr="00BC322E">
              <w:rPr>
                <w:rFonts w:ascii="Frutiger 45 Light" w:hAnsi="Frutiger 45 Light"/>
                <w:sz w:val="18"/>
                <w:szCs w:val="18"/>
                <w:lang w:val="de-DE"/>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de-DE"/>
              </w:rPr>
              <w:t>;</w:t>
            </w:r>
          </w:p>
          <w:p w:rsidR="004114A9" w:rsidRPr="00BC322E" w:rsidRDefault="004114A9" w:rsidP="00E50247">
            <w:pPr>
              <w:spacing w:line="360" w:lineRule="auto"/>
              <w:jc w:val="both"/>
              <w:rPr>
                <w:rFonts w:ascii="Frutiger 45 Light" w:hAnsi="Frutiger 45 Light"/>
                <w:sz w:val="18"/>
                <w:szCs w:val="18"/>
                <w:lang w:val="de-DE"/>
              </w:rPr>
            </w:pPr>
            <w:r w:rsidRPr="00BC322E">
              <w:rPr>
                <w:rFonts w:ascii="Frutiger 45 Light" w:hAnsi="Frutiger 45 Light"/>
                <w:sz w:val="18"/>
                <w:szCs w:val="18"/>
              </w:rPr>
              <w:t xml:space="preserve">Anschrift, usw. </w:t>
            </w:r>
            <w:r w:rsidRPr="00BC322E">
              <w:rPr>
                <w:rFonts w:ascii="Frutiger 45 Light" w:hAnsi="Frutiger 45 Light"/>
                <w:sz w:val="18"/>
                <w:szCs w:val="18"/>
              </w:rPr>
              <w:fldChar w:fldCharType="begin">
                <w:ffData>
                  <w:name w:val="Testo17"/>
                  <w:enabled/>
                  <w:calcOnExit w:val="0"/>
                  <w:textInput/>
                </w:ffData>
              </w:fldChar>
            </w:r>
            <w:r w:rsidRPr="00BC322E">
              <w:rPr>
                <w:rFonts w:ascii="Frutiger 45 Light" w:hAnsi="Frutiger 45 Light"/>
                <w:sz w:val="18"/>
                <w:szCs w:val="18"/>
              </w:rPr>
              <w:instrText xml:space="preserve"> FORMTEXT </w:instrText>
            </w:r>
            <w:r w:rsidRPr="00BC322E">
              <w:rPr>
                <w:rFonts w:ascii="Frutiger 45 Light" w:hAnsi="Frutiger 45 Light"/>
                <w:sz w:val="18"/>
                <w:szCs w:val="18"/>
              </w:rPr>
            </w:r>
            <w:r w:rsidRPr="00BC322E">
              <w:rPr>
                <w:rFonts w:ascii="Frutiger 45 Light" w:hAnsi="Frutiger 45 Light"/>
                <w:sz w:val="18"/>
                <w:szCs w:val="18"/>
              </w:rPr>
              <w:fldChar w:fldCharType="separate"/>
            </w:r>
            <w:r w:rsidRPr="00BC322E">
              <w:rPr>
                <w:rFonts w:ascii="Frutiger 45 Light" w:hAnsi="Frutiger 45 Light"/>
                <w:sz w:val="18"/>
                <w:szCs w:val="18"/>
              </w:rPr>
              <w:t> </w:t>
            </w:r>
            <w:r w:rsidRPr="00BC322E">
              <w:rPr>
                <w:rFonts w:ascii="Frutiger 45 Light" w:hAnsi="Frutiger 45 Light"/>
                <w:sz w:val="18"/>
                <w:szCs w:val="18"/>
              </w:rPr>
              <w:t> </w:t>
            </w:r>
            <w:r w:rsidRPr="00BC322E">
              <w:rPr>
                <w:rFonts w:ascii="Frutiger 45 Light" w:hAnsi="Frutiger 45 Light"/>
                <w:sz w:val="18"/>
                <w:szCs w:val="18"/>
              </w:rPr>
              <w:t> </w:t>
            </w:r>
            <w:r w:rsidRPr="00BC322E">
              <w:rPr>
                <w:rFonts w:ascii="Frutiger 45 Light" w:hAnsi="Frutiger 45 Light"/>
                <w:sz w:val="18"/>
                <w:szCs w:val="18"/>
              </w:rPr>
              <w:t> </w:t>
            </w:r>
            <w:r w:rsidRPr="00BC322E">
              <w:rPr>
                <w:rFonts w:ascii="Frutiger 45 Light" w:hAnsi="Frutiger 45 Light"/>
                <w:sz w:val="18"/>
                <w:szCs w:val="18"/>
              </w:rPr>
              <w:t> </w:t>
            </w:r>
            <w:r w:rsidRPr="00BC322E">
              <w:rPr>
                <w:rFonts w:ascii="Frutiger 45 Light" w:hAnsi="Frutiger 45 Light"/>
                <w:sz w:val="18"/>
                <w:szCs w:val="18"/>
              </w:rPr>
              <w:fldChar w:fldCharType="end"/>
            </w:r>
            <w:r w:rsidRPr="00BC322E">
              <w:rPr>
                <w:rFonts w:ascii="Frutiger 45 Light" w:hAnsi="Frutiger 45 Light"/>
                <w:sz w:val="18"/>
                <w:szCs w:val="18"/>
              </w:rPr>
              <w:t>;</w:t>
            </w:r>
          </w:p>
        </w:tc>
      </w:tr>
      <w:bookmarkEnd w:id="3"/>
    </w:tbl>
    <w:p w:rsidR="00566EDB" w:rsidRPr="00BC322E" w:rsidRDefault="00566EDB" w:rsidP="001C0035">
      <w:pPr>
        <w:pStyle w:val="sche3"/>
        <w:spacing w:line="360" w:lineRule="auto"/>
        <w:ind w:left="142" w:right="-285"/>
        <w:rPr>
          <w:rFonts w:ascii="Frutiger 45 Light" w:hAnsi="Frutiger 45 Light"/>
          <w:b/>
          <w:sz w:val="18"/>
          <w:szCs w:val="18"/>
          <w:lang w:val="de-DE"/>
        </w:rPr>
      </w:pPr>
    </w:p>
    <w:p w:rsidR="004114A9" w:rsidRPr="00BC322E" w:rsidRDefault="004114A9" w:rsidP="004114A9">
      <w:pPr>
        <w:pStyle w:val="sche3"/>
        <w:numPr>
          <w:ilvl w:val="0"/>
          <w:numId w:val="12"/>
        </w:numPr>
        <w:tabs>
          <w:tab w:val="clear" w:pos="720"/>
          <w:tab w:val="num" w:pos="142"/>
        </w:tabs>
        <w:spacing w:line="360" w:lineRule="auto"/>
        <w:ind w:left="142" w:right="-285" w:hanging="284"/>
        <w:rPr>
          <w:rFonts w:ascii="Frutiger 45 Light" w:hAnsi="Frutiger 45 Light"/>
          <w:b/>
          <w:sz w:val="18"/>
          <w:szCs w:val="18"/>
          <w:lang w:val="de-DE"/>
        </w:rPr>
      </w:pPr>
      <w:bookmarkStart w:id="4" w:name="_Hlk527366924"/>
      <w:r w:rsidRPr="00BC322E">
        <w:rPr>
          <w:rFonts w:ascii="Frutiger 45 Light" w:hAnsi="Frutiger 45 Light"/>
          <w:sz w:val="18"/>
          <w:szCs w:val="18"/>
          <w:lang w:val="de-DE"/>
        </w:rPr>
        <w:t>dass die Anteile, mit welchen sich die einzelnen Wirtschaftsteilnehmer an der Bietergemeinschaft, am Konsortium oder an der EWIV beteiligen wollen sowie der Anteil des jeweiligen Mitglieds an der Ausführung den Angaben in der Anlage A1 entsprechen.</w:t>
      </w:r>
    </w:p>
    <w:bookmarkEnd w:id="4"/>
    <w:p w:rsidR="004114A9" w:rsidRPr="00BC322E" w:rsidRDefault="004114A9" w:rsidP="004114A9">
      <w:pPr>
        <w:tabs>
          <w:tab w:val="center" w:pos="4819"/>
          <w:tab w:val="left" w:pos="5715"/>
        </w:tabs>
        <w:jc w:val="center"/>
        <w:rPr>
          <w:rFonts w:ascii="Frutiger 45 Light" w:hAnsi="Frutiger 45 Light"/>
          <w:b/>
          <w:sz w:val="18"/>
          <w:szCs w:val="18"/>
          <w:lang w:val="de-DE"/>
        </w:rPr>
      </w:pPr>
    </w:p>
    <w:p w:rsidR="004114A9" w:rsidRPr="00BC322E" w:rsidRDefault="004114A9" w:rsidP="004114A9">
      <w:pPr>
        <w:tabs>
          <w:tab w:val="center" w:pos="4819"/>
          <w:tab w:val="left" w:pos="5715"/>
        </w:tabs>
        <w:jc w:val="center"/>
        <w:rPr>
          <w:rFonts w:ascii="Frutiger 45 Light" w:hAnsi="Frutiger 45 Light"/>
          <w:b/>
          <w:sz w:val="18"/>
          <w:szCs w:val="18"/>
          <w:lang w:val="de-DE"/>
        </w:rPr>
      </w:pPr>
    </w:p>
    <w:p w:rsidR="004114A9" w:rsidRPr="00BC322E" w:rsidRDefault="004114A9" w:rsidP="004114A9">
      <w:pPr>
        <w:tabs>
          <w:tab w:val="center" w:pos="4819"/>
          <w:tab w:val="left" w:pos="5715"/>
        </w:tabs>
        <w:jc w:val="center"/>
        <w:rPr>
          <w:rFonts w:ascii="Frutiger 45 Light" w:hAnsi="Frutiger 45 Light"/>
          <w:b/>
          <w:sz w:val="18"/>
          <w:szCs w:val="18"/>
          <w:lang w:val="de-DE"/>
        </w:rPr>
      </w:pPr>
      <w:bookmarkStart w:id="5" w:name="_Hlk527366945"/>
      <w:r w:rsidRPr="00BC322E">
        <w:rPr>
          <w:rFonts w:ascii="Frutiger 45 Light" w:hAnsi="Frutiger 45 Light"/>
          <w:b/>
          <w:sz w:val="18"/>
          <w:szCs w:val="18"/>
          <w:lang w:val="de-DE"/>
        </w:rPr>
        <w:t xml:space="preserve">ERKLÄRT </w:t>
      </w:r>
      <w:r w:rsidRPr="00BC322E">
        <w:rPr>
          <w:rFonts w:ascii="Frutiger 45 Light" w:hAnsi="Frutiger 45 Light"/>
          <w:i/>
          <w:sz w:val="18"/>
          <w:szCs w:val="18"/>
          <w:lang w:val="de-DE"/>
        </w:rPr>
        <w:t>(gegebenenfalls)</w:t>
      </w:r>
    </w:p>
    <w:p w:rsidR="004114A9" w:rsidRPr="00BC322E" w:rsidRDefault="004114A9" w:rsidP="004114A9">
      <w:pPr>
        <w:tabs>
          <w:tab w:val="left" w:pos="540"/>
        </w:tabs>
        <w:autoSpaceDE w:val="0"/>
        <w:autoSpaceDN w:val="0"/>
        <w:adjustRightInd w:val="0"/>
        <w:spacing w:line="360" w:lineRule="auto"/>
        <w:jc w:val="both"/>
        <w:rPr>
          <w:rFonts w:ascii="Frutiger 45 Light" w:hAnsi="Frutiger 45 Light"/>
          <w:sz w:val="18"/>
          <w:szCs w:val="18"/>
          <w:lang w:val="de-DE" w:eastAsia="de-DE"/>
        </w:rPr>
      </w:pPr>
    </w:p>
    <w:p w:rsidR="004114A9" w:rsidRPr="00BC322E" w:rsidRDefault="004114A9" w:rsidP="004114A9">
      <w:pPr>
        <w:tabs>
          <w:tab w:val="left" w:pos="540"/>
        </w:tabs>
        <w:autoSpaceDE w:val="0"/>
        <w:autoSpaceDN w:val="0"/>
        <w:adjustRightInd w:val="0"/>
        <w:spacing w:line="360" w:lineRule="auto"/>
        <w:jc w:val="both"/>
        <w:rPr>
          <w:rFonts w:ascii="Frutiger 45 Light" w:hAnsi="Frutiger 45 Light"/>
          <w:sz w:val="18"/>
          <w:szCs w:val="18"/>
          <w:lang w:val="de-DE" w:eastAsia="de-DE"/>
        </w:rPr>
      </w:pPr>
      <w:r w:rsidRPr="00BC322E">
        <w:rPr>
          <w:rFonts w:ascii="Frutiger 45 Light" w:hAnsi="Frutiger 45 Light"/>
          <w:sz w:val="18"/>
          <w:szCs w:val="18"/>
          <w:lang w:val="de-DE" w:eastAsia="de-DE"/>
        </w:rPr>
        <w:t>Dass das es sich beim genannten Unternehmen handelt um</w:t>
      </w:r>
    </w:p>
    <w:p w:rsidR="004114A9" w:rsidRPr="00BC322E" w:rsidRDefault="004114A9" w:rsidP="004114A9">
      <w:pPr>
        <w:tabs>
          <w:tab w:val="left" w:pos="540"/>
        </w:tabs>
        <w:autoSpaceDE w:val="0"/>
        <w:autoSpaceDN w:val="0"/>
        <w:adjustRightInd w:val="0"/>
        <w:spacing w:line="360" w:lineRule="auto"/>
        <w:ind w:left="532" w:hanging="255"/>
        <w:jc w:val="both"/>
        <w:rPr>
          <w:rFonts w:ascii="Frutiger 45 Light" w:hAnsi="Frutiger 45 Light" w:cs="Arial"/>
          <w:b/>
          <w:sz w:val="18"/>
          <w:szCs w:val="18"/>
          <w:lang w:val="de-DE"/>
        </w:rPr>
      </w:pPr>
      <w:r w:rsidRPr="00BC322E">
        <w:rPr>
          <w:rFonts w:ascii="Frutiger 45 Light" w:hAnsi="Frutiger 45 Light" w:cs="Arial"/>
          <w:sz w:val="18"/>
          <w:szCs w:val="18"/>
          <w:lang w:val="it-IT"/>
        </w:rPr>
        <w:fldChar w:fldCharType="begin">
          <w:ffData>
            <w:name w:val="Controllo2"/>
            <w:enabled/>
            <w:calcOnExit w:val="0"/>
            <w:checkBox>
              <w:sizeAuto/>
              <w:default w:val="0"/>
            </w:checkBox>
          </w:ffData>
        </w:fldChar>
      </w:r>
      <w:r w:rsidRPr="00BC322E">
        <w:rPr>
          <w:rFonts w:ascii="Frutiger 45 Light" w:hAnsi="Frutiger 45 Light" w:cs="Arial"/>
          <w:sz w:val="18"/>
          <w:szCs w:val="18"/>
          <w:lang w:val="de-DE"/>
        </w:rPr>
        <w:instrText xml:space="preserve"> FORMCHECKBOX </w:instrText>
      </w:r>
      <w:r w:rsidR="00907E32">
        <w:rPr>
          <w:rFonts w:ascii="Frutiger 45 Light" w:hAnsi="Frutiger 45 Light" w:cs="Arial"/>
          <w:sz w:val="18"/>
          <w:szCs w:val="18"/>
          <w:lang w:val="it-IT"/>
        </w:rPr>
      </w:r>
      <w:r w:rsidR="00907E32">
        <w:rPr>
          <w:rFonts w:ascii="Frutiger 45 Light" w:hAnsi="Frutiger 45 Light" w:cs="Arial"/>
          <w:sz w:val="18"/>
          <w:szCs w:val="18"/>
          <w:lang w:val="it-IT"/>
        </w:rPr>
        <w:fldChar w:fldCharType="separate"/>
      </w:r>
      <w:r w:rsidRPr="00BC322E">
        <w:rPr>
          <w:rFonts w:ascii="Frutiger 45 Light" w:hAnsi="Frutiger 45 Light" w:cs="Arial"/>
          <w:sz w:val="18"/>
          <w:szCs w:val="18"/>
          <w:lang w:val="it-IT"/>
        </w:rPr>
        <w:fldChar w:fldCharType="end"/>
      </w:r>
      <w:r w:rsidRPr="00BC322E">
        <w:rPr>
          <w:rFonts w:ascii="Frutiger 45 Light" w:hAnsi="Frutiger 45 Light" w:cs="Arial"/>
          <w:sz w:val="18"/>
          <w:szCs w:val="18"/>
          <w:lang w:val="de-DE"/>
        </w:rPr>
        <w:tab/>
      </w:r>
      <w:r w:rsidRPr="00BC322E">
        <w:rPr>
          <w:rFonts w:ascii="Frutiger 45 Light" w:hAnsi="Frutiger 45 Light" w:cs="Arial"/>
          <w:sz w:val="18"/>
          <w:szCs w:val="18"/>
          <w:lang w:val="de-DE"/>
        </w:rPr>
        <w:tab/>
      </w:r>
      <w:r w:rsidRPr="00BC322E">
        <w:rPr>
          <w:rFonts w:ascii="Frutiger 45 Light" w:hAnsi="Frutiger 45 Light"/>
          <w:b/>
          <w:sz w:val="18"/>
          <w:szCs w:val="18"/>
          <w:lang w:val="de-DE" w:eastAsia="de-DE"/>
        </w:rPr>
        <w:t>ein Konsortium nach Art. 45. Abs.2, Buchstabe b) des GVD Nr. 50/2016;</w:t>
      </w:r>
    </w:p>
    <w:p w:rsidR="004114A9" w:rsidRPr="00BC322E" w:rsidRDefault="004114A9" w:rsidP="004114A9">
      <w:pPr>
        <w:tabs>
          <w:tab w:val="left" w:pos="540"/>
        </w:tabs>
        <w:autoSpaceDE w:val="0"/>
        <w:autoSpaceDN w:val="0"/>
        <w:adjustRightInd w:val="0"/>
        <w:spacing w:line="360" w:lineRule="auto"/>
        <w:ind w:left="532" w:hanging="255"/>
        <w:jc w:val="both"/>
        <w:rPr>
          <w:rFonts w:ascii="Frutiger 45 Light" w:hAnsi="Frutiger 45 Light" w:cs="Arial"/>
          <w:sz w:val="18"/>
          <w:szCs w:val="18"/>
          <w:lang w:val="de-DE"/>
        </w:rPr>
      </w:pPr>
      <w:r w:rsidRPr="00BC322E">
        <w:rPr>
          <w:rFonts w:ascii="Frutiger 45 Light" w:hAnsi="Frutiger 45 Light" w:cs="Arial"/>
          <w:sz w:val="18"/>
          <w:szCs w:val="18"/>
          <w:lang w:val="it-IT"/>
        </w:rPr>
        <w:fldChar w:fldCharType="begin">
          <w:ffData>
            <w:name w:val="Controllo3"/>
            <w:enabled/>
            <w:calcOnExit w:val="0"/>
            <w:checkBox>
              <w:sizeAuto/>
              <w:default w:val="0"/>
            </w:checkBox>
          </w:ffData>
        </w:fldChar>
      </w:r>
      <w:r w:rsidRPr="00BC322E">
        <w:rPr>
          <w:rFonts w:ascii="Frutiger 45 Light" w:hAnsi="Frutiger 45 Light" w:cs="Arial"/>
          <w:sz w:val="18"/>
          <w:szCs w:val="18"/>
          <w:lang w:val="de-DE"/>
        </w:rPr>
        <w:instrText xml:space="preserve"> FORMCHECKBOX </w:instrText>
      </w:r>
      <w:r w:rsidR="00907E32">
        <w:rPr>
          <w:rFonts w:ascii="Frutiger 45 Light" w:hAnsi="Frutiger 45 Light" w:cs="Arial"/>
          <w:sz w:val="18"/>
          <w:szCs w:val="18"/>
          <w:lang w:val="it-IT"/>
        </w:rPr>
      </w:r>
      <w:r w:rsidR="00907E32">
        <w:rPr>
          <w:rFonts w:ascii="Frutiger 45 Light" w:hAnsi="Frutiger 45 Light" w:cs="Arial"/>
          <w:sz w:val="18"/>
          <w:szCs w:val="18"/>
          <w:lang w:val="it-IT"/>
        </w:rPr>
        <w:fldChar w:fldCharType="separate"/>
      </w:r>
      <w:r w:rsidRPr="00BC322E">
        <w:rPr>
          <w:rFonts w:ascii="Frutiger 45 Light" w:hAnsi="Frutiger 45 Light" w:cs="Arial"/>
          <w:sz w:val="18"/>
          <w:szCs w:val="18"/>
          <w:lang w:val="it-IT"/>
        </w:rPr>
        <w:fldChar w:fldCharType="end"/>
      </w:r>
      <w:r w:rsidRPr="00BC322E">
        <w:rPr>
          <w:rFonts w:ascii="Frutiger 45 Light" w:hAnsi="Frutiger 45 Light" w:cs="Arial"/>
          <w:sz w:val="18"/>
          <w:szCs w:val="18"/>
          <w:lang w:val="de-DE"/>
        </w:rPr>
        <w:tab/>
      </w:r>
      <w:r w:rsidRPr="00BC322E">
        <w:rPr>
          <w:rFonts w:ascii="Frutiger 45 Light" w:hAnsi="Frutiger 45 Light" w:cs="Arial"/>
          <w:sz w:val="18"/>
          <w:szCs w:val="18"/>
          <w:lang w:val="de-DE"/>
        </w:rPr>
        <w:tab/>
      </w:r>
      <w:r w:rsidRPr="00BC322E">
        <w:rPr>
          <w:rFonts w:ascii="Frutiger 45 Light" w:hAnsi="Frutiger 45 Light"/>
          <w:b/>
          <w:sz w:val="18"/>
          <w:szCs w:val="18"/>
          <w:lang w:val="de-DE" w:eastAsia="de-DE"/>
        </w:rPr>
        <w:t>ein Konsortium nach Art. 45, Abs. 2 Buchstabe c) des GVD Nr. 50/2016;</w:t>
      </w:r>
    </w:p>
    <w:p w:rsidR="004114A9" w:rsidRPr="00BC322E" w:rsidRDefault="004114A9" w:rsidP="004114A9">
      <w:pPr>
        <w:tabs>
          <w:tab w:val="left" w:pos="540"/>
        </w:tabs>
        <w:autoSpaceDE w:val="0"/>
        <w:autoSpaceDN w:val="0"/>
        <w:adjustRightInd w:val="0"/>
        <w:spacing w:line="360" w:lineRule="auto"/>
        <w:jc w:val="both"/>
        <w:rPr>
          <w:rFonts w:ascii="Frutiger 45 Light" w:hAnsi="Frutiger 45 Light"/>
          <w:sz w:val="18"/>
          <w:szCs w:val="18"/>
          <w:lang w:val="de-DE" w:eastAsia="de-DE"/>
        </w:rPr>
      </w:pPr>
    </w:p>
    <w:p w:rsidR="004114A9" w:rsidRPr="00BC322E" w:rsidRDefault="004114A9" w:rsidP="004114A9">
      <w:pPr>
        <w:tabs>
          <w:tab w:val="left" w:pos="540"/>
        </w:tabs>
        <w:autoSpaceDE w:val="0"/>
        <w:autoSpaceDN w:val="0"/>
        <w:adjustRightInd w:val="0"/>
        <w:spacing w:line="360" w:lineRule="auto"/>
        <w:jc w:val="both"/>
        <w:rPr>
          <w:rFonts w:ascii="Frutiger 45 Light" w:hAnsi="Frutiger 45 Light"/>
          <w:sz w:val="18"/>
          <w:szCs w:val="18"/>
          <w:lang w:val="de-DE" w:eastAsia="de-DE"/>
        </w:rPr>
      </w:pPr>
      <w:r w:rsidRPr="00BC322E">
        <w:rPr>
          <w:rFonts w:ascii="Frutiger 45 Light" w:hAnsi="Frutiger 45 Light"/>
          <w:sz w:val="18"/>
          <w:szCs w:val="18"/>
          <w:lang w:val="de-DE" w:eastAsia="de-DE"/>
        </w:rPr>
        <w:t>Oder</w:t>
      </w:r>
    </w:p>
    <w:p w:rsidR="004114A9" w:rsidRPr="00BC322E" w:rsidRDefault="004114A9" w:rsidP="004114A9">
      <w:pPr>
        <w:tabs>
          <w:tab w:val="left" w:pos="540"/>
        </w:tabs>
        <w:autoSpaceDE w:val="0"/>
        <w:autoSpaceDN w:val="0"/>
        <w:adjustRightInd w:val="0"/>
        <w:spacing w:line="360" w:lineRule="auto"/>
        <w:ind w:left="532" w:hanging="255"/>
        <w:jc w:val="both"/>
        <w:rPr>
          <w:rFonts w:ascii="Frutiger 45 Light" w:hAnsi="Frutiger 45 Light" w:cs="Arial"/>
          <w:b/>
          <w:sz w:val="18"/>
          <w:szCs w:val="18"/>
          <w:lang w:val="de-DE"/>
        </w:rPr>
      </w:pPr>
      <w:r w:rsidRPr="00BC322E">
        <w:rPr>
          <w:rFonts w:ascii="Frutiger 45 Light" w:hAnsi="Frutiger 45 Light" w:cs="Arial"/>
          <w:sz w:val="18"/>
          <w:szCs w:val="18"/>
          <w:lang w:val="it-IT"/>
        </w:rPr>
        <w:fldChar w:fldCharType="begin">
          <w:ffData>
            <w:name w:val="Controllo2"/>
            <w:enabled/>
            <w:calcOnExit w:val="0"/>
            <w:checkBox>
              <w:sizeAuto/>
              <w:default w:val="0"/>
            </w:checkBox>
          </w:ffData>
        </w:fldChar>
      </w:r>
      <w:r w:rsidRPr="00BC322E">
        <w:rPr>
          <w:rFonts w:ascii="Frutiger 45 Light" w:hAnsi="Frutiger 45 Light" w:cs="Arial"/>
          <w:sz w:val="18"/>
          <w:szCs w:val="18"/>
          <w:lang w:val="de-DE"/>
        </w:rPr>
        <w:instrText xml:space="preserve"> FORMCHECKBOX </w:instrText>
      </w:r>
      <w:r w:rsidR="00907E32">
        <w:rPr>
          <w:rFonts w:ascii="Frutiger 45 Light" w:hAnsi="Frutiger 45 Light" w:cs="Arial"/>
          <w:sz w:val="18"/>
          <w:szCs w:val="18"/>
          <w:lang w:val="it-IT"/>
        </w:rPr>
      </w:r>
      <w:r w:rsidR="00907E32">
        <w:rPr>
          <w:rFonts w:ascii="Frutiger 45 Light" w:hAnsi="Frutiger 45 Light" w:cs="Arial"/>
          <w:sz w:val="18"/>
          <w:szCs w:val="18"/>
          <w:lang w:val="it-IT"/>
        </w:rPr>
        <w:fldChar w:fldCharType="separate"/>
      </w:r>
      <w:r w:rsidRPr="00BC322E">
        <w:rPr>
          <w:rFonts w:ascii="Frutiger 45 Light" w:hAnsi="Frutiger 45 Light" w:cs="Arial"/>
          <w:sz w:val="18"/>
          <w:szCs w:val="18"/>
          <w:lang w:val="it-IT"/>
        </w:rPr>
        <w:fldChar w:fldCharType="end"/>
      </w:r>
      <w:r w:rsidRPr="00BC322E">
        <w:rPr>
          <w:rFonts w:ascii="Frutiger 45 Light" w:hAnsi="Frutiger 45 Light" w:cs="Arial"/>
          <w:sz w:val="18"/>
          <w:szCs w:val="18"/>
          <w:lang w:val="de-DE"/>
        </w:rPr>
        <w:tab/>
      </w:r>
      <w:r w:rsidRPr="00BC322E">
        <w:rPr>
          <w:rFonts w:ascii="Frutiger 45 Light" w:hAnsi="Frutiger 45 Light" w:cs="Arial"/>
          <w:sz w:val="18"/>
          <w:szCs w:val="18"/>
          <w:lang w:val="de-DE"/>
        </w:rPr>
        <w:tab/>
      </w:r>
      <w:r w:rsidRPr="00BC322E">
        <w:rPr>
          <w:rFonts w:ascii="Frutiger 45 Light" w:hAnsi="Frutiger 45 Light"/>
          <w:sz w:val="18"/>
          <w:szCs w:val="18"/>
          <w:lang w:val="de-DE" w:eastAsia="de-DE"/>
        </w:rPr>
        <w:t xml:space="preserve">ein ausführendes Unternehmen </w:t>
      </w:r>
      <w:r w:rsidRPr="00BC322E">
        <w:rPr>
          <w:rFonts w:ascii="Frutiger 45 Light" w:hAnsi="Frutiger 45 Light"/>
          <w:b/>
          <w:sz w:val="18"/>
          <w:szCs w:val="18"/>
          <w:lang w:val="de-DE" w:eastAsia="de-DE"/>
        </w:rPr>
        <w:t>eines Konsortiums nach Art. 45. Abs.2, Buchstabe b) des GVD Nr. 50/2016;</w:t>
      </w:r>
    </w:p>
    <w:p w:rsidR="004114A9" w:rsidRPr="00BC322E" w:rsidRDefault="004114A9" w:rsidP="004114A9">
      <w:pPr>
        <w:tabs>
          <w:tab w:val="left" w:pos="540"/>
        </w:tabs>
        <w:autoSpaceDE w:val="0"/>
        <w:autoSpaceDN w:val="0"/>
        <w:adjustRightInd w:val="0"/>
        <w:spacing w:line="360" w:lineRule="auto"/>
        <w:ind w:left="532" w:hanging="255"/>
        <w:jc w:val="both"/>
        <w:rPr>
          <w:rFonts w:ascii="Frutiger 45 Light" w:hAnsi="Frutiger 45 Light" w:cs="Arial"/>
          <w:b/>
          <w:sz w:val="18"/>
          <w:szCs w:val="18"/>
          <w:lang w:val="de-DE"/>
        </w:rPr>
      </w:pPr>
      <w:r w:rsidRPr="00BC322E">
        <w:rPr>
          <w:rFonts w:ascii="Frutiger 45 Light" w:hAnsi="Frutiger 45 Light" w:cs="Arial"/>
          <w:sz w:val="18"/>
          <w:szCs w:val="18"/>
          <w:lang w:val="it-IT"/>
        </w:rPr>
        <w:fldChar w:fldCharType="begin">
          <w:ffData>
            <w:name w:val="Controllo3"/>
            <w:enabled/>
            <w:calcOnExit w:val="0"/>
            <w:checkBox>
              <w:sizeAuto/>
              <w:default w:val="0"/>
            </w:checkBox>
          </w:ffData>
        </w:fldChar>
      </w:r>
      <w:r w:rsidRPr="00BC322E">
        <w:rPr>
          <w:rFonts w:ascii="Frutiger 45 Light" w:hAnsi="Frutiger 45 Light" w:cs="Arial"/>
          <w:sz w:val="18"/>
          <w:szCs w:val="18"/>
          <w:lang w:val="de-DE"/>
        </w:rPr>
        <w:instrText xml:space="preserve"> FORMCHECKBOX </w:instrText>
      </w:r>
      <w:r w:rsidR="00907E32">
        <w:rPr>
          <w:rFonts w:ascii="Frutiger 45 Light" w:hAnsi="Frutiger 45 Light" w:cs="Arial"/>
          <w:sz w:val="18"/>
          <w:szCs w:val="18"/>
          <w:lang w:val="it-IT"/>
        </w:rPr>
      </w:r>
      <w:r w:rsidR="00907E32">
        <w:rPr>
          <w:rFonts w:ascii="Frutiger 45 Light" w:hAnsi="Frutiger 45 Light" w:cs="Arial"/>
          <w:sz w:val="18"/>
          <w:szCs w:val="18"/>
          <w:lang w:val="it-IT"/>
        </w:rPr>
        <w:fldChar w:fldCharType="separate"/>
      </w:r>
      <w:r w:rsidRPr="00BC322E">
        <w:rPr>
          <w:rFonts w:ascii="Frutiger 45 Light" w:hAnsi="Frutiger 45 Light" w:cs="Arial"/>
          <w:sz w:val="18"/>
          <w:szCs w:val="18"/>
          <w:lang w:val="it-IT"/>
        </w:rPr>
        <w:fldChar w:fldCharType="end"/>
      </w:r>
      <w:r w:rsidRPr="00BC322E">
        <w:rPr>
          <w:rFonts w:ascii="Frutiger 45 Light" w:hAnsi="Frutiger 45 Light" w:cs="Arial"/>
          <w:sz w:val="18"/>
          <w:szCs w:val="18"/>
          <w:lang w:val="de-DE"/>
        </w:rPr>
        <w:tab/>
      </w:r>
      <w:r w:rsidRPr="00BC322E">
        <w:rPr>
          <w:rFonts w:ascii="Frutiger 45 Light" w:hAnsi="Frutiger 45 Light"/>
          <w:sz w:val="18"/>
          <w:szCs w:val="18"/>
          <w:lang w:val="de-DE" w:eastAsia="de-DE"/>
        </w:rPr>
        <w:t xml:space="preserve">ein ausführendes Unternehmen </w:t>
      </w:r>
      <w:r w:rsidRPr="00BC322E">
        <w:rPr>
          <w:rFonts w:ascii="Frutiger 45 Light" w:hAnsi="Frutiger 45 Light"/>
          <w:b/>
          <w:sz w:val="18"/>
          <w:szCs w:val="18"/>
          <w:lang w:val="de-DE" w:eastAsia="de-DE"/>
        </w:rPr>
        <w:t>eines Konsortiums nach Art. 45, Abs. 2 Buchstabe c) des GVD Nr. 50/2016</w:t>
      </w:r>
      <w:r w:rsidRPr="00BC322E">
        <w:rPr>
          <w:rFonts w:ascii="Frutiger 45 Light" w:hAnsi="Frutiger 45 Light" w:cs="Arial"/>
          <w:b/>
          <w:sz w:val="18"/>
          <w:szCs w:val="18"/>
          <w:lang w:val="de-DE"/>
        </w:rPr>
        <w:t>;</w:t>
      </w:r>
    </w:p>
    <w:p w:rsidR="004114A9" w:rsidRPr="00BC322E" w:rsidRDefault="004114A9" w:rsidP="004114A9">
      <w:pPr>
        <w:tabs>
          <w:tab w:val="left" w:pos="540"/>
        </w:tabs>
        <w:autoSpaceDE w:val="0"/>
        <w:autoSpaceDN w:val="0"/>
        <w:adjustRightInd w:val="0"/>
        <w:spacing w:line="360" w:lineRule="auto"/>
        <w:ind w:left="532" w:hanging="255"/>
        <w:jc w:val="both"/>
        <w:rPr>
          <w:rFonts w:ascii="Frutiger 45 Light" w:hAnsi="Frutiger 45 Light"/>
          <w:sz w:val="18"/>
          <w:szCs w:val="18"/>
          <w:lang w:val="de-DE" w:eastAsia="de-DE"/>
        </w:rPr>
      </w:pPr>
    </w:p>
    <w:p w:rsidR="004114A9" w:rsidRPr="00BC322E" w:rsidRDefault="004114A9" w:rsidP="004114A9">
      <w:pPr>
        <w:tabs>
          <w:tab w:val="left" w:pos="3615"/>
        </w:tabs>
        <w:spacing w:line="360" w:lineRule="auto"/>
        <w:jc w:val="both"/>
        <w:rPr>
          <w:rFonts w:ascii="Frutiger 45 Light" w:hAnsi="Frutiger 45 Light"/>
          <w:i/>
          <w:iCs/>
          <w:sz w:val="18"/>
          <w:szCs w:val="18"/>
          <w:lang w:val="de-DE"/>
        </w:rPr>
      </w:pPr>
      <w:r w:rsidRPr="00BC322E">
        <w:rPr>
          <w:rFonts w:ascii="Frutiger 45 Light" w:hAnsi="Frutiger 45 Light"/>
          <w:i/>
          <w:sz w:val="18"/>
          <w:szCs w:val="18"/>
          <w:lang w:val="de-DE"/>
        </w:rPr>
        <w:t xml:space="preserve">Das oben genannte Konsortium </w:t>
      </w:r>
      <w:r w:rsidRPr="00BC322E">
        <w:rPr>
          <w:rFonts w:ascii="Frutiger 45 Light" w:hAnsi="Frutiger 45 Light"/>
          <w:i/>
          <w:sz w:val="18"/>
          <w:szCs w:val="18"/>
          <w:lang w:val="it-IT"/>
        </w:rPr>
        <w:fldChar w:fldCharType="begin">
          <w:ffData>
            <w:name w:val="Testo18"/>
            <w:enabled/>
            <w:calcOnExit w:val="0"/>
            <w:textInput/>
          </w:ffData>
        </w:fldChar>
      </w:r>
      <w:r w:rsidRPr="00BC322E">
        <w:rPr>
          <w:rFonts w:ascii="Frutiger 45 Light" w:hAnsi="Frutiger 45 Light"/>
          <w:i/>
          <w:sz w:val="18"/>
          <w:szCs w:val="18"/>
          <w:lang w:val="de-DE"/>
        </w:rPr>
        <w:instrText xml:space="preserve"> FORMTEXT </w:instrText>
      </w:r>
      <w:r w:rsidRPr="00BC322E">
        <w:rPr>
          <w:rFonts w:ascii="Frutiger 45 Light" w:hAnsi="Frutiger 45 Light"/>
          <w:i/>
          <w:sz w:val="18"/>
          <w:szCs w:val="18"/>
          <w:lang w:val="it-IT"/>
        </w:rPr>
      </w:r>
      <w:r w:rsidRPr="00BC322E">
        <w:rPr>
          <w:rFonts w:ascii="Frutiger 45 Light" w:hAnsi="Frutiger 45 Light"/>
          <w:i/>
          <w:sz w:val="18"/>
          <w:szCs w:val="18"/>
          <w:lang w:val="it-IT"/>
        </w:rPr>
        <w:fldChar w:fldCharType="separate"/>
      </w:r>
      <w:r w:rsidRPr="00BC322E">
        <w:rPr>
          <w:rFonts w:ascii="Frutiger 45 Light" w:hAnsi="Frutiger 45 Light"/>
          <w:i/>
          <w:sz w:val="18"/>
          <w:szCs w:val="18"/>
          <w:lang w:val="it-IT"/>
        </w:rPr>
        <w:t> </w:t>
      </w:r>
      <w:r w:rsidRPr="00BC322E">
        <w:rPr>
          <w:rFonts w:ascii="Frutiger 45 Light" w:hAnsi="Frutiger 45 Light"/>
          <w:i/>
          <w:sz w:val="18"/>
          <w:szCs w:val="18"/>
          <w:lang w:val="it-IT"/>
        </w:rPr>
        <w:t> </w:t>
      </w:r>
      <w:r w:rsidRPr="00BC322E">
        <w:rPr>
          <w:rFonts w:ascii="Frutiger 45 Light" w:hAnsi="Frutiger 45 Light"/>
          <w:i/>
          <w:sz w:val="18"/>
          <w:szCs w:val="18"/>
          <w:lang w:val="it-IT"/>
        </w:rPr>
        <w:t> </w:t>
      </w:r>
      <w:r w:rsidRPr="00BC322E">
        <w:rPr>
          <w:rFonts w:ascii="Frutiger 45 Light" w:hAnsi="Frutiger 45 Light"/>
          <w:i/>
          <w:sz w:val="18"/>
          <w:szCs w:val="18"/>
          <w:lang w:val="it-IT"/>
        </w:rPr>
        <w:t> </w:t>
      </w:r>
      <w:r w:rsidRPr="00BC322E">
        <w:rPr>
          <w:rFonts w:ascii="Frutiger 45 Light" w:hAnsi="Frutiger 45 Light"/>
          <w:i/>
          <w:sz w:val="18"/>
          <w:szCs w:val="18"/>
          <w:lang w:val="it-IT"/>
        </w:rPr>
        <w:t> </w:t>
      </w:r>
      <w:r w:rsidRPr="00BC322E">
        <w:rPr>
          <w:rFonts w:ascii="Frutiger 45 Light" w:hAnsi="Frutiger 45 Light"/>
          <w:i/>
          <w:sz w:val="18"/>
          <w:szCs w:val="18"/>
          <w:lang w:val="it-IT"/>
        </w:rPr>
        <w:fldChar w:fldCharType="end"/>
      </w:r>
      <w:r w:rsidRPr="00BC322E">
        <w:rPr>
          <w:rFonts w:ascii="Frutiger 45 Light" w:hAnsi="Frutiger 45 Light"/>
          <w:i/>
          <w:sz w:val="18"/>
          <w:szCs w:val="18"/>
          <w:lang w:val="de-DE"/>
        </w:rPr>
        <w:t xml:space="preserve"> gibt unter Beachtung von Art. 48 Abs. 7 des GVD Nr. 50/2016 folgende ausführende Mitgliedsunternehmen</w:t>
      </w:r>
      <w:r w:rsidRPr="00BC322E">
        <w:rPr>
          <w:rStyle w:val="Caratterenotadichiusura"/>
          <w:rFonts w:ascii="Frutiger 45 Light" w:hAnsi="Frutiger 45 Light" w:cs="Arial"/>
          <w:i/>
          <w:sz w:val="18"/>
          <w:szCs w:val="18"/>
        </w:rPr>
        <w:endnoteReference w:id="8"/>
      </w:r>
      <w:r w:rsidRPr="00BC322E">
        <w:rPr>
          <w:rFonts w:ascii="Frutiger 45 Light" w:hAnsi="Frutiger 45 Light"/>
          <w:i/>
          <w:sz w:val="18"/>
          <w:szCs w:val="18"/>
          <w:lang w:val="de-DE"/>
        </w:rPr>
        <w:t xml:space="preserve"> an</w:t>
      </w:r>
      <w:r w:rsidRPr="00BC322E">
        <w:rPr>
          <w:rFonts w:ascii="Frutiger 45 Light" w:hAnsi="Frutiger 45 Light"/>
          <w:i/>
          <w:iCs/>
          <w:sz w:val="18"/>
          <w:szCs w:val="18"/>
          <w:lang w:val="de-DE"/>
        </w:rPr>
        <w:t>:</w:t>
      </w:r>
    </w:p>
    <w:p w:rsidR="004114A9" w:rsidRPr="00BC322E" w:rsidRDefault="004114A9" w:rsidP="004114A9">
      <w:pPr>
        <w:tabs>
          <w:tab w:val="left" w:pos="540"/>
        </w:tabs>
        <w:autoSpaceDE w:val="0"/>
        <w:autoSpaceDN w:val="0"/>
        <w:adjustRightInd w:val="0"/>
        <w:spacing w:line="360" w:lineRule="auto"/>
        <w:jc w:val="both"/>
        <w:rPr>
          <w:rFonts w:ascii="Frutiger 45 Light" w:hAnsi="Frutiger 45 Light"/>
          <w:sz w:val="18"/>
          <w:szCs w:val="18"/>
          <w:lang w:val="de-DE" w:eastAsia="de-DE"/>
        </w:rPr>
      </w:pPr>
    </w:p>
    <w:p w:rsidR="004114A9" w:rsidRPr="00BC322E" w:rsidRDefault="004114A9" w:rsidP="004114A9">
      <w:pPr>
        <w:spacing w:line="360" w:lineRule="auto"/>
        <w:jc w:val="both"/>
        <w:rPr>
          <w:rFonts w:ascii="Frutiger 45 Light" w:hAnsi="Frutiger 45 Light"/>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BC322E" w:rsidTr="00E50247">
        <w:tc>
          <w:tcPr>
            <w:tcW w:w="10065" w:type="dxa"/>
            <w:tcBorders>
              <w:top w:val="single" w:sz="4" w:space="0" w:color="000000"/>
              <w:left w:val="single" w:sz="4" w:space="0" w:color="000000"/>
              <w:bottom w:val="single" w:sz="4" w:space="0" w:color="000000"/>
              <w:right w:val="single" w:sz="4" w:space="0" w:color="000000"/>
            </w:tcBorders>
          </w:tcPr>
          <w:p w:rsidR="004114A9" w:rsidRPr="00BC322E" w:rsidRDefault="004114A9" w:rsidP="00E50247">
            <w:pPr>
              <w:pStyle w:val="sche3"/>
              <w:spacing w:before="100" w:beforeAutospacing="1" w:after="100" w:afterAutospacing="1" w:line="360" w:lineRule="auto"/>
              <w:rPr>
                <w:rFonts w:ascii="Frutiger 45 Light" w:hAnsi="Frutiger 45 Light"/>
                <w:b/>
                <w:iCs/>
                <w:sz w:val="18"/>
                <w:szCs w:val="18"/>
                <w:lang w:val="de-DE"/>
              </w:rPr>
            </w:pPr>
            <w:r w:rsidRPr="00BC322E">
              <w:rPr>
                <w:rFonts w:ascii="Frutiger 45 Light" w:hAnsi="Frutiger 45 Light"/>
                <w:b/>
                <w:bCs/>
                <w:iCs/>
                <w:sz w:val="18"/>
                <w:szCs w:val="18"/>
                <w:lang w:val="de-DE"/>
              </w:rPr>
              <w:t xml:space="preserve">Alle ausführenden Unternehmen des Konsortiums, die an diesem Verfahren teilnehmen, </w:t>
            </w:r>
            <w:r w:rsidRPr="00BC322E">
              <w:rPr>
                <w:rFonts w:ascii="Frutiger 45 Light" w:hAnsi="Frutiger 45 Light"/>
                <w:b/>
                <w:sz w:val="18"/>
                <w:szCs w:val="18"/>
                <w:lang w:val="de-DE"/>
              </w:rPr>
              <w:t xml:space="preserve">wobei für </w:t>
            </w:r>
            <w:r w:rsidRPr="00BC322E">
              <w:rPr>
                <w:rFonts w:ascii="Frutiger 45 Light" w:hAnsi="Frutiger 45 Light"/>
                <w:b/>
                <w:sz w:val="18"/>
                <w:szCs w:val="18"/>
                <w:u w:val="single"/>
                <w:lang w:val="de-DE"/>
              </w:rPr>
              <w:t>jedes Unternehmen</w:t>
            </w:r>
            <w:r w:rsidRPr="00BC322E">
              <w:rPr>
                <w:rFonts w:ascii="Frutiger 45 Light" w:hAnsi="Frutiger 45 Light"/>
                <w:b/>
                <w:sz w:val="18"/>
                <w:szCs w:val="18"/>
                <w:lang w:val="de-DE"/>
              </w:rPr>
              <w:t xml:space="preserve"> folgende Angaben getätigt werden müssen</w:t>
            </w:r>
            <w:r w:rsidRPr="00BC322E">
              <w:rPr>
                <w:rFonts w:ascii="Frutiger 45 Light" w:hAnsi="Frutiger 45 Light"/>
                <w:b/>
                <w:iCs/>
                <w:sz w:val="18"/>
                <w:szCs w:val="18"/>
                <w:lang w:val="de-DE"/>
              </w:rPr>
              <w:t>:</w:t>
            </w:r>
          </w:p>
          <w:p w:rsidR="004114A9" w:rsidRPr="00BC322E" w:rsidRDefault="004114A9" w:rsidP="00E50247">
            <w:pPr>
              <w:spacing w:line="360" w:lineRule="auto"/>
              <w:jc w:val="both"/>
              <w:rPr>
                <w:rFonts w:ascii="Frutiger 45 Light" w:hAnsi="Frutiger 45 Light"/>
                <w:sz w:val="18"/>
                <w:szCs w:val="18"/>
                <w:lang w:val="de-DE"/>
              </w:rPr>
            </w:pPr>
            <w:r w:rsidRPr="00BC322E">
              <w:rPr>
                <w:rFonts w:ascii="Frutiger 45 Light" w:hAnsi="Frutiger 45 Light"/>
                <w:sz w:val="18"/>
                <w:szCs w:val="18"/>
                <w:lang w:val="de-DE"/>
              </w:rPr>
              <w:t xml:space="preserve">Firmenname oder -bezeichnung: </w:t>
            </w:r>
            <w:r w:rsidRPr="00BC322E">
              <w:rPr>
                <w:rFonts w:ascii="Frutiger 45 Light" w:hAnsi="Frutiger 45 Light"/>
                <w:sz w:val="18"/>
                <w:szCs w:val="18"/>
                <w:lang w:val="it-IT"/>
              </w:rPr>
              <w:fldChar w:fldCharType="begin">
                <w:ffData>
                  <w:name w:val="Testo18"/>
                  <w:enabled/>
                  <w:calcOnExit w:val="0"/>
                  <w:textInput/>
                </w:ffData>
              </w:fldChar>
            </w:r>
            <w:r w:rsidRPr="00BC322E">
              <w:rPr>
                <w:rFonts w:ascii="Frutiger 45 Light" w:hAnsi="Frutiger 45 Light"/>
                <w:sz w:val="18"/>
                <w:szCs w:val="18"/>
                <w:lang w:val="de-DE"/>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p>
          <w:p w:rsidR="004114A9" w:rsidRPr="00BC322E" w:rsidRDefault="004114A9" w:rsidP="00E50247">
            <w:pPr>
              <w:spacing w:line="360" w:lineRule="auto"/>
              <w:jc w:val="both"/>
              <w:rPr>
                <w:rFonts w:ascii="Frutiger 45 Light" w:hAnsi="Frutiger 45 Light"/>
                <w:sz w:val="18"/>
                <w:szCs w:val="18"/>
                <w:lang w:val="de-DE"/>
              </w:rPr>
            </w:pPr>
            <w:r w:rsidRPr="00BC322E">
              <w:rPr>
                <w:rFonts w:ascii="Frutiger 45 Light" w:hAnsi="Frutiger 45 Light"/>
                <w:sz w:val="18"/>
                <w:szCs w:val="18"/>
                <w:lang w:val="de-DE"/>
              </w:rPr>
              <w:t xml:space="preserve">Steuernummer: </w:t>
            </w:r>
            <w:r w:rsidRPr="00BC322E">
              <w:rPr>
                <w:rFonts w:ascii="Frutiger 45 Light" w:hAnsi="Frutiger 45 Light"/>
                <w:sz w:val="18"/>
                <w:szCs w:val="18"/>
                <w:lang w:val="it-IT"/>
              </w:rPr>
              <w:fldChar w:fldCharType="begin">
                <w:ffData>
                  <w:name w:val="Testo58"/>
                  <w:enabled/>
                  <w:calcOnExit w:val="0"/>
                  <w:textInput/>
                </w:ffData>
              </w:fldChar>
            </w:r>
            <w:r w:rsidRPr="00BC322E">
              <w:rPr>
                <w:rFonts w:ascii="Frutiger 45 Light" w:hAnsi="Frutiger 45 Light"/>
                <w:sz w:val="18"/>
                <w:szCs w:val="18"/>
                <w:lang w:val="de-DE"/>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de-DE"/>
              </w:rPr>
              <w:t xml:space="preserve">; </w:t>
            </w:r>
            <w:r w:rsidRPr="00BC322E">
              <w:rPr>
                <w:rFonts w:ascii="Frutiger 45 Light" w:hAnsi="Frutiger 45 Light"/>
                <w:sz w:val="18"/>
                <w:szCs w:val="18"/>
                <w:lang w:val="de-DE"/>
              </w:rPr>
              <w:tab/>
            </w:r>
            <w:r w:rsidRPr="00BC322E">
              <w:rPr>
                <w:rFonts w:ascii="Frutiger 45 Light" w:hAnsi="Frutiger 45 Light"/>
                <w:sz w:val="18"/>
                <w:szCs w:val="18"/>
                <w:lang w:val="de-DE"/>
              </w:rPr>
              <w:tab/>
            </w:r>
            <w:r w:rsidRPr="00BC322E">
              <w:rPr>
                <w:rFonts w:ascii="Frutiger 45 Light" w:hAnsi="Frutiger 45 Light"/>
                <w:sz w:val="18"/>
                <w:szCs w:val="18"/>
                <w:lang w:val="de-DE"/>
              </w:rPr>
              <w:tab/>
            </w:r>
            <w:r w:rsidRPr="00BC322E">
              <w:rPr>
                <w:rFonts w:ascii="Frutiger 45 Light" w:hAnsi="Frutiger 45 Light"/>
                <w:sz w:val="18"/>
                <w:szCs w:val="18"/>
                <w:lang w:val="de-DE"/>
              </w:rPr>
              <w:tab/>
              <w:t xml:space="preserve">MwSt- Nr.: </w:t>
            </w:r>
            <w:r w:rsidRPr="00BC322E">
              <w:rPr>
                <w:rFonts w:ascii="Frutiger 45 Light" w:hAnsi="Frutiger 45 Light"/>
                <w:sz w:val="18"/>
                <w:szCs w:val="18"/>
                <w:lang w:val="it-IT"/>
              </w:rPr>
              <w:fldChar w:fldCharType="begin">
                <w:ffData>
                  <w:name w:val="Testo59"/>
                  <w:enabled/>
                  <w:calcOnExit w:val="0"/>
                  <w:textInput/>
                </w:ffData>
              </w:fldChar>
            </w:r>
            <w:r w:rsidRPr="00BC322E">
              <w:rPr>
                <w:rFonts w:ascii="Frutiger 45 Light" w:hAnsi="Frutiger 45 Light"/>
                <w:sz w:val="18"/>
                <w:szCs w:val="18"/>
                <w:lang w:val="de-DE"/>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de-DE"/>
              </w:rPr>
              <w:t>;</w:t>
            </w:r>
          </w:p>
          <w:p w:rsidR="004114A9" w:rsidRPr="00BC322E" w:rsidRDefault="004114A9" w:rsidP="00E50247">
            <w:pPr>
              <w:spacing w:line="360" w:lineRule="auto"/>
              <w:jc w:val="both"/>
              <w:rPr>
                <w:rFonts w:ascii="Frutiger 45 Light" w:hAnsi="Frutiger 45 Light"/>
                <w:sz w:val="18"/>
                <w:szCs w:val="18"/>
                <w:lang w:val="de-DE"/>
              </w:rPr>
            </w:pPr>
            <w:r w:rsidRPr="00BC322E">
              <w:rPr>
                <w:rFonts w:ascii="Frutiger 45 Light" w:hAnsi="Frutiger 45 Light"/>
                <w:sz w:val="18"/>
                <w:szCs w:val="18"/>
                <w:lang w:val="de-DE"/>
              </w:rPr>
              <w:t xml:space="preserve">mit Rechtssitz in der Gemeinde  </w:t>
            </w:r>
            <w:r w:rsidRPr="00BC322E">
              <w:rPr>
                <w:rFonts w:ascii="Frutiger 45 Light" w:hAnsi="Frutiger 45 Light"/>
                <w:sz w:val="18"/>
                <w:szCs w:val="18"/>
                <w:lang w:val="it-IT"/>
              </w:rPr>
              <w:fldChar w:fldCharType="begin">
                <w:ffData>
                  <w:name w:val="Testo8"/>
                  <w:enabled/>
                  <w:calcOnExit w:val="0"/>
                  <w:textInput/>
                </w:ffData>
              </w:fldChar>
            </w:r>
            <w:r w:rsidRPr="00BC322E">
              <w:rPr>
                <w:rFonts w:ascii="Frutiger 45 Light" w:hAnsi="Frutiger 45 Light"/>
                <w:sz w:val="18"/>
                <w:szCs w:val="18"/>
                <w:lang w:val="de-DE"/>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de-DE"/>
              </w:rPr>
              <w:t>, Provinz (</w:t>
            </w:r>
            <w:r w:rsidRPr="00BC322E">
              <w:rPr>
                <w:rFonts w:ascii="Frutiger 45 Light" w:hAnsi="Frutiger 45 Light"/>
                <w:sz w:val="18"/>
                <w:szCs w:val="18"/>
                <w:lang w:val="it-IT"/>
              </w:rPr>
              <w:fldChar w:fldCharType="begin">
                <w:ffData>
                  <w:name w:val="Testo14"/>
                  <w:enabled/>
                  <w:calcOnExit w:val="0"/>
                  <w:textInput/>
                </w:ffData>
              </w:fldChar>
            </w:r>
            <w:r w:rsidRPr="00BC322E">
              <w:rPr>
                <w:rFonts w:ascii="Frutiger 45 Light" w:hAnsi="Frutiger 45 Light"/>
                <w:sz w:val="18"/>
                <w:szCs w:val="18"/>
                <w:lang w:val="de-DE"/>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de-DE"/>
              </w:rPr>
              <w:t xml:space="preserve">), PLZ </w:t>
            </w:r>
            <w:r w:rsidRPr="00BC322E">
              <w:rPr>
                <w:rFonts w:ascii="Frutiger 45 Light" w:hAnsi="Frutiger 45 Light"/>
                <w:sz w:val="18"/>
                <w:szCs w:val="18"/>
                <w:lang w:val="it-IT"/>
              </w:rPr>
              <w:fldChar w:fldCharType="begin">
                <w:ffData>
                  <w:name w:val="Testo15"/>
                  <w:enabled/>
                  <w:calcOnExit w:val="0"/>
                  <w:textInput/>
                </w:ffData>
              </w:fldChar>
            </w:r>
            <w:r w:rsidRPr="00BC322E">
              <w:rPr>
                <w:rFonts w:ascii="Frutiger 45 Light" w:hAnsi="Frutiger 45 Light"/>
                <w:sz w:val="18"/>
                <w:szCs w:val="18"/>
                <w:lang w:val="de-DE"/>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de-DE"/>
              </w:rPr>
              <w:t xml:space="preserve">, Land </w:t>
            </w:r>
            <w:r w:rsidRPr="00BC322E">
              <w:rPr>
                <w:rFonts w:ascii="Frutiger 45 Light" w:hAnsi="Frutiger 45 Light"/>
                <w:sz w:val="18"/>
                <w:szCs w:val="18"/>
                <w:lang w:val="it-IT"/>
              </w:rPr>
              <w:fldChar w:fldCharType="begin">
                <w:ffData>
                  <w:name w:val="Testo8"/>
                  <w:enabled/>
                  <w:calcOnExit w:val="0"/>
                  <w:textInput/>
                </w:ffData>
              </w:fldChar>
            </w:r>
            <w:r w:rsidRPr="00BC322E">
              <w:rPr>
                <w:rFonts w:ascii="Frutiger 45 Light" w:hAnsi="Frutiger 45 Light"/>
                <w:sz w:val="18"/>
                <w:szCs w:val="18"/>
                <w:lang w:val="de-DE"/>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de-DE"/>
              </w:rPr>
              <w:t>;</w:t>
            </w:r>
          </w:p>
          <w:p w:rsidR="004114A9" w:rsidRPr="00BC322E" w:rsidRDefault="004114A9" w:rsidP="00E50247">
            <w:pPr>
              <w:spacing w:line="360" w:lineRule="auto"/>
              <w:jc w:val="both"/>
              <w:rPr>
                <w:rFonts w:ascii="Frutiger 45 Light" w:hAnsi="Frutiger 45 Light"/>
                <w:sz w:val="18"/>
                <w:szCs w:val="18"/>
                <w:lang w:val="de-DE"/>
              </w:rPr>
            </w:pPr>
            <w:r w:rsidRPr="00BC322E">
              <w:rPr>
                <w:rFonts w:ascii="Frutiger 45 Light" w:hAnsi="Frutiger 45 Light"/>
                <w:sz w:val="18"/>
                <w:szCs w:val="18"/>
              </w:rPr>
              <w:t xml:space="preserve">Anschrift, usw. </w:t>
            </w:r>
            <w:r w:rsidRPr="00BC322E">
              <w:rPr>
                <w:rFonts w:ascii="Frutiger 45 Light" w:hAnsi="Frutiger 45 Light"/>
                <w:sz w:val="18"/>
                <w:szCs w:val="18"/>
              </w:rPr>
              <w:fldChar w:fldCharType="begin">
                <w:ffData>
                  <w:name w:val="Testo17"/>
                  <w:enabled/>
                  <w:calcOnExit w:val="0"/>
                  <w:textInput/>
                </w:ffData>
              </w:fldChar>
            </w:r>
            <w:r w:rsidRPr="00BC322E">
              <w:rPr>
                <w:rFonts w:ascii="Frutiger 45 Light" w:hAnsi="Frutiger 45 Light"/>
                <w:sz w:val="18"/>
                <w:szCs w:val="18"/>
              </w:rPr>
              <w:instrText xml:space="preserve"> FORMTEXT </w:instrText>
            </w:r>
            <w:r w:rsidRPr="00BC322E">
              <w:rPr>
                <w:rFonts w:ascii="Frutiger 45 Light" w:hAnsi="Frutiger 45 Light"/>
                <w:sz w:val="18"/>
                <w:szCs w:val="18"/>
              </w:rPr>
            </w:r>
            <w:r w:rsidRPr="00BC322E">
              <w:rPr>
                <w:rFonts w:ascii="Frutiger 45 Light" w:hAnsi="Frutiger 45 Light"/>
                <w:sz w:val="18"/>
                <w:szCs w:val="18"/>
              </w:rPr>
              <w:fldChar w:fldCharType="separate"/>
            </w:r>
            <w:r w:rsidRPr="00BC322E">
              <w:rPr>
                <w:rFonts w:ascii="Frutiger 45 Light" w:hAnsi="Frutiger 45 Light"/>
                <w:sz w:val="18"/>
                <w:szCs w:val="18"/>
              </w:rPr>
              <w:t> </w:t>
            </w:r>
            <w:r w:rsidRPr="00BC322E">
              <w:rPr>
                <w:rFonts w:ascii="Frutiger 45 Light" w:hAnsi="Frutiger 45 Light"/>
                <w:sz w:val="18"/>
                <w:szCs w:val="18"/>
              </w:rPr>
              <w:t> </w:t>
            </w:r>
            <w:r w:rsidRPr="00BC322E">
              <w:rPr>
                <w:rFonts w:ascii="Frutiger 45 Light" w:hAnsi="Frutiger 45 Light"/>
                <w:sz w:val="18"/>
                <w:szCs w:val="18"/>
              </w:rPr>
              <w:t> </w:t>
            </w:r>
            <w:r w:rsidRPr="00BC322E">
              <w:rPr>
                <w:rFonts w:ascii="Frutiger 45 Light" w:hAnsi="Frutiger 45 Light"/>
                <w:sz w:val="18"/>
                <w:szCs w:val="18"/>
              </w:rPr>
              <w:t> </w:t>
            </w:r>
            <w:r w:rsidRPr="00BC322E">
              <w:rPr>
                <w:rFonts w:ascii="Frutiger 45 Light" w:hAnsi="Frutiger 45 Light"/>
                <w:sz w:val="18"/>
                <w:szCs w:val="18"/>
              </w:rPr>
              <w:t> </w:t>
            </w:r>
            <w:r w:rsidRPr="00BC322E">
              <w:rPr>
                <w:rFonts w:ascii="Frutiger 45 Light" w:hAnsi="Frutiger 45 Light"/>
                <w:sz w:val="18"/>
                <w:szCs w:val="18"/>
              </w:rPr>
              <w:fldChar w:fldCharType="end"/>
            </w:r>
            <w:r w:rsidRPr="00BC322E">
              <w:rPr>
                <w:rFonts w:ascii="Frutiger 45 Light" w:hAnsi="Frutiger 45 Light"/>
                <w:sz w:val="18"/>
                <w:szCs w:val="18"/>
              </w:rPr>
              <w:t>;</w:t>
            </w:r>
          </w:p>
        </w:tc>
      </w:tr>
      <w:bookmarkEnd w:id="5"/>
    </w:tbl>
    <w:p w:rsidR="002D43AD" w:rsidRPr="00BC322E" w:rsidRDefault="002D43AD" w:rsidP="00566EDB">
      <w:pPr>
        <w:pStyle w:val="sche3"/>
        <w:autoSpaceDE/>
        <w:spacing w:line="360" w:lineRule="auto"/>
        <w:rPr>
          <w:rFonts w:ascii="Frutiger 45 Light" w:hAnsi="Frutiger 45 Light"/>
          <w:b/>
          <w:bCs/>
          <w:caps/>
          <w:strike/>
          <w:sz w:val="18"/>
          <w:szCs w:val="18"/>
          <w:lang w:val="de-DE"/>
        </w:rPr>
      </w:pPr>
    </w:p>
    <w:p w:rsidR="001C0035" w:rsidRPr="00BC322E" w:rsidRDefault="001C0035">
      <w:pPr>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br w:type="page"/>
      </w:r>
    </w:p>
    <w:p w:rsidR="002D43AD" w:rsidRPr="00BC322E" w:rsidRDefault="002D43AD" w:rsidP="002D43AD">
      <w:pPr>
        <w:rPr>
          <w:rFonts w:ascii="Frutiger 45 Light" w:hAnsi="Frutiger 45 Light" w:cs="Arial"/>
          <w:noProof w:val="0"/>
          <w:sz w:val="18"/>
          <w:szCs w:val="18"/>
          <w:lang w:val="de-DE"/>
        </w:rPr>
      </w:pPr>
    </w:p>
    <w:p w:rsidR="002D43AD" w:rsidRPr="00BC322E" w:rsidRDefault="007F6D14" w:rsidP="002D43AD">
      <w:pPr>
        <w:spacing w:line="360" w:lineRule="auto"/>
        <w:jc w:val="center"/>
        <w:outlineLvl w:val="0"/>
        <w:rPr>
          <w:rFonts w:ascii="Frutiger 45 Light" w:hAnsi="Frutiger 45 Light" w:cs="Arial"/>
          <w:b/>
          <w:noProof w:val="0"/>
          <w:sz w:val="18"/>
          <w:szCs w:val="18"/>
          <w:lang w:val="de-DE"/>
        </w:rPr>
      </w:pPr>
      <w:r w:rsidRPr="00BC322E">
        <w:rPr>
          <w:rFonts w:ascii="Frutiger 45 Light" w:hAnsi="Frutiger 45 Light" w:cs="Arial"/>
          <w:b/>
          <w:noProof w:val="0"/>
          <w:sz w:val="18"/>
          <w:szCs w:val="18"/>
          <w:lang w:val="de-DE"/>
        </w:rPr>
        <w:t>IM FALLE EINES NOCH ZU GRÜNDENDEN ZUSAMMENSCHLUSSES ERKLÄRT DER ERKLÄRENDE IM SINNE DES ART. 48, ABSATZ 8 DES GVD 50/2016 FOLGENDES:</w:t>
      </w:r>
    </w:p>
    <w:p w:rsidR="002D43AD" w:rsidRPr="00BC322E" w:rsidRDefault="002D43AD" w:rsidP="002D43AD">
      <w:pPr>
        <w:rPr>
          <w:rFonts w:ascii="Frutiger 45 Light" w:hAnsi="Frutiger 45 Light" w:cs="Arial"/>
          <w:noProof w:val="0"/>
          <w:sz w:val="18"/>
          <w:szCs w:val="18"/>
          <w:lang w:val="de-DE"/>
        </w:rPr>
      </w:pPr>
    </w:p>
    <w:p w:rsidR="002D43AD" w:rsidRPr="00BC322E" w:rsidRDefault="002D43AD" w:rsidP="00CE0AD4">
      <w:pPr>
        <w:numPr>
          <w:ilvl w:val="0"/>
          <w:numId w:val="8"/>
        </w:numPr>
        <w:tabs>
          <w:tab w:val="left" w:pos="284"/>
        </w:tabs>
        <w:suppressAutoHyphens/>
        <w:spacing w:line="360" w:lineRule="auto"/>
        <w:jc w:val="both"/>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t>sollte dem Bieterzusammenschluss der Zuschlag erteilt werden, wird das gemeinsame Sondermandat mit Vertretungsbefugnis in Form einer beglaubigten Privaturkunde erteilt und der Vergabestelle eine Kopie des entsprechenden Dokuments ausgehändigt werden;</w:t>
      </w:r>
    </w:p>
    <w:p w:rsidR="00CE0AD4" w:rsidRPr="00BC322E" w:rsidRDefault="00CE0AD4" w:rsidP="00CE0AD4">
      <w:pPr>
        <w:tabs>
          <w:tab w:val="left" w:pos="284"/>
        </w:tabs>
        <w:suppressAutoHyphens/>
        <w:spacing w:line="360" w:lineRule="auto"/>
        <w:jc w:val="both"/>
        <w:rPr>
          <w:rFonts w:ascii="Frutiger 45 Light" w:hAnsi="Frutiger 45 Light" w:cs="Arial"/>
          <w:b/>
          <w:bCs/>
          <w:i/>
          <w:iCs/>
          <w:noProof w:val="0"/>
          <w:sz w:val="18"/>
          <w:szCs w:val="18"/>
          <w:lang w:val="de-DE"/>
        </w:rPr>
      </w:pPr>
    </w:p>
    <w:p w:rsidR="00CE0AD4" w:rsidRPr="00BC322E" w:rsidRDefault="00CE0AD4" w:rsidP="00CE0AD4">
      <w:pPr>
        <w:tabs>
          <w:tab w:val="left" w:pos="284"/>
        </w:tabs>
        <w:suppressAutoHyphens/>
        <w:spacing w:line="360" w:lineRule="auto"/>
        <w:jc w:val="both"/>
        <w:rPr>
          <w:rFonts w:ascii="Frutiger 45 Light" w:hAnsi="Frutiger 45 Light" w:cs="Arial"/>
          <w:b/>
          <w:bCs/>
          <w:i/>
          <w:iCs/>
          <w:noProof w:val="0"/>
          <w:sz w:val="18"/>
          <w:szCs w:val="18"/>
          <w:lang w:val="de-DE"/>
        </w:rPr>
      </w:pPr>
    </w:p>
    <w:p w:rsidR="00AF61E7" w:rsidRPr="00BC322E"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de-DE"/>
        </w:rPr>
      </w:pPr>
    </w:p>
    <w:p w:rsidR="00AF61E7" w:rsidRPr="00BC322E"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de-DE"/>
        </w:rPr>
      </w:pPr>
      <w:r w:rsidRPr="00BC322E">
        <w:rPr>
          <w:rFonts w:ascii="Frutiger 45 Light" w:hAnsi="Frutiger 45 Light"/>
          <w:b/>
          <w:bCs/>
          <w:i/>
          <w:iCs/>
          <w:sz w:val="18"/>
          <w:szCs w:val="18"/>
          <w:lang w:val="de-DE"/>
        </w:rPr>
        <w:t>Teil II</w:t>
      </w:r>
    </w:p>
    <w:p w:rsidR="00AF61E7" w:rsidRPr="00BC322E"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de-DE"/>
        </w:rPr>
      </w:pPr>
      <w:r w:rsidRPr="00BC322E">
        <w:rPr>
          <w:rFonts w:ascii="Frutiger 45 Light" w:hAnsi="Frutiger 45 Light"/>
          <w:b/>
          <w:i/>
          <w:sz w:val="18"/>
          <w:szCs w:val="18"/>
          <w:lang w:val="de-DE"/>
        </w:rPr>
        <w:t>ANGABEN ZUM ERKLÄRENDEN UNTERNEHMEN</w:t>
      </w:r>
      <w:r w:rsidRPr="00BC322E">
        <w:rPr>
          <w:rStyle w:val="Caratterenotadichiusura"/>
          <w:rFonts w:ascii="Frutiger 45 Light" w:hAnsi="Frutiger 45 Light" w:cs="Arial"/>
          <w:b/>
          <w:bCs/>
          <w:i/>
          <w:iCs/>
          <w:sz w:val="18"/>
          <w:szCs w:val="18"/>
          <w:lang w:val="de-DE"/>
        </w:rPr>
        <w:endnoteReference w:id="9"/>
      </w:r>
    </w:p>
    <w:p w:rsidR="00AF61E7" w:rsidRPr="00BC322E"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rFonts w:ascii="Frutiger 45 Light" w:hAnsi="Frutiger 45 Light"/>
          <w:b/>
          <w:bCs/>
          <w:i/>
          <w:iCs/>
          <w:sz w:val="18"/>
          <w:szCs w:val="18"/>
          <w:lang w:val="de-DE"/>
        </w:rPr>
      </w:pPr>
    </w:p>
    <w:p w:rsidR="00AF61E7" w:rsidRPr="00BC322E" w:rsidRDefault="00AF61E7" w:rsidP="007D3CD4">
      <w:pPr>
        <w:pStyle w:val="sche3"/>
        <w:spacing w:line="360" w:lineRule="auto"/>
        <w:rPr>
          <w:rFonts w:ascii="Frutiger 45 Light" w:hAnsi="Frutiger 45 Light"/>
          <w:b/>
          <w:bCs/>
          <w:sz w:val="18"/>
          <w:szCs w:val="18"/>
          <w:lang w:val="de-DE"/>
        </w:rPr>
      </w:pPr>
    </w:p>
    <w:p w:rsidR="00AF61E7" w:rsidRPr="00BC322E" w:rsidRDefault="00AF61E7" w:rsidP="008271BC">
      <w:pPr>
        <w:spacing w:line="360" w:lineRule="auto"/>
        <w:jc w:val="center"/>
        <w:rPr>
          <w:rFonts w:ascii="Frutiger 45 Light" w:hAnsi="Frutiger 45 Light" w:cs="Arial"/>
          <w:b/>
          <w:bCs/>
          <w:noProof w:val="0"/>
          <w:sz w:val="18"/>
          <w:szCs w:val="18"/>
          <w:lang w:val="de-DE"/>
        </w:rPr>
      </w:pPr>
      <w:r w:rsidRPr="00BC322E">
        <w:rPr>
          <w:rFonts w:ascii="Frutiger 45 Light" w:hAnsi="Frutiger 45 Light" w:cs="Arial"/>
          <w:b/>
          <w:noProof w:val="0"/>
          <w:sz w:val="18"/>
          <w:szCs w:val="18"/>
          <w:lang w:val="de-DE"/>
        </w:rPr>
        <w:t>ERKLÄRT</w:t>
      </w:r>
      <w:r w:rsidRPr="00BC322E">
        <w:rPr>
          <w:rStyle w:val="Endnotenzeichen"/>
          <w:rFonts w:ascii="Frutiger 45 Light" w:hAnsi="Frutiger 45 Light" w:cs="Arial"/>
          <w:b/>
          <w:bCs/>
          <w:noProof w:val="0"/>
          <w:sz w:val="18"/>
          <w:szCs w:val="18"/>
          <w:lang w:val="de-DE"/>
        </w:rPr>
        <w:endnoteReference w:id="10"/>
      </w:r>
    </w:p>
    <w:p w:rsidR="00AF61E7" w:rsidRPr="00BC322E" w:rsidRDefault="00AF61E7" w:rsidP="008271BC">
      <w:pPr>
        <w:autoSpaceDE w:val="0"/>
        <w:spacing w:line="360" w:lineRule="auto"/>
        <w:ind w:left="426" w:hanging="426"/>
        <w:jc w:val="both"/>
        <w:rPr>
          <w:rFonts w:ascii="Frutiger 45 Light" w:hAnsi="Frutiger 45 Light" w:cs="Arial"/>
          <w:noProof w:val="0"/>
          <w:sz w:val="18"/>
          <w:szCs w:val="18"/>
          <w:shd w:val="clear" w:color="auto" w:fill="FFFF00"/>
          <w:lang w:val="de-DE"/>
        </w:rPr>
      </w:pPr>
    </w:p>
    <w:bookmarkStart w:id="6" w:name="Controllo59"/>
    <w:p w:rsidR="00D7341C" w:rsidRPr="00BC322E" w:rsidRDefault="00AF61E7" w:rsidP="008271BC">
      <w:pPr>
        <w:pStyle w:val="sche3"/>
        <w:spacing w:line="360" w:lineRule="auto"/>
        <w:ind w:left="426" w:hanging="426"/>
        <w:rPr>
          <w:rFonts w:ascii="Frutiger 45 Light" w:hAnsi="Frutiger 45 Light"/>
          <w:sz w:val="18"/>
          <w:szCs w:val="18"/>
          <w:lang w:val="de-DE"/>
        </w:rPr>
      </w:pPr>
      <w:r w:rsidRPr="00BC322E">
        <w:rPr>
          <w:rFonts w:ascii="Frutiger 45 Light" w:eastAsia="Arial Unicode MS" w:hAnsi="Frutiger 45 Light"/>
          <w:sz w:val="18"/>
          <w:szCs w:val="18"/>
          <w:lang w:val="de-DE"/>
        </w:rPr>
        <w:fldChar w:fldCharType="begin">
          <w:ffData>
            <w:name w:val="Controllo59"/>
            <w:enabled/>
            <w:calcOnExit w:val="0"/>
            <w:checkBox>
              <w:sizeAuto/>
              <w:default w:val="0"/>
              <w:checked w:val="0"/>
            </w:checkBox>
          </w:ffData>
        </w:fldChar>
      </w:r>
      <w:r w:rsidRPr="00BC322E">
        <w:rPr>
          <w:rFonts w:ascii="Frutiger 45 Light" w:eastAsia="Arial Unicode MS" w:hAnsi="Frutiger 45 Light"/>
          <w:sz w:val="18"/>
          <w:szCs w:val="18"/>
          <w:lang w:val="de-DE"/>
        </w:rPr>
        <w:instrText xml:space="preserve"> FORMCHECKBOX </w:instrText>
      </w:r>
      <w:r w:rsidR="00907E32">
        <w:rPr>
          <w:rFonts w:ascii="Frutiger 45 Light" w:eastAsia="Arial Unicode MS" w:hAnsi="Frutiger 45 Light"/>
          <w:sz w:val="18"/>
          <w:szCs w:val="18"/>
          <w:lang w:val="de-DE"/>
        </w:rPr>
      </w:r>
      <w:r w:rsidR="00907E32">
        <w:rPr>
          <w:rFonts w:ascii="Frutiger 45 Light" w:eastAsia="Arial Unicode MS" w:hAnsi="Frutiger 45 Light"/>
          <w:sz w:val="18"/>
          <w:szCs w:val="18"/>
          <w:lang w:val="de-DE"/>
        </w:rPr>
        <w:fldChar w:fldCharType="separate"/>
      </w:r>
      <w:r w:rsidRPr="00BC322E">
        <w:rPr>
          <w:rFonts w:ascii="Frutiger 45 Light" w:eastAsia="Arial Unicode MS" w:hAnsi="Frutiger 45 Light"/>
          <w:sz w:val="18"/>
          <w:szCs w:val="18"/>
          <w:lang w:val="de-DE"/>
        </w:rPr>
        <w:fldChar w:fldCharType="end"/>
      </w:r>
      <w:bookmarkEnd w:id="6"/>
      <w:r w:rsidRPr="00BC322E">
        <w:rPr>
          <w:rFonts w:ascii="Frutiger 45 Light" w:eastAsia="Arial Unicode MS" w:hAnsi="Frutiger 45 Light"/>
          <w:sz w:val="18"/>
          <w:szCs w:val="18"/>
          <w:lang w:val="de-DE"/>
        </w:rPr>
        <w:tab/>
      </w:r>
      <w:r w:rsidRPr="00BC322E">
        <w:rPr>
          <w:rFonts w:ascii="Frutiger 45 Light" w:hAnsi="Frutiger 45 Light"/>
          <w:sz w:val="18"/>
          <w:szCs w:val="18"/>
          <w:lang w:val="de-DE"/>
        </w:rPr>
        <w:t xml:space="preserve">(bei Unternehmen mit Sitz in Italien) bei der </w:t>
      </w:r>
      <w:r w:rsidRPr="00BC322E">
        <w:rPr>
          <w:rFonts w:ascii="Frutiger 45 Light" w:hAnsi="Frutiger 45 Light"/>
          <w:sz w:val="18"/>
          <w:szCs w:val="18"/>
          <w:lang w:val="de-DE" w:eastAsia="de-DE"/>
        </w:rPr>
        <w:t xml:space="preserve">Handels-, Industrie-, Handwerks- und Landwirtschaftskammer in </w:t>
      </w:r>
      <w:r w:rsidRPr="00BC322E">
        <w:rPr>
          <w:rFonts w:ascii="Frutiger 45 Light" w:hAnsi="Frutiger 45 Light"/>
          <w:sz w:val="18"/>
          <w:szCs w:val="18"/>
          <w:lang w:val="de-DE"/>
        </w:rPr>
        <w:fldChar w:fldCharType="begin">
          <w:ffData>
            <w:name w:val="Testo90"/>
            <w:enabled/>
            <w:calcOnExit w:val="0"/>
            <w:textInput/>
          </w:ffData>
        </w:fldChar>
      </w:r>
      <w:r w:rsidRPr="00BC322E">
        <w:rPr>
          <w:rFonts w:ascii="Frutiger 45 Light" w:hAnsi="Frutiger 45 Light"/>
          <w:sz w:val="18"/>
          <w:szCs w:val="18"/>
          <w:lang w:val="de-DE"/>
        </w:rPr>
        <w:instrText xml:space="preserve"> FORMTEXT </w:instrText>
      </w:r>
      <w:r w:rsidRPr="00BC322E">
        <w:rPr>
          <w:rFonts w:ascii="Frutiger 45 Light" w:hAnsi="Frutiger 45 Light"/>
          <w:sz w:val="18"/>
          <w:szCs w:val="18"/>
          <w:lang w:val="de-DE"/>
        </w:rPr>
      </w:r>
      <w:r w:rsidRPr="00BC322E">
        <w:rPr>
          <w:rFonts w:ascii="Frutiger 45 Light" w:hAnsi="Frutiger 45 Light"/>
          <w:sz w:val="18"/>
          <w:szCs w:val="18"/>
          <w:lang w:val="de-DE"/>
        </w:rPr>
        <w:fldChar w:fldCharType="separate"/>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fldChar w:fldCharType="end"/>
      </w:r>
      <w:r w:rsidRPr="00BC322E">
        <w:rPr>
          <w:rFonts w:ascii="Frutiger 45 Light" w:hAnsi="Frutiger 45 Light"/>
          <w:sz w:val="18"/>
          <w:szCs w:val="18"/>
          <w:lang w:val="de-DE"/>
        </w:rPr>
        <w:t xml:space="preserve"> (</w:t>
      </w:r>
      <w:r w:rsidRPr="00BC322E">
        <w:rPr>
          <w:rFonts w:ascii="Frutiger 45 Light" w:hAnsi="Frutiger 45 Light"/>
          <w:sz w:val="18"/>
          <w:szCs w:val="18"/>
          <w:lang w:val="de-DE"/>
        </w:rPr>
        <w:fldChar w:fldCharType="begin">
          <w:ffData>
            <w:name w:val="Testo91"/>
            <w:enabled/>
            <w:calcOnExit w:val="0"/>
            <w:textInput/>
          </w:ffData>
        </w:fldChar>
      </w:r>
      <w:r w:rsidRPr="00BC322E">
        <w:rPr>
          <w:rFonts w:ascii="Frutiger 45 Light" w:hAnsi="Frutiger 45 Light"/>
          <w:sz w:val="18"/>
          <w:szCs w:val="18"/>
          <w:lang w:val="de-DE"/>
        </w:rPr>
        <w:instrText xml:space="preserve"> FORMTEXT </w:instrText>
      </w:r>
      <w:r w:rsidRPr="00BC322E">
        <w:rPr>
          <w:rFonts w:ascii="Frutiger 45 Light" w:hAnsi="Frutiger 45 Light"/>
          <w:sz w:val="18"/>
          <w:szCs w:val="18"/>
          <w:lang w:val="de-DE"/>
        </w:rPr>
      </w:r>
      <w:r w:rsidRPr="00BC322E">
        <w:rPr>
          <w:rFonts w:ascii="Frutiger 45 Light" w:hAnsi="Frutiger 45 Light"/>
          <w:sz w:val="18"/>
          <w:szCs w:val="18"/>
          <w:lang w:val="de-DE"/>
        </w:rPr>
        <w:fldChar w:fldCharType="separate"/>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fldChar w:fldCharType="end"/>
      </w:r>
      <w:r w:rsidRPr="00BC322E">
        <w:rPr>
          <w:rFonts w:ascii="Frutiger 45 Light" w:hAnsi="Frutiger 45 Light"/>
          <w:sz w:val="18"/>
          <w:szCs w:val="18"/>
          <w:lang w:val="de-DE"/>
        </w:rPr>
        <w:t xml:space="preserve">) für die Tätigkeit </w:t>
      </w:r>
      <w:r w:rsidRPr="00BC322E">
        <w:rPr>
          <w:rFonts w:ascii="Frutiger 45 Light" w:eastAsia="Arial Unicode MS" w:hAnsi="Frutiger 45 Light"/>
          <w:sz w:val="18"/>
          <w:szCs w:val="18"/>
          <w:lang w:val="de-DE"/>
        </w:rPr>
        <w:t>(</w:t>
      </w:r>
      <w:r w:rsidRPr="00BC322E">
        <w:rPr>
          <w:rFonts w:ascii="Frutiger 45 Light" w:eastAsia="Arial Unicode MS" w:hAnsi="Frutiger 45 Light"/>
          <w:sz w:val="18"/>
          <w:szCs w:val="18"/>
          <w:lang w:val="de-DE"/>
        </w:rPr>
        <w:fldChar w:fldCharType="begin">
          <w:ffData>
            <w:name w:val="Testo33"/>
            <w:enabled/>
            <w:calcOnExit w:val="0"/>
            <w:textInput/>
          </w:ffData>
        </w:fldChar>
      </w:r>
      <w:r w:rsidRPr="00BC322E">
        <w:rPr>
          <w:rFonts w:ascii="Frutiger 45 Light" w:eastAsia="Arial Unicode MS" w:hAnsi="Frutiger 45 Light"/>
          <w:sz w:val="18"/>
          <w:szCs w:val="18"/>
          <w:lang w:val="de-DE"/>
        </w:rPr>
        <w:instrText xml:space="preserve"> FORMTEXT </w:instrText>
      </w:r>
      <w:r w:rsidRPr="00BC322E">
        <w:rPr>
          <w:rFonts w:ascii="Frutiger 45 Light" w:eastAsia="Arial Unicode MS" w:hAnsi="Frutiger 45 Light"/>
          <w:sz w:val="18"/>
          <w:szCs w:val="18"/>
          <w:lang w:val="de-DE"/>
        </w:rPr>
      </w:r>
      <w:r w:rsidRPr="00BC322E">
        <w:rPr>
          <w:rFonts w:ascii="Frutiger 45 Light" w:eastAsia="Arial Unicode MS" w:hAnsi="Frutiger 45 Light"/>
          <w:sz w:val="18"/>
          <w:szCs w:val="18"/>
          <w:lang w:val="de-DE"/>
        </w:rPr>
        <w:fldChar w:fldCharType="separate"/>
      </w:r>
      <w:r w:rsidRPr="00BC322E">
        <w:rPr>
          <w:rFonts w:ascii="Frutiger 45 Light" w:eastAsia="Arial Unicode MS" w:hAnsi="Frutiger 45 Light"/>
          <w:sz w:val="18"/>
          <w:szCs w:val="18"/>
          <w:lang w:val="de-DE"/>
        </w:rPr>
        <w:t> </w:t>
      </w:r>
      <w:r w:rsidRPr="00BC322E">
        <w:rPr>
          <w:rFonts w:ascii="Frutiger 45 Light" w:eastAsia="Arial Unicode MS" w:hAnsi="Frutiger 45 Light"/>
          <w:sz w:val="18"/>
          <w:szCs w:val="18"/>
          <w:lang w:val="de-DE"/>
        </w:rPr>
        <w:t> </w:t>
      </w:r>
      <w:r w:rsidRPr="00BC322E">
        <w:rPr>
          <w:rFonts w:ascii="Frutiger 45 Light" w:eastAsia="Arial Unicode MS" w:hAnsi="Frutiger 45 Light"/>
          <w:sz w:val="18"/>
          <w:szCs w:val="18"/>
          <w:lang w:val="de-DE"/>
        </w:rPr>
        <w:t> </w:t>
      </w:r>
      <w:r w:rsidRPr="00BC322E">
        <w:rPr>
          <w:rFonts w:ascii="Frutiger 45 Light" w:eastAsia="Arial Unicode MS" w:hAnsi="Frutiger 45 Light"/>
          <w:sz w:val="18"/>
          <w:szCs w:val="18"/>
          <w:lang w:val="de-DE"/>
        </w:rPr>
        <w:t> </w:t>
      </w:r>
      <w:r w:rsidRPr="00BC322E">
        <w:rPr>
          <w:rFonts w:ascii="Frutiger 45 Light" w:eastAsia="Arial Unicode MS" w:hAnsi="Frutiger 45 Light"/>
          <w:sz w:val="18"/>
          <w:szCs w:val="18"/>
          <w:lang w:val="de-DE"/>
        </w:rPr>
        <w:t> </w:t>
      </w:r>
      <w:r w:rsidRPr="00BC322E">
        <w:rPr>
          <w:rFonts w:ascii="Frutiger 45 Light" w:eastAsia="Arial Unicode MS" w:hAnsi="Frutiger 45 Light"/>
          <w:sz w:val="18"/>
          <w:szCs w:val="18"/>
          <w:lang w:val="de-DE"/>
        </w:rPr>
        <w:fldChar w:fldCharType="end"/>
      </w:r>
      <w:r w:rsidRPr="00BC322E">
        <w:rPr>
          <w:rFonts w:ascii="Frutiger 45 Light" w:eastAsia="Arial Unicode MS" w:hAnsi="Frutiger 45 Light"/>
          <w:sz w:val="18"/>
          <w:szCs w:val="18"/>
          <w:lang w:val="de-DE"/>
        </w:rPr>
        <w:t>)</w:t>
      </w:r>
      <w:r w:rsidR="000317D4" w:rsidRPr="00BC322E">
        <w:rPr>
          <w:rFonts w:ascii="Frutiger 45 Light" w:eastAsia="Arial Unicode MS" w:hAnsi="Frutiger 45 Light"/>
          <w:sz w:val="18"/>
          <w:szCs w:val="18"/>
          <w:lang w:val="de-DE"/>
        </w:rPr>
        <w:t xml:space="preserve"> </w:t>
      </w:r>
      <w:r w:rsidRPr="00BC322E">
        <w:rPr>
          <w:rFonts w:ascii="Frutiger 45 Light" w:hAnsi="Frutiger 45 Light"/>
          <w:sz w:val="18"/>
          <w:szCs w:val="18"/>
          <w:lang w:val="de-DE"/>
        </w:rPr>
        <w:t>eingetragen zu sein, die mit dem Gegenstand dieser Ausschreibung übereinstimmt;</w:t>
      </w:r>
    </w:p>
    <w:p w:rsidR="00AF61E7" w:rsidRPr="00BC322E" w:rsidRDefault="00AF61E7" w:rsidP="008271BC">
      <w:pPr>
        <w:pStyle w:val="sche3"/>
        <w:spacing w:line="360" w:lineRule="auto"/>
        <w:ind w:left="426" w:hanging="426"/>
        <w:rPr>
          <w:rFonts w:ascii="Frutiger 45 Light" w:hAnsi="Frutiger 45 Light"/>
          <w:sz w:val="18"/>
          <w:szCs w:val="18"/>
          <w:lang w:val="de-DE"/>
        </w:rPr>
      </w:pPr>
    </w:p>
    <w:p w:rsidR="00AF61E7" w:rsidRPr="00BC322E" w:rsidRDefault="00AF61E7" w:rsidP="008271BC">
      <w:pPr>
        <w:autoSpaceDE w:val="0"/>
        <w:spacing w:line="360" w:lineRule="auto"/>
        <w:ind w:left="426" w:hanging="426"/>
        <w:jc w:val="both"/>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fldChar w:fldCharType="begin">
          <w:ffData>
            <w:name w:val="Controllo143"/>
            <w:enabled/>
            <w:calcOnExit w:val="0"/>
            <w:checkBox>
              <w:sizeAuto/>
              <w:default w:val="0"/>
            </w:checkBox>
          </w:ffData>
        </w:fldChar>
      </w:r>
      <w:r w:rsidRPr="00BC322E">
        <w:rPr>
          <w:rFonts w:ascii="Frutiger 45 Light" w:hAnsi="Frutiger 45 Light" w:cs="Arial"/>
          <w:noProof w:val="0"/>
          <w:sz w:val="18"/>
          <w:szCs w:val="18"/>
          <w:lang w:val="de-DE"/>
        </w:rPr>
        <w:instrText xml:space="preserve"> FORMCHECKBOX </w:instrText>
      </w:r>
      <w:r w:rsidR="00907E32">
        <w:rPr>
          <w:rFonts w:ascii="Frutiger 45 Light" w:hAnsi="Frutiger 45 Light" w:cs="Arial"/>
          <w:noProof w:val="0"/>
          <w:sz w:val="18"/>
          <w:szCs w:val="18"/>
          <w:lang w:val="de-DE"/>
        </w:rPr>
      </w:r>
      <w:r w:rsidR="00907E32">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ab/>
        <w:t>(</w:t>
      </w:r>
      <w:r w:rsidRPr="00BC322E">
        <w:rPr>
          <w:rFonts w:ascii="Frutiger 45 Light" w:hAnsi="Frutiger 45 Light" w:cs="Arial"/>
          <w:noProof w:val="0"/>
          <w:sz w:val="18"/>
          <w:szCs w:val="18"/>
          <w:lang w:val="de-DE" w:eastAsia="de-DE"/>
        </w:rPr>
        <w:t>bei Organisationen ohne Gewinnabsichten, ONLUS) im folgenden ONLUS-Register eingetragen zu sein</w:t>
      </w:r>
      <w:r w:rsidRPr="00BC322E">
        <w:rPr>
          <w:rFonts w:ascii="Frutiger 45 Light" w:hAnsi="Frutiger 45 Light" w:cs="Arial"/>
          <w:noProof w:val="0"/>
          <w:sz w:val="18"/>
          <w:szCs w:val="18"/>
          <w:lang w:val="de-DE"/>
        </w:rPr>
        <w:t xml:space="preserve">: </w:t>
      </w:r>
      <w:r w:rsidRPr="00BC322E">
        <w:rPr>
          <w:rFonts w:ascii="Frutiger 45 Light" w:hAnsi="Frutiger 45 Light" w:cs="Arial"/>
          <w:noProof w:val="0"/>
          <w:sz w:val="18"/>
          <w:szCs w:val="18"/>
          <w:lang w:val="de-DE"/>
        </w:rPr>
        <w:fldChar w:fldCharType="begin">
          <w:ffData>
            <w:name w:val="Testo93"/>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w:t>
      </w:r>
    </w:p>
    <w:p w:rsidR="00AF61E7" w:rsidRPr="00BC322E" w:rsidRDefault="00AF61E7" w:rsidP="008271BC">
      <w:pPr>
        <w:autoSpaceDE w:val="0"/>
        <w:spacing w:line="360" w:lineRule="auto"/>
        <w:ind w:left="426" w:hanging="426"/>
        <w:jc w:val="both"/>
        <w:rPr>
          <w:rFonts w:ascii="Frutiger 45 Light" w:hAnsi="Frutiger 45 Light" w:cs="Arial"/>
          <w:noProof w:val="0"/>
          <w:sz w:val="18"/>
          <w:szCs w:val="18"/>
          <w:lang w:val="de-DE"/>
        </w:rPr>
      </w:pPr>
    </w:p>
    <w:p w:rsidR="00AF61E7" w:rsidRPr="00BC322E" w:rsidRDefault="00AF61E7" w:rsidP="008271BC">
      <w:pPr>
        <w:autoSpaceDE w:val="0"/>
        <w:spacing w:line="360" w:lineRule="auto"/>
        <w:ind w:left="426" w:hanging="426"/>
        <w:jc w:val="both"/>
        <w:rPr>
          <w:rFonts w:ascii="Frutiger 45 Light" w:hAnsi="Frutiger 45 Light" w:cs="Arial"/>
          <w:noProof w:val="0"/>
          <w:sz w:val="18"/>
          <w:szCs w:val="18"/>
          <w:lang w:val="de-DE"/>
        </w:rPr>
      </w:pPr>
      <w:r w:rsidRPr="00BC322E">
        <w:rPr>
          <w:rFonts w:ascii="Frutiger 45 Light" w:eastAsia="Arial Unicode MS" w:hAnsi="Frutiger 45 Light" w:cs="Arial"/>
          <w:noProof w:val="0"/>
          <w:sz w:val="18"/>
          <w:szCs w:val="18"/>
          <w:lang w:val="de-DE"/>
        </w:rPr>
        <w:fldChar w:fldCharType="begin">
          <w:ffData>
            <w:name w:val="Controllo124"/>
            <w:enabled/>
            <w:calcOnExit w:val="0"/>
            <w:checkBox>
              <w:sizeAuto/>
              <w:default w:val="0"/>
              <w:checked w:val="0"/>
            </w:checkBox>
          </w:ffData>
        </w:fldChar>
      </w:r>
      <w:r w:rsidRPr="00BC322E">
        <w:rPr>
          <w:rFonts w:ascii="Frutiger 45 Light" w:eastAsia="Arial Unicode MS" w:hAnsi="Frutiger 45 Light" w:cs="Arial"/>
          <w:noProof w:val="0"/>
          <w:sz w:val="18"/>
          <w:szCs w:val="18"/>
          <w:lang w:val="de-DE"/>
        </w:rPr>
        <w:instrText xml:space="preserve"> FORMCHECKBOX </w:instrText>
      </w:r>
      <w:r w:rsidR="00907E32">
        <w:rPr>
          <w:rFonts w:ascii="Frutiger 45 Light" w:eastAsia="Arial Unicode MS" w:hAnsi="Frutiger 45 Light" w:cs="Arial"/>
          <w:noProof w:val="0"/>
          <w:sz w:val="18"/>
          <w:szCs w:val="18"/>
          <w:lang w:val="de-DE"/>
        </w:rPr>
      </w:r>
      <w:r w:rsidR="00907E32">
        <w:rPr>
          <w:rFonts w:ascii="Frutiger 45 Light" w:eastAsia="Arial Unicode MS" w:hAnsi="Frutiger 45 Light" w:cs="Arial"/>
          <w:noProof w:val="0"/>
          <w:sz w:val="18"/>
          <w:szCs w:val="18"/>
          <w:lang w:val="de-DE"/>
        </w:rPr>
        <w:fldChar w:fldCharType="separate"/>
      </w:r>
      <w:r w:rsidRPr="00BC322E">
        <w:rPr>
          <w:rFonts w:ascii="Frutiger 45 Light" w:eastAsia="Arial Unicode MS" w:hAnsi="Frutiger 45 Light" w:cs="Arial"/>
          <w:noProof w:val="0"/>
          <w:sz w:val="18"/>
          <w:szCs w:val="18"/>
          <w:lang w:val="de-DE"/>
        </w:rPr>
        <w:fldChar w:fldCharType="end"/>
      </w:r>
      <w:r w:rsidRPr="00BC322E">
        <w:rPr>
          <w:rFonts w:ascii="Frutiger 45 Light" w:eastAsia="Arial Unicode MS" w:hAnsi="Frutiger 45 Light" w:cs="Arial"/>
          <w:noProof w:val="0"/>
          <w:sz w:val="18"/>
          <w:szCs w:val="18"/>
          <w:lang w:val="de-DE"/>
        </w:rPr>
        <w:tab/>
      </w:r>
      <w:r w:rsidRPr="00BC322E">
        <w:rPr>
          <w:rFonts w:ascii="Frutiger 45 Light" w:hAnsi="Frutiger 45 Light" w:cs="Arial"/>
          <w:noProof w:val="0"/>
          <w:sz w:val="18"/>
          <w:szCs w:val="18"/>
          <w:lang w:val="de-DE"/>
        </w:rPr>
        <w:t>(bei Unternehmen mit Sitz im Ausland) im folgenden Verzeichnis oder in der folgenden offiziellen Liste des Zugehörigkeitsstaats eingetragen zu sein</w:t>
      </w:r>
      <w:r w:rsidRPr="00BC322E">
        <w:rPr>
          <w:rFonts w:ascii="Frutiger 45 Light" w:eastAsia="Arial Unicode MS" w:hAnsi="Frutiger 45 Light" w:cs="Arial"/>
          <w:noProof w:val="0"/>
          <w:sz w:val="18"/>
          <w:szCs w:val="18"/>
          <w:lang w:val="de-DE"/>
        </w:rPr>
        <w:t xml:space="preserve">: </w:t>
      </w:r>
      <w:r w:rsidRPr="00BC322E">
        <w:rPr>
          <w:rFonts w:ascii="Frutiger 45 Light" w:hAnsi="Frutiger 45 Light" w:cs="Arial"/>
          <w:noProof w:val="0"/>
          <w:sz w:val="18"/>
          <w:szCs w:val="18"/>
          <w:lang w:val="de-DE"/>
        </w:rPr>
        <w:fldChar w:fldCharType="begin">
          <w:ffData>
            <w:name w:val="Testo33"/>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 xml:space="preserve"> .</w:t>
      </w:r>
    </w:p>
    <w:p w:rsidR="00AF61E7" w:rsidRPr="00BC322E" w:rsidRDefault="00AF61E7" w:rsidP="008271BC">
      <w:pPr>
        <w:pStyle w:val="sche3"/>
        <w:spacing w:line="360" w:lineRule="auto"/>
        <w:ind w:left="426" w:hanging="426"/>
        <w:rPr>
          <w:rFonts w:ascii="Frutiger 45 Light" w:hAnsi="Frutiger 45 Light"/>
          <w:sz w:val="18"/>
          <w:szCs w:val="18"/>
          <w:lang w:val="de-DE"/>
        </w:rPr>
      </w:pPr>
    </w:p>
    <w:p w:rsidR="00AF61E7" w:rsidRPr="00BC322E" w:rsidRDefault="00AF61E7" w:rsidP="008271BC">
      <w:pPr>
        <w:autoSpaceDE w:val="0"/>
        <w:spacing w:line="360" w:lineRule="auto"/>
        <w:jc w:val="center"/>
        <w:rPr>
          <w:rFonts w:ascii="Frutiger 45 Light" w:eastAsia="Arial Unicode MS" w:hAnsi="Frutiger 45 Light" w:cs="Arial"/>
          <w:b/>
          <w:noProof w:val="0"/>
          <w:sz w:val="18"/>
          <w:szCs w:val="18"/>
          <w:lang w:val="de-DE"/>
        </w:rPr>
      </w:pPr>
      <w:r w:rsidRPr="00BC322E">
        <w:rPr>
          <w:rFonts w:ascii="Frutiger 45 Light" w:hAnsi="Frutiger 45 Light" w:cs="Arial"/>
          <w:b/>
          <w:noProof w:val="0"/>
          <w:sz w:val="18"/>
          <w:szCs w:val="18"/>
          <w:lang w:val="de-DE"/>
        </w:rPr>
        <w:t>BESTÄTIGT DIE FOLGENDEN DATEN</w:t>
      </w:r>
    </w:p>
    <w:p w:rsidR="00AF61E7" w:rsidRPr="00BC322E" w:rsidRDefault="00AF61E7" w:rsidP="00077E5E">
      <w:pPr>
        <w:autoSpaceDE w:val="0"/>
        <w:spacing w:line="360" w:lineRule="auto"/>
        <w:jc w:val="both"/>
        <w:rPr>
          <w:rFonts w:ascii="Frutiger 45 Light" w:eastAsia="Arial Unicode MS" w:hAnsi="Frutiger 45 Light" w:cs="Arial"/>
          <w:noProof w:val="0"/>
          <w:sz w:val="18"/>
          <w:szCs w:val="18"/>
          <w:lang w:val="de-DE"/>
        </w:rPr>
      </w:pPr>
      <w:r w:rsidRPr="00BC322E">
        <w:rPr>
          <w:rFonts w:ascii="Frutiger 45 Light" w:eastAsia="Arial Unicode MS" w:hAnsi="Frutiger 45 Light" w:cs="Arial"/>
          <w:noProof w:val="0"/>
          <w:sz w:val="18"/>
          <w:szCs w:val="18"/>
          <w:lang w:val="de-DE"/>
        </w:rPr>
        <w:t xml:space="preserve">Eintragungsnummer </w:t>
      </w:r>
      <w:r w:rsidRPr="00BC322E">
        <w:rPr>
          <w:rFonts w:ascii="Frutiger 45 Light" w:eastAsia="Arial Unicode MS" w:hAnsi="Frutiger 45 Light" w:cs="Arial"/>
          <w:noProof w:val="0"/>
          <w:sz w:val="18"/>
          <w:szCs w:val="18"/>
          <w:lang w:val="de-DE"/>
        </w:rPr>
        <w:fldChar w:fldCharType="begin">
          <w:ffData>
            <w:name w:val="Testo33"/>
            <w:enabled/>
            <w:calcOnExit w:val="0"/>
            <w:textInput/>
          </w:ffData>
        </w:fldChar>
      </w:r>
      <w:r w:rsidRPr="00BC322E">
        <w:rPr>
          <w:rFonts w:ascii="Frutiger 45 Light" w:eastAsia="Arial Unicode MS" w:hAnsi="Frutiger 45 Light" w:cs="Arial"/>
          <w:noProof w:val="0"/>
          <w:sz w:val="18"/>
          <w:szCs w:val="18"/>
          <w:lang w:val="de-DE"/>
        </w:rPr>
        <w:instrText xml:space="preserve"> FORMTEXT </w:instrText>
      </w:r>
      <w:r w:rsidRPr="00BC322E">
        <w:rPr>
          <w:rFonts w:ascii="Frutiger 45 Light" w:eastAsia="Arial Unicode MS" w:hAnsi="Frutiger 45 Light" w:cs="Arial"/>
          <w:noProof w:val="0"/>
          <w:sz w:val="18"/>
          <w:szCs w:val="18"/>
          <w:lang w:val="de-DE"/>
        </w:rPr>
      </w:r>
      <w:r w:rsidRPr="00BC322E">
        <w:rPr>
          <w:rFonts w:ascii="Frutiger 45 Light" w:eastAsia="Arial Unicode MS" w:hAnsi="Frutiger 45 Light" w:cs="Arial"/>
          <w:noProof w:val="0"/>
          <w:sz w:val="18"/>
          <w:szCs w:val="18"/>
          <w:lang w:val="de-DE"/>
        </w:rPr>
        <w:fldChar w:fldCharType="separate"/>
      </w:r>
      <w:r w:rsidRPr="00BC322E">
        <w:rPr>
          <w:rFonts w:ascii="Frutiger 45 Light" w:eastAsia="Arial Unicode MS" w:hAnsi="Frutiger 45 Light" w:cs="Arial"/>
          <w:noProof w:val="0"/>
          <w:sz w:val="18"/>
          <w:szCs w:val="18"/>
          <w:lang w:val="de-DE"/>
        </w:rPr>
        <w:t> </w:t>
      </w:r>
      <w:r w:rsidRPr="00BC322E">
        <w:rPr>
          <w:rFonts w:ascii="Frutiger 45 Light" w:eastAsia="Arial Unicode MS" w:hAnsi="Frutiger 45 Light" w:cs="Arial"/>
          <w:noProof w:val="0"/>
          <w:sz w:val="18"/>
          <w:szCs w:val="18"/>
          <w:lang w:val="de-DE"/>
        </w:rPr>
        <w:t> </w:t>
      </w:r>
      <w:r w:rsidRPr="00BC322E">
        <w:rPr>
          <w:rFonts w:ascii="Frutiger 45 Light" w:eastAsia="Arial Unicode MS" w:hAnsi="Frutiger 45 Light" w:cs="Arial"/>
          <w:noProof w:val="0"/>
          <w:sz w:val="18"/>
          <w:szCs w:val="18"/>
          <w:lang w:val="de-DE"/>
        </w:rPr>
        <w:t> </w:t>
      </w:r>
      <w:r w:rsidRPr="00BC322E">
        <w:rPr>
          <w:rFonts w:ascii="Frutiger 45 Light" w:eastAsia="Arial Unicode MS" w:hAnsi="Frutiger 45 Light" w:cs="Arial"/>
          <w:noProof w:val="0"/>
          <w:sz w:val="18"/>
          <w:szCs w:val="18"/>
          <w:lang w:val="de-DE"/>
        </w:rPr>
        <w:t> </w:t>
      </w:r>
      <w:r w:rsidRPr="00BC322E">
        <w:rPr>
          <w:rFonts w:ascii="Frutiger 45 Light" w:eastAsia="Arial Unicode MS" w:hAnsi="Frutiger 45 Light" w:cs="Arial"/>
          <w:noProof w:val="0"/>
          <w:sz w:val="18"/>
          <w:szCs w:val="18"/>
          <w:lang w:val="de-DE"/>
        </w:rPr>
        <w:t> </w:t>
      </w:r>
      <w:r w:rsidRPr="00BC322E">
        <w:rPr>
          <w:rFonts w:ascii="Frutiger 45 Light" w:eastAsia="Arial Unicode MS" w:hAnsi="Frutiger 45 Light" w:cs="Arial"/>
          <w:noProof w:val="0"/>
          <w:sz w:val="18"/>
          <w:szCs w:val="18"/>
          <w:lang w:val="de-DE"/>
        </w:rPr>
        <w:fldChar w:fldCharType="end"/>
      </w:r>
      <w:r w:rsidRPr="00BC322E">
        <w:rPr>
          <w:rFonts w:ascii="Frutiger 45 Light" w:eastAsia="Arial Unicode MS" w:hAnsi="Frutiger 45 Light" w:cs="Arial"/>
          <w:noProof w:val="0"/>
          <w:sz w:val="18"/>
          <w:szCs w:val="18"/>
          <w:lang w:val="de-DE"/>
        </w:rPr>
        <w:t>;</w:t>
      </w:r>
    </w:p>
    <w:p w:rsidR="00AF61E7" w:rsidRPr="00BC322E" w:rsidRDefault="00AF61E7" w:rsidP="00077E5E">
      <w:pPr>
        <w:autoSpaceDE w:val="0"/>
        <w:spacing w:line="360" w:lineRule="auto"/>
        <w:jc w:val="both"/>
        <w:rPr>
          <w:rFonts w:ascii="Frutiger 45 Light" w:eastAsia="Arial Unicode MS" w:hAnsi="Frutiger 45 Light" w:cs="Arial"/>
          <w:noProof w:val="0"/>
          <w:sz w:val="18"/>
          <w:szCs w:val="18"/>
          <w:lang w:val="de-DE"/>
        </w:rPr>
      </w:pPr>
      <w:r w:rsidRPr="00BC322E">
        <w:rPr>
          <w:rFonts w:ascii="Frutiger 45 Light" w:eastAsia="Arial Unicode MS" w:hAnsi="Frutiger 45 Light" w:cs="Arial"/>
          <w:noProof w:val="0"/>
          <w:sz w:val="18"/>
          <w:szCs w:val="18"/>
          <w:lang w:val="de-DE"/>
        </w:rPr>
        <w:t xml:space="preserve">Eintragungsdatum </w:t>
      </w:r>
      <w:r w:rsidRPr="00BC322E">
        <w:rPr>
          <w:rFonts w:ascii="Frutiger 45 Light" w:eastAsia="Arial Unicode MS" w:hAnsi="Frutiger 45 Light" w:cs="Arial"/>
          <w:noProof w:val="0"/>
          <w:sz w:val="18"/>
          <w:szCs w:val="18"/>
          <w:lang w:val="de-DE"/>
        </w:rPr>
        <w:fldChar w:fldCharType="begin">
          <w:ffData>
            <w:name w:val="Testo33"/>
            <w:enabled/>
            <w:calcOnExit w:val="0"/>
            <w:textInput/>
          </w:ffData>
        </w:fldChar>
      </w:r>
      <w:r w:rsidRPr="00BC322E">
        <w:rPr>
          <w:rFonts w:ascii="Frutiger 45 Light" w:eastAsia="Arial Unicode MS" w:hAnsi="Frutiger 45 Light" w:cs="Arial"/>
          <w:noProof w:val="0"/>
          <w:sz w:val="18"/>
          <w:szCs w:val="18"/>
          <w:lang w:val="de-DE"/>
        </w:rPr>
        <w:instrText xml:space="preserve"> FORMTEXT </w:instrText>
      </w:r>
      <w:r w:rsidRPr="00BC322E">
        <w:rPr>
          <w:rFonts w:ascii="Frutiger 45 Light" w:eastAsia="Arial Unicode MS" w:hAnsi="Frutiger 45 Light" w:cs="Arial"/>
          <w:noProof w:val="0"/>
          <w:sz w:val="18"/>
          <w:szCs w:val="18"/>
          <w:lang w:val="de-DE"/>
        </w:rPr>
      </w:r>
      <w:r w:rsidRPr="00BC322E">
        <w:rPr>
          <w:rFonts w:ascii="Frutiger 45 Light" w:eastAsia="Arial Unicode MS" w:hAnsi="Frutiger 45 Light" w:cs="Arial"/>
          <w:noProof w:val="0"/>
          <w:sz w:val="18"/>
          <w:szCs w:val="18"/>
          <w:lang w:val="de-DE"/>
        </w:rPr>
        <w:fldChar w:fldCharType="separate"/>
      </w:r>
      <w:r w:rsidRPr="00BC322E">
        <w:rPr>
          <w:rFonts w:ascii="Frutiger 45 Light" w:eastAsia="Arial Unicode MS" w:hAnsi="Frutiger 45 Light" w:cs="Arial"/>
          <w:noProof w:val="0"/>
          <w:sz w:val="18"/>
          <w:szCs w:val="18"/>
          <w:lang w:val="de-DE"/>
        </w:rPr>
        <w:t> </w:t>
      </w:r>
      <w:r w:rsidRPr="00BC322E">
        <w:rPr>
          <w:rFonts w:ascii="Frutiger 45 Light" w:eastAsia="Arial Unicode MS" w:hAnsi="Frutiger 45 Light" w:cs="Arial"/>
          <w:noProof w:val="0"/>
          <w:sz w:val="18"/>
          <w:szCs w:val="18"/>
          <w:lang w:val="de-DE"/>
        </w:rPr>
        <w:t> </w:t>
      </w:r>
      <w:r w:rsidRPr="00BC322E">
        <w:rPr>
          <w:rFonts w:ascii="Frutiger 45 Light" w:eastAsia="Arial Unicode MS" w:hAnsi="Frutiger 45 Light" w:cs="Arial"/>
          <w:noProof w:val="0"/>
          <w:sz w:val="18"/>
          <w:szCs w:val="18"/>
          <w:lang w:val="de-DE"/>
        </w:rPr>
        <w:t> </w:t>
      </w:r>
      <w:r w:rsidRPr="00BC322E">
        <w:rPr>
          <w:rFonts w:ascii="Frutiger 45 Light" w:eastAsia="Arial Unicode MS" w:hAnsi="Frutiger 45 Light" w:cs="Arial"/>
          <w:noProof w:val="0"/>
          <w:sz w:val="18"/>
          <w:szCs w:val="18"/>
          <w:lang w:val="de-DE"/>
        </w:rPr>
        <w:t> </w:t>
      </w:r>
      <w:r w:rsidRPr="00BC322E">
        <w:rPr>
          <w:rFonts w:ascii="Frutiger 45 Light" w:eastAsia="Arial Unicode MS" w:hAnsi="Frutiger 45 Light" w:cs="Arial"/>
          <w:noProof w:val="0"/>
          <w:sz w:val="18"/>
          <w:szCs w:val="18"/>
          <w:lang w:val="de-DE"/>
        </w:rPr>
        <w:t> </w:t>
      </w:r>
      <w:r w:rsidRPr="00BC322E">
        <w:rPr>
          <w:rFonts w:ascii="Frutiger 45 Light" w:eastAsia="Arial Unicode MS" w:hAnsi="Frutiger 45 Light" w:cs="Arial"/>
          <w:noProof w:val="0"/>
          <w:sz w:val="18"/>
          <w:szCs w:val="18"/>
          <w:lang w:val="de-DE"/>
        </w:rPr>
        <w:fldChar w:fldCharType="end"/>
      </w:r>
      <w:r w:rsidRPr="00BC322E">
        <w:rPr>
          <w:rFonts w:ascii="Frutiger 45 Light" w:eastAsia="Arial Unicode MS" w:hAnsi="Frutiger 45 Light" w:cs="Arial"/>
          <w:noProof w:val="0"/>
          <w:sz w:val="18"/>
          <w:szCs w:val="18"/>
          <w:lang w:val="de-DE"/>
        </w:rPr>
        <w:t>;</w:t>
      </w:r>
    </w:p>
    <w:p w:rsidR="00AF61E7" w:rsidRPr="00BC322E" w:rsidRDefault="00AF61E7" w:rsidP="00077E5E">
      <w:pPr>
        <w:autoSpaceDE w:val="0"/>
        <w:spacing w:line="360" w:lineRule="auto"/>
        <w:jc w:val="both"/>
        <w:rPr>
          <w:rFonts w:ascii="Frutiger 45 Light" w:eastAsia="Arial Unicode MS" w:hAnsi="Frutiger 45 Light" w:cs="Arial"/>
          <w:noProof w:val="0"/>
          <w:sz w:val="18"/>
          <w:szCs w:val="18"/>
          <w:lang w:val="de-DE"/>
        </w:rPr>
      </w:pPr>
      <w:r w:rsidRPr="00BC322E">
        <w:rPr>
          <w:rFonts w:ascii="Frutiger 45 Light" w:hAnsi="Frutiger 45 Light" w:cs="Arial"/>
          <w:noProof w:val="0"/>
          <w:sz w:val="18"/>
          <w:szCs w:val="18"/>
          <w:lang w:val="de-DE"/>
        </w:rPr>
        <w:t>Gesellschaftsdauer/Enddatum</w:t>
      </w:r>
      <w:r w:rsidRPr="00BC322E">
        <w:rPr>
          <w:rFonts w:ascii="Frutiger 45 Light" w:eastAsia="Arial Unicode MS" w:hAnsi="Frutiger 45 Light" w:cs="Arial"/>
          <w:noProof w:val="0"/>
          <w:sz w:val="18"/>
          <w:szCs w:val="18"/>
          <w:lang w:val="de-DE"/>
        </w:rPr>
        <w:t xml:space="preserve"> </w:t>
      </w:r>
      <w:r w:rsidRPr="00BC322E">
        <w:rPr>
          <w:rFonts w:ascii="Frutiger 45 Light" w:eastAsia="Arial Unicode MS" w:hAnsi="Frutiger 45 Light" w:cs="Arial"/>
          <w:noProof w:val="0"/>
          <w:sz w:val="18"/>
          <w:szCs w:val="18"/>
          <w:lang w:val="de-DE"/>
        </w:rPr>
        <w:fldChar w:fldCharType="begin">
          <w:ffData>
            <w:name w:val="Testo33"/>
            <w:enabled/>
            <w:calcOnExit w:val="0"/>
            <w:textInput/>
          </w:ffData>
        </w:fldChar>
      </w:r>
      <w:r w:rsidRPr="00BC322E">
        <w:rPr>
          <w:rFonts w:ascii="Frutiger 45 Light" w:eastAsia="Arial Unicode MS" w:hAnsi="Frutiger 45 Light" w:cs="Arial"/>
          <w:noProof w:val="0"/>
          <w:sz w:val="18"/>
          <w:szCs w:val="18"/>
          <w:lang w:val="de-DE"/>
        </w:rPr>
        <w:instrText xml:space="preserve"> FORMTEXT </w:instrText>
      </w:r>
      <w:r w:rsidRPr="00BC322E">
        <w:rPr>
          <w:rFonts w:ascii="Frutiger 45 Light" w:eastAsia="Arial Unicode MS" w:hAnsi="Frutiger 45 Light" w:cs="Arial"/>
          <w:noProof w:val="0"/>
          <w:sz w:val="18"/>
          <w:szCs w:val="18"/>
          <w:lang w:val="de-DE"/>
        </w:rPr>
      </w:r>
      <w:r w:rsidRPr="00BC322E">
        <w:rPr>
          <w:rFonts w:ascii="Frutiger 45 Light" w:eastAsia="Arial Unicode MS" w:hAnsi="Frutiger 45 Light" w:cs="Arial"/>
          <w:noProof w:val="0"/>
          <w:sz w:val="18"/>
          <w:szCs w:val="18"/>
          <w:lang w:val="de-DE"/>
        </w:rPr>
        <w:fldChar w:fldCharType="separate"/>
      </w:r>
      <w:r w:rsidRPr="00BC322E">
        <w:rPr>
          <w:rFonts w:ascii="Frutiger 45 Light" w:eastAsia="Arial Unicode MS" w:hAnsi="Frutiger 45 Light" w:cs="Arial"/>
          <w:noProof w:val="0"/>
          <w:sz w:val="18"/>
          <w:szCs w:val="18"/>
          <w:lang w:val="de-DE"/>
        </w:rPr>
        <w:t> </w:t>
      </w:r>
      <w:r w:rsidRPr="00BC322E">
        <w:rPr>
          <w:rFonts w:ascii="Frutiger 45 Light" w:eastAsia="Arial Unicode MS" w:hAnsi="Frutiger 45 Light" w:cs="Arial"/>
          <w:noProof w:val="0"/>
          <w:sz w:val="18"/>
          <w:szCs w:val="18"/>
          <w:lang w:val="de-DE"/>
        </w:rPr>
        <w:t> </w:t>
      </w:r>
      <w:r w:rsidRPr="00BC322E">
        <w:rPr>
          <w:rFonts w:ascii="Frutiger 45 Light" w:eastAsia="Arial Unicode MS" w:hAnsi="Frutiger 45 Light" w:cs="Arial"/>
          <w:noProof w:val="0"/>
          <w:sz w:val="18"/>
          <w:szCs w:val="18"/>
          <w:lang w:val="de-DE"/>
        </w:rPr>
        <w:t> </w:t>
      </w:r>
      <w:r w:rsidRPr="00BC322E">
        <w:rPr>
          <w:rFonts w:ascii="Frutiger 45 Light" w:eastAsia="Arial Unicode MS" w:hAnsi="Frutiger 45 Light" w:cs="Arial"/>
          <w:noProof w:val="0"/>
          <w:sz w:val="18"/>
          <w:szCs w:val="18"/>
          <w:lang w:val="de-DE"/>
        </w:rPr>
        <w:t> </w:t>
      </w:r>
      <w:r w:rsidRPr="00BC322E">
        <w:rPr>
          <w:rFonts w:ascii="Frutiger 45 Light" w:eastAsia="Arial Unicode MS" w:hAnsi="Frutiger 45 Light" w:cs="Arial"/>
          <w:noProof w:val="0"/>
          <w:sz w:val="18"/>
          <w:szCs w:val="18"/>
          <w:lang w:val="de-DE"/>
        </w:rPr>
        <w:t> </w:t>
      </w:r>
      <w:r w:rsidRPr="00BC322E">
        <w:rPr>
          <w:rFonts w:ascii="Frutiger 45 Light" w:eastAsia="Arial Unicode MS" w:hAnsi="Frutiger 45 Light" w:cs="Arial"/>
          <w:noProof w:val="0"/>
          <w:sz w:val="18"/>
          <w:szCs w:val="18"/>
          <w:lang w:val="de-DE"/>
        </w:rPr>
        <w:fldChar w:fldCharType="end"/>
      </w:r>
      <w:r w:rsidRPr="00BC322E">
        <w:rPr>
          <w:rFonts w:ascii="Frutiger 45 Light" w:eastAsia="Arial Unicode MS" w:hAnsi="Frutiger 45 Light" w:cs="Arial"/>
          <w:noProof w:val="0"/>
          <w:sz w:val="18"/>
          <w:szCs w:val="18"/>
          <w:lang w:val="de-DE"/>
        </w:rPr>
        <w:t>;</w:t>
      </w:r>
    </w:p>
    <w:p w:rsidR="00AF61E7" w:rsidRPr="00BC322E" w:rsidRDefault="00AF61E7" w:rsidP="00077E5E">
      <w:pPr>
        <w:autoSpaceDE w:val="0"/>
        <w:spacing w:line="360" w:lineRule="auto"/>
        <w:jc w:val="both"/>
        <w:rPr>
          <w:rFonts w:ascii="Frutiger 45 Light" w:hAnsi="Frutiger 45 Light" w:cs="Arial"/>
          <w:noProof w:val="0"/>
          <w:sz w:val="18"/>
          <w:szCs w:val="18"/>
          <w:lang w:val="de-DE"/>
        </w:rPr>
      </w:pPr>
      <w:r w:rsidRPr="00BC322E">
        <w:rPr>
          <w:rFonts w:ascii="Frutiger 45 Light" w:eastAsia="Arial Unicode MS" w:hAnsi="Frutiger 45 Light" w:cs="Arial"/>
          <w:noProof w:val="0"/>
          <w:sz w:val="18"/>
          <w:szCs w:val="18"/>
          <w:lang w:val="de-DE"/>
        </w:rPr>
        <w:t xml:space="preserve">Firma </w:t>
      </w:r>
      <w:r w:rsidRPr="00BC322E">
        <w:rPr>
          <w:rFonts w:ascii="Frutiger 45 Light" w:eastAsia="Arial Unicode MS" w:hAnsi="Frutiger 45 Light" w:cs="Arial"/>
          <w:noProof w:val="0"/>
          <w:sz w:val="18"/>
          <w:szCs w:val="18"/>
          <w:lang w:val="de-DE"/>
        </w:rPr>
        <w:fldChar w:fldCharType="begin">
          <w:ffData>
            <w:name w:val="Testo33"/>
            <w:enabled/>
            <w:calcOnExit w:val="0"/>
            <w:textInput/>
          </w:ffData>
        </w:fldChar>
      </w:r>
      <w:r w:rsidRPr="00BC322E">
        <w:rPr>
          <w:rFonts w:ascii="Frutiger 45 Light" w:eastAsia="Arial Unicode MS" w:hAnsi="Frutiger 45 Light" w:cs="Arial"/>
          <w:noProof w:val="0"/>
          <w:sz w:val="18"/>
          <w:szCs w:val="18"/>
          <w:lang w:val="de-DE"/>
        </w:rPr>
        <w:instrText xml:space="preserve"> FORMTEXT </w:instrText>
      </w:r>
      <w:r w:rsidRPr="00BC322E">
        <w:rPr>
          <w:rFonts w:ascii="Frutiger 45 Light" w:eastAsia="Arial Unicode MS" w:hAnsi="Frutiger 45 Light" w:cs="Arial"/>
          <w:noProof w:val="0"/>
          <w:sz w:val="18"/>
          <w:szCs w:val="18"/>
          <w:lang w:val="de-DE"/>
        </w:rPr>
      </w:r>
      <w:r w:rsidRPr="00BC322E">
        <w:rPr>
          <w:rFonts w:ascii="Frutiger 45 Light" w:eastAsia="Arial Unicode MS" w:hAnsi="Frutiger 45 Light" w:cs="Arial"/>
          <w:noProof w:val="0"/>
          <w:sz w:val="18"/>
          <w:szCs w:val="18"/>
          <w:lang w:val="de-DE"/>
        </w:rPr>
        <w:fldChar w:fldCharType="separate"/>
      </w:r>
      <w:r w:rsidRPr="00BC322E">
        <w:rPr>
          <w:rFonts w:ascii="Frutiger 45 Light" w:eastAsia="Arial Unicode MS" w:hAnsi="Frutiger 45 Light" w:cs="Arial"/>
          <w:noProof w:val="0"/>
          <w:sz w:val="18"/>
          <w:szCs w:val="18"/>
          <w:lang w:val="de-DE"/>
        </w:rPr>
        <w:t> </w:t>
      </w:r>
      <w:r w:rsidRPr="00BC322E">
        <w:rPr>
          <w:rFonts w:ascii="Frutiger 45 Light" w:eastAsia="Arial Unicode MS" w:hAnsi="Frutiger 45 Light" w:cs="Arial"/>
          <w:noProof w:val="0"/>
          <w:sz w:val="18"/>
          <w:szCs w:val="18"/>
          <w:lang w:val="de-DE"/>
        </w:rPr>
        <w:t> </w:t>
      </w:r>
      <w:r w:rsidRPr="00BC322E">
        <w:rPr>
          <w:rFonts w:ascii="Frutiger 45 Light" w:eastAsia="Arial Unicode MS" w:hAnsi="Frutiger 45 Light" w:cs="Arial"/>
          <w:noProof w:val="0"/>
          <w:sz w:val="18"/>
          <w:szCs w:val="18"/>
          <w:lang w:val="de-DE"/>
        </w:rPr>
        <w:t> </w:t>
      </w:r>
      <w:r w:rsidRPr="00BC322E">
        <w:rPr>
          <w:rFonts w:ascii="Frutiger 45 Light" w:eastAsia="Arial Unicode MS" w:hAnsi="Frutiger 45 Light" w:cs="Arial"/>
          <w:noProof w:val="0"/>
          <w:sz w:val="18"/>
          <w:szCs w:val="18"/>
          <w:lang w:val="de-DE"/>
        </w:rPr>
        <w:t> </w:t>
      </w:r>
      <w:r w:rsidRPr="00BC322E">
        <w:rPr>
          <w:rFonts w:ascii="Frutiger 45 Light" w:eastAsia="Arial Unicode MS" w:hAnsi="Frutiger 45 Light" w:cs="Arial"/>
          <w:noProof w:val="0"/>
          <w:sz w:val="18"/>
          <w:szCs w:val="18"/>
          <w:lang w:val="de-DE"/>
        </w:rPr>
        <w:t> </w:t>
      </w:r>
      <w:r w:rsidRPr="00BC322E">
        <w:rPr>
          <w:rFonts w:ascii="Frutiger 45 Light" w:eastAsia="Arial Unicode MS" w:hAnsi="Frutiger 45 Light" w:cs="Arial"/>
          <w:noProof w:val="0"/>
          <w:sz w:val="18"/>
          <w:szCs w:val="18"/>
          <w:lang w:val="de-DE"/>
        </w:rPr>
        <w:fldChar w:fldCharType="end"/>
      </w:r>
      <w:r w:rsidR="00A55B26" w:rsidRPr="00BC322E">
        <w:rPr>
          <w:rFonts w:ascii="Frutiger 45 Light" w:hAnsi="Frutiger 45 Light" w:cs="Arial"/>
          <w:noProof w:val="0"/>
          <w:sz w:val="18"/>
          <w:szCs w:val="18"/>
          <w:lang w:val="de-DE"/>
        </w:rPr>
        <w:t>;</w:t>
      </w:r>
    </w:p>
    <w:p w:rsidR="00A55B26" w:rsidRPr="00BC322E" w:rsidRDefault="00A55B26" w:rsidP="00077E5E">
      <w:pPr>
        <w:autoSpaceDE w:val="0"/>
        <w:spacing w:line="360" w:lineRule="auto"/>
        <w:jc w:val="both"/>
        <w:rPr>
          <w:rFonts w:ascii="Frutiger 45 Light" w:hAnsi="Frutiger 45 Light" w:cs="Arial"/>
          <w:noProof w:val="0"/>
          <w:sz w:val="18"/>
          <w:szCs w:val="18"/>
          <w:lang w:val="de-DE"/>
        </w:rPr>
      </w:pPr>
    </w:p>
    <w:p w:rsidR="00A55B26" w:rsidRPr="00BC322E" w:rsidRDefault="00A55B26" w:rsidP="00A55B26">
      <w:pPr>
        <w:autoSpaceDE w:val="0"/>
        <w:spacing w:line="360" w:lineRule="auto"/>
        <w:ind w:left="426"/>
        <w:jc w:val="both"/>
        <w:rPr>
          <w:rFonts w:ascii="Frutiger 45 Light" w:hAnsi="Frutiger 45 Light"/>
          <w:sz w:val="18"/>
          <w:szCs w:val="18"/>
          <w:lang w:val="de-DE"/>
        </w:rPr>
      </w:pPr>
    </w:p>
    <w:p w:rsidR="00A55B26" w:rsidRPr="00BC322E" w:rsidRDefault="00A55B26" w:rsidP="00A55B26">
      <w:pPr>
        <w:pStyle w:val="sche3"/>
        <w:autoSpaceDE/>
        <w:spacing w:line="360" w:lineRule="auto"/>
        <w:jc w:val="center"/>
        <w:rPr>
          <w:rFonts w:ascii="Frutiger 45 Light" w:hAnsi="Frutiger 45 Light"/>
          <w:b/>
          <w:bCs/>
          <w:sz w:val="18"/>
          <w:szCs w:val="18"/>
          <w:lang w:val="de-DE"/>
        </w:rPr>
      </w:pPr>
      <w:r w:rsidRPr="00BC322E">
        <w:rPr>
          <w:rFonts w:ascii="Frutiger 45 Light" w:hAnsi="Frutiger 45 Light"/>
          <w:b/>
          <w:bCs/>
          <w:sz w:val="18"/>
          <w:szCs w:val="18"/>
          <w:lang w:val="de-DE"/>
        </w:rPr>
        <w:t>UND ERKLÄRT</w:t>
      </w:r>
    </w:p>
    <w:p w:rsidR="00A55B26" w:rsidRPr="00BC322E" w:rsidRDefault="00A55B26" w:rsidP="00A55B26">
      <w:pPr>
        <w:pStyle w:val="sche3"/>
        <w:autoSpaceDE/>
        <w:spacing w:line="360" w:lineRule="auto"/>
        <w:ind w:left="425"/>
        <w:rPr>
          <w:rFonts w:ascii="Frutiger 45 Light" w:hAnsi="Frutiger 45 Light"/>
          <w:sz w:val="18"/>
          <w:szCs w:val="18"/>
          <w:lang w:val="de-DE"/>
        </w:rPr>
      </w:pPr>
    </w:p>
    <w:p w:rsidR="007D3CD4" w:rsidRPr="00BC322E" w:rsidRDefault="00A55B26" w:rsidP="009009A6">
      <w:pPr>
        <w:autoSpaceDE w:val="0"/>
        <w:spacing w:line="360" w:lineRule="auto"/>
        <w:ind w:left="425" w:hanging="425"/>
        <w:jc w:val="both"/>
        <w:rPr>
          <w:rFonts w:ascii="Frutiger 45 Light" w:hAnsi="Frutiger 45 Light"/>
          <w:sz w:val="18"/>
          <w:szCs w:val="18"/>
          <w:lang w:val="de-DE"/>
        </w:rPr>
      </w:pPr>
      <w:r w:rsidRPr="00BC322E">
        <w:rPr>
          <w:rFonts w:ascii="Frutiger 45 Light" w:eastAsia="Arial Unicode MS" w:hAnsi="Frutiger 45 Light"/>
          <w:sz w:val="18"/>
          <w:szCs w:val="18"/>
          <w:lang w:val="it-IT"/>
        </w:rPr>
        <w:fldChar w:fldCharType="begin">
          <w:ffData>
            <w:name w:val="Controllo59"/>
            <w:enabled/>
            <w:calcOnExit w:val="0"/>
            <w:checkBox>
              <w:sizeAuto/>
              <w:default w:val="0"/>
              <w:checked w:val="0"/>
            </w:checkBox>
          </w:ffData>
        </w:fldChar>
      </w:r>
      <w:r w:rsidRPr="00BC322E">
        <w:rPr>
          <w:rFonts w:ascii="Frutiger 45 Light" w:eastAsia="Arial Unicode MS" w:hAnsi="Frutiger 45 Light"/>
          <w:sz w:val="18"/>
          <w:szCs w:val="18"/>
          <w:lang w:val="de-DE"/>
        </w:rPr>
        <w:instrText xml:space="preserve"> FORMCHECKBOX </w:instrText>
      </w:r>
      <w:r w:rsidR="00907E32">
        <w:rPr>
          <w:rFonts w:ascii="Frutiger 45 Light" w:eastAsia="Arial Unicode MS" w:hAnsi="Frutiger 45 Light"/>
          <w:sz w:val="18"/>
          <w:szCs w:val="18"/>
          <w:lang w:val="it-IT"/>
        </w:rPr>
      </w:r>
      <w:r w:rsidR="00907E32">
        <w:rPr>
          <w:rFonts w:ascii="Frutiger 45 Light" w:eastAsia="Arial Unicode MS" w:hAnsi="Frutiger 45 Light"/>
          <w:sz w:val="18"/>
          <w:szCs w:val="18"/>
          <w:lang w:val="it-IT"/>
        </w:rPr>
        <w:fldChar w:fldCharType="separate"/>
      </w:r>
      <w:r w:rsidRPr="00BC322E">
        <w:rPr>
          <w:rFonts w:ascii="Frutiger 45 Light" w:eastAsia="Arial Unicode MS" w:hAnsi="Frutiger 45 Light"/>
          <w:sz w:val="18"/>
          <w:szCs w:val="18"/>
          <w:lang w:val="it-IT"/>
        </w:rPr>
        <w:fldChar w:fldCharType="end"/>
      </w:r>
      <w:r w:rsidRPr="00BC322E">
        <w:rPr>
          <w:rFonts w:ascii="Frutiger 45 Light" w:eastAsia="Arial Unicode MS" w:hAnsi="Frutiger 45 Light"/>
          <w:sz w:val="18"/>
          <w:szCs w:val="18"/>
          <w:lang w:val="de-DE"/>
        </w:rPr>
        <w:tab/>
      </w:r>
      <w:bookmarkStart w:id="7" w:name="_Hlk527367118"/>
      <w:r w:rsidR="009009A6" w:rsidRPr="00BC322E">
        <w:rPr>
          <w:rFonts w:ascii="Frutiger 45 Light" w:hAnsi="Frutiger 45 Light"/>
          <w:sz w:val="18"/>
          <w:szCs w:val="18"/>
          <w:lang w:val="de-DE"/>
        </w:rPr>
        <w:t>ein Kleinst-, Klein- oder Mittelunternehmen gemäß der Empfehlung der Kommission Nr. 2003/361/EG vom 6. Mai 2003 betreffend die Definition der Kleinstunternehmen sowie der kleinen und mittleren Unternehmen zu sein (trifft zu, wenn das Unternehmen weniger als 250 Personen beschäftigt und der jährliche Umsatz 50 Millionen Euro nicht übersteigt oder der Jahreshaushalt 43 Millionen Euro nicht übersteigt).</w:t>
      </w:r>
    </w:p>
    <w:p w:rsidR="001C0035" w:rsidRPr="00BC322E" w:rsidRDefault="001C0035" w:rsidP="001C0035">
      <w:pPr>
        <w:autoSpaceDE w:val="0"/>
        <w:spacing w:line="360" w:lineRule="auto"/>
        <w:jc w:val="both"/>
        <w:rPr>
          <w:rFonts w:ascii="Frutiger 45 Light" w:hAnsi="Frutiger 45 Light"/>
          <w:b/>
          <w:bCs/>
          <w:i/>
          <w:iCs/>
          <w:sz w:val="18"/>
          <w:szCs w:val="18"/>
          <w:lang w:val="de-DE"/>
        </w:rPr>
      </w:pPr>
      <w:bookmarkStart w:id="8" w:name="_Hlk527367165"/>
    </w:p>
    <w:p w:rsidR="001C0035" w:rsidRPr="00BC322E" w:rsidRDefault="001C0035" w:rsidP="001C0035">
      <w:pPr>
        <w:autoSpaceDE w:val="0"/>
        <w:spacing w:line="360" w:lineRule="auto"/>
        <w:jc w:val="both"/>
        <w:rPr>
          <w:rFonts w:ascii="Frutiger 45 Light" w:hAnsi="Frutiger 45 Light"/>
          <w:b/>
          <w:bCs/>
          <w:i/>
          <w:iCs/>
          <w:sz w:val="18"/>
          <w:szCs w:val="18"/>
          <w:lang w:val="de-DE"/>
        </w:rPr>
      </w:pPr>
    </w:p>
    <w:tbl>
      <w:tblPr>
        <w:tblW w:w="0" w:type="auto"/>
        <w:tblLook w:val="01E0" w:firstRow="1" w:lastRow="1" w:firstColumn="1" w:lastColumn="1" w:noHBand="0" w:noVBand="0"/>
      </w:tblPr>
      <w:tblGrid>
        <w:gridCol w:w="9628"/>
      </w:tblGrid>
      <w:tr w:rsidR="004114A9" w:rsidRPr="00BC322E" w:rsidTr="00E50247">
        <w:tc>
          <w:tcPr>
            <w:tcW w:w="9778" w:type="dxa"/>
            <w:tcBorders>
              <w:top w:val="single" w:sz="4" w:space="0" w:color="auto"/>
              <w:left w:val="single" w:sz="4" w:space="0" w:color="auto"/>
              <w:bottom w:val="single" w:sz="4" w:space="0" w:color="auto"/>
              <w:right w:val="single" w:sz="4" w:space="0" w:color="auto"/>
            </w:tcBorders>
            <w:shd w:val="clear" w:color="auto" w:fill="auto"/>
          </w:tcPr>
          <w:p w:rsidR="004114A9" w:rsidRPr="00BC322E" w:rsidRDefault="004114A9" w:rsidP="00E50247">
            <w:pPr>
              <w:pStyle w:val="sche3"/>
              <w:snapToGrid w:val="0"/>
              <w:spacing w:line="360" w:lineRule="auto"/>
              <w:rPr>
                <w:rFonts w:ascii="Frutiger 45 Light" w:hAnsi="Frutiger 45 Light"/>
                <w:b/>
                <w:i/>
                <w:sz w:val="18"/>
                <w:szCs w:val="18"/>
                <w:lang w:val="de-DE"/>
              </w:rPr>
            </w:pPr>
            <w:bookmarkStart w:id="9" w:name="_Hlk527367159"/>
            <w:bookmarkEnd w:id="7"/>
          </w:p>
          <w:p w:rsidR="004114A9" w:rsidRPr="00BC322E" w:rsidRDefault="001C0035" w:rsidP="00E50247">
            <w:pPr>
              <w:pStyle w:val="sche3"/>
              <w:spacing w:line="360" w:lineRule="auto"/>
              <w:rPr>
                <w:rFonts w:ascii="Frutiger 45 Light" w:hAnsi="Frutiger 45 Light"/>
                <w:b/>
                <w:i/>
                <w:sz w:val="18"/>
                <w:szCs w:val="18"/>
                <w:lang w:val="it-IT"/>
              </w:rPr>
            </w:pPr>
            <w:r w:rsidRPr="00BC322E">
              <w:rPr>
                <w:rFonts w:ascii="Frutiger 45 Light" w:hAnsi="Frutiger 45 Light"/>
                <w:b/>
                <w:i/>
                <w:sz w:val="18"/>
                <w:szCs w:val="18"/>
                <w:lang w:val="it-IT"/>
              </w:rPr>
              <w:t>ANMERKUNGEN</w:t>
            </w:r>
          </w:p>
          <w:p w:rsidR="004114A9" w:rsidRPr="00BC322E" w:rsidRDefault="004114A9" w:rsidP="00E50247">
            <w:pPr>
              <w:pStyle w:val="sche3"/>
              <w:spacing w:line="360" w:lineRule="auto"/>
              <w:rPr>
                <w:rFonts w:ascii="Frutiger 45 Light" w:hAnsi="Frutiger 45 Light"/>
                <w:sz w:val="18"/>
                <w:szCs w:val="18"/>
                <w:lang w:val="it-IT"/>
              </w:rPr>
            </w:pPr>
            <w:r w:rsidRPr="00BC322E">
              <w:rPr>
                <w:rFonts w:ascii="Frutiger 45 Light" w:hAnsi="Frutiger 45 Light"/>
                <w:sz w:val="18"/>
                <w:szCs w:val="18"/>
                <w:lang w:val="it-IT"/>
              </w:rPr>
              <w:fldChar w:fldCharType="begin">
                <w:ffData>
                  <w:name w:val="Testo93"/>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noProof/>
                <w:sz w:val="18"/>
                <w:szCs w:val="18"/>
                <w:lang w:val="it-IT"/>
              </w:rPr>
              <w:t> </w:t>
            </w:r>
            <w:r w:rsidRPr="00BC322E">
              <w:rPr>
                <w:rFonts w:ascii="Frutiger 45 Light" w:hAnsi="Frutiger 45 Light"/>
                <w:noProof/>
                <w:sz w:val="18"/>
                <w:szCs w:val="18"/>
                <w:lang w:val="it-IT"/>
              </w:rPr>
              <w:t> </w:t>
            </w:r>
            <w:r w:rsidRPr="00BC322E">
              <w:rPr>
                <w:rFonts w:ascii="Frutiger 45 Light" w:hAnsi="Frutiger 45 Light"/>
                <w:noProof/>
                <w:sz w:val="18"/>
                <w:szCs w:val="18"/>
                <w:lang w:val="it-IT"/>
              </w:rPr>
              <w:t> </w:t>
            </w:r>
            <w:r w:rsidRPr="00BC322E">
              <w:rPr>
                <w:rFonts w:ascii="Frutiger 45 Light" w:hAnsi="Frutiger 45 Light"/>
                <w:noProof/>
                <w:sz w:val="18"/>
                <w:szCs w:val="18"/>
                <w:lang w:val="it-IT"/>
              </w:rPr>
              <w:t> </w:t>
            </w:r>
            <w:r w:rsidRPr="00BC322E">
              <w:rPr>
                <w:rFonts w:ascii="Frutiger 45 Light" w:hAnsi="Frutiger 45 Light"/>
                <w:noProof/>
                <w:sz w:val="18"/>
                <w:szCs w:val="18"/>
                <w:lang w:val="it-IT"/>
              </w:rPr>
              <w:t> </w:t>
            </w:r>
            <w:r w:rsidRPr="00BC322E">
              <w:rPr>
                <w:rFonts w:ascii="Frutiger 45 Light" w:hAnsi="Frutiger 45 Light"/>
                <w:sz w:val="18"/>
                <w:szCs w:val="18"/>
                <w:lang w:val="it-IT"/>
              </w:rPr>
              <w:fldChar w:fldCharType="end"/>
            </w:r>
          </w:p>
          <w:bookmarkEnd w:id="9"/>
          <w:p w:rsidR="001C0035" w:rsidRPr="00BC322E" w:rsidRDefault="001C0035" w:rsidP="00E50247">
            <w:pPr>
              <w:pStyle w:val="sche3"/>
              <w:spacing w:line="360" w:lineRule="auto"/>
              <w:rPr>
                <w:rFonts w:ascii="Frutiger 45 Light" w:hAnsi="Frutiger 45 Light"/>
                <w:sz w:val="18"/>
                <w:szCs w:val="18"/>
                <w:lang w:val="it-IT"/>
              </w:rPr>
            </w:pPr>
          </w:p>
        </w:tc>
      </w:tr>
      <w:bookmarkEnd w:id="8"/>
    </w:tbl>
    <w:p w:rsidR="001C0035" w:rsidRPr="00BC322E" w:rsidRDefault="001C0035" w:rsidP="008271BC">
      <w:pPr>
        <w:tabs>
          <w:tab w:val="left" w:pos="568"/>
        </w:tabs>
        <w:spacing w:line="360" w:lineRule="auto"/>
        <w:ind w:left="284" w:hanging="284"/>
        <w:jc w:val="both"/>
        <w:rPr>
          <w:rFonts w:ascii="Frutiger 45 Light" w:hAnsi="Frutiger 45 Light" w:cs="Arial"/>
          <w:b/>
          <w:bCs/>
          <w:i/>
          <w:iCs/>
          <w:noProof w:val="0"/>
          <w:sz w:val="18"/>
          <w:szCs w:val="18"/>
          <w:lang w:val="de-DE"/>
        </w:rPr>
      </w:pPr>
    </w:p>
    <w:p w:rsidR="001C0035" w:rsidRPr="00BC322E" w:rsidRDefault="001C0035" w:rsidP="008271BC">
      <w:pPr>
        <w:tabs>
          <w:tab w:val="left" w:pos="568"/>
        </w:tabs>
        <w:spacing w:line="360" w:lineRule="auto"/>
        <w:ind w:left="284" w:hanging="284"/>
        <w:jc w:val="both"/>
        <w:rPr>
          <w:rFonts w:ascii="Frutiger 45 Light" w:hAnsi="Frutiger 45 Light" w:cs="Arial"/>
          <w:b/>
          <w:bCs/>
          <w:i/>
          <w:iCs/>
          <w:noProof w:val="0"/>
          <w:sz w:val="18"/>
          <w:szCs w:val="18"/>
          <w:lang w:val="de-DE"/>
        </w:rPr>
      </w:pPr>
    </w:p>
    <w:p w:rsidR="002A3CE5" w:rsidRPr="00BC322E"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de-DE"/>
        </w:rPr>
      </w:pPr>
    </w:p>
    <w:p w:rsidR="002A3CE5" w:rsidRPr="00BC322E"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de-DE"/>
        </w:rPr>
      </w:pPr>
      <w:r w:rsidRPr="00BC322E">
        <w:rPr>
          <w:rFonts w:ascii="Frutiger 45 Light" w:hAnsi="Frutiger 45 Light"/>
          <w:b/>
          <w:bCs/>
          <w:i/>
          <w:iCs/>
          <w:sz w:val="18"/>
          <w:szCs w:val="18"/>
          <w:lang w:val="de-DE"/>
        </w:rPr>
        <w:t>Teil III</w:t>
      </w:r>
    </w:p>
    <w:p w:rsidR="002A3CE5" w:rsidRPr="00BC322E"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de-DE"/>
        </w:rPr>
      </w:pPr>
      <w:r w:rsidRPr="00BC322E">
        <w:rPr>
          <w:rFonts w:ascii="Frutiger 45 Light" w:hAnsi="Frutiger 45 Light"/>
          <w:b/>
          <w:i/>
          <w:sz w:val="18"/>
          <w:szCs w:val="18"/>
          <w:lang w:val="de-DE"/>
        </w:rPr>
        <w:t>VERBINDLICHE ERKLÄRUNGEN BEI NUTZUNG DER KAPAZITÄTEN DRITTER</w:t>
      </w:r>
    </w:p>
    <w:p w:rsidR="002A3CE5" w:rsidRPr="00BC322E"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sz w:val="18"/>
          <w:szCs w:val="18"/>
          <w:lang w:val="de-DE"/>
        </w:rPr>
      </w:pPr>
      <w:r w:rsidRPr="00BC322E">
        <w:rPr>
          <w:rFonts w:ascii="Frutiger 45 Light" w:hAnsi="Frutiger 45 Light"/>
          <w:b/>
          <w:sz w:val="18"/>
          <w:szCs w:val="18"/>
          <w:lang w:val="de-DE"/>
        </w:rPr>
        <w:t xml:space="preserve">nach Art. </w:t>
      </w:r>
      <w:r w:rsidR="00887A27" w:rsidRPr="00BC322E">
        <w:rPr>
          <w:rFonts w:ascii="Frutiger 45 Light" w:hAnsi="Frutiger 45 Light"/>
          <w:b/>
          <w:sz w:val="18"/>
          <w:szCs w:val="18"/>
          <w:lang w:val="de-DE"/>
        </w:rPr>
        <w:t>89</w:t>
      </w:r>
      <w:r w:rsidRPr="00BC322E">
        <w:rPr>
          <w:rFonts w:ascii="Frutiger 45 Light" w:hAnsi="Frutiger 45 Light"/>
          <w:b/>
          <w:sz w:val="18"/>
          <w:szCs w:val="18"/>
          <w:lang w:val="de-DE"/>
        </w:rPr>
        <w:t xml:space="preserve"> </w:t>
      </w:r>
      <w:proofErr w:type="spellStart"/>
      <w:r w:rsidRPr="00BC322E">
        <w:rPr>
          <w:rFonts w:ascii="Frutiger 45 Light" w:hAnsi="Frutiger 45 Light"/>
          <w:b/>
          <w:sz w:val="18"/>
          <w:szCs w:val="18"/>
          <w:lang w:val="de-DE"/>
        </w:rPr>
        <w:t>Gv</w:t>
      </w:r>
      <w:r w:rsidR="00887A27" w:rsidRPr="00BC322E">
        <w:rPr>
          <w:rFonts w:ascii="Frutiger 45 Light" w:hAnsi="Frutiger 45 Light"/>
          <w:b/>
          <w:sz w:val="18"/>
          <w:szCs w:val="18"/>
          <w:lang w:val="de-DE"/>
        </w:rPr>
        <w:t>D</w:t>
      </w:r>
      <w:proofErr w:type="spellEnd"/>
      <w:r w:rsidRPr="00BC322E">
        <w:rPr>
          <w:rFonts w:ascii="Frutiger 45 Light" w:hAnsi="Frutiger 45 Light"/>
          <w:b/>
          <w:sz w:val="18"/>
          <w:szCs w:val="18"/>
          <w:lang w:val="de-DE"/>
        </w:rPr>
        <w:t xml:space="preserve"> </w:t>
      </w:r>
      <w:r w:rsidR="00887A27" w:rsidRPr="00BC322E">
        <w:rPr>
          <w:rFonts w:ascii="Frutiger 45 Light" w:hAnsi="Frutiger 45 Light"/>
          <w:b/>
          <w:sz w:val="18"/>
          <w:szCs w:val="18"/>
          <w:lang w:val="de-DE"/>
        </w:rPr>
        <w:t>50/2016</w:t>
      </w:r>
    </w:p>
    <w:p w:rsidR="006E19D0" w:rsidRPr="00BC322E" w:rsidRDefault="006E19D0"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de-DE"/>
        </w:rPr>
      </w:pPr>
    </w:p>
    <w:p w:rsidR="002A3CE5" w:rsidRPr="00BC322E" w:rsidRDefault="002A3CE5" w:rsidP="008271BC">
      <w:pPr>
        <w:pStyle w:val="sche3"/>
        <w:tabs>
          <w:tab w:val="left" w:pos="425"/>
        </w:tabs>
        <w:spacing w:line="360" w:lineRule="auto"/>
        <w:rPr>
          <w:rFonts w:ascii="Frutiger 45 Light" w:hAnsi="Frutiger 45 Light"/>
          <w:b/>
          <w:bCs/>
          <w:sz w:val="18"/>
          <w:szCs w:val="18"/>
          <w:lang w:val="de-DE"/>
        </w:rPr>
      </w:pPr>
    </w:p>
    <w:p w:rsidR="002A3CE5" w:rsidRPr="00BC322E" w:rsidRDefault="002A3CE5" w:rsidP="008271BC">
      <w:pPr>
        <w:pStyle w:val="sche3"/>
        <w:spacing w:line="360" w:lineRule="auto"/>
        <w:jc w:val="center"/>
        <w:rPr>
          <w:rFonts w:ascii="Frutiger 45 Light" w:hAnsi="Frutiger 45 Light"/>
          <w:b/>
          <w:sz w:val="18"/>
          <w:szCs w:val="18"/>
          <w:lang w:val="de-DE"/>
        </w:rPr>
      </w:pPr>
      <w:r w:rsidRPr="00BC322E">
        <w:rPr>
          <w:rFonts w:ascii="Frutiger 45 Light" w:hAnsi="Frutiger 45 Light"/>
          <w:b/>
          <w:sz w:val="18"/>
          <w:szCs w:val="18"/>
          <w:lang w:val="de-DE"/>
        </w:rPr>
        <w:t>ERKLÄRT</w:t>
      </w:r>
      <w:r w:rsidR="00940F27" w:rsidRPr="00BC322E">
        <w:rPr>
          <w:rStyle w:val="Endnotenzeichen"/>
          <w:rFonts w:ascii="Frutiger 45 Light" w:hAnsi="Frutiger 45 Light" w:cs="Arial"/>
          <w:sz w:val="18"/>
          <w:szCs w:val="18"/>
          <w:lang w:val="de-DE"/>
        </w:rPr>
        <w:endnoteReference w:id="11"/>
      </w:r>
    </w:p>
    <w:p w:rsidR="002A3CE5" w:rsidRPr="00BC322E" w:rsidRDefault="002A3CE5" w:rsidP="008271BC">
      <w:pPr>
        <w:pStyle w:val="sche3"/>
        <w:spacing w:line="360" w:lineRule="auto"/>
        <w:rPr>
          <w:rFonts w:ascii="Frutiger 45 Light" w:hAnsi="Frutiger 45 Light"/>
          <w:sz w:val="18"/>
          <w:szCs w:val="18"/>
          <w:lang w:val="de-DE"/>
        </w:rPr>
      </w:pPr>
    </w:p>
    <w:p w:rsidR="002A3CE5" w:rsidRPr="00BC322E" w:rsidRDefault="002A3CE5" w:rsidP="008271BC">
      <w:pPr>
        <w:pStyle w:val="sche3"/>
        <w:spacing w:line="360" w:lineRule="auto"/>
        <w:ind w:left="567" w:hanging="567"/>
        <w:rPr>
          <w:rFonts w:ascii="Frutiger 45 Light" w:hAnsi="Frutiger 45 Light"/>
          <w:b/>
          <w:bCs/>
          <w:sz w:val="18"/>
          <w:szCs w:val="18"/>
          <w:lang w:val="de-DE"/>
        </w:rPr>
      </w:pPr>
      <w:r w:rsidRPr="00BC322E">
        <w:rPr>
          <w:rFonts w:ascii="Frutiger 45 Light" w:hAnsi="Frutiger 45 Light"/>
          <w:b/>
          <w:bCs/>
          <w:sz w:val="18"/>
          <w:szCs w:val="18"/>
          <w:lang w:val="de-DE"/>
        </w:rPr>
        <w:fldChar w:fldCharType="begin">
          <w:ffData>
            <w:name w:val="Controllo151"/>
            <w:enabled/>
            <w:calcOnExit w:val="0"/>
            <w:checkBox>
              <w:sizeAuto/>
              <w:default w:val="0"/>
            </w:checkBox>
          </w:ffData>
        </w:fldChar>
      </w:r>
      <w:r w:rsidRPr="00BC322E">
        <w:rPr>
          <w:rFonts w:ascii="Frutiger 45 Light" w:hAnsi="Frutiger 45 Light"/>
          <w:b/>
          <w:bCs/>
          <w:sz w:val="18"/>
          <w:szCs w:val="18"/>
          <w:lang w:val="de-DE"/>
        </w:rPr>
        <w:instrText xml:space="preserve"> FORMCHECKBOX </w:instrText>
      </w:r>
      <w:r w:rsidR="00907E32">
        <w:rPr>
          <w:rFonts w:ascii="Frutiger 45 Light" w:hAnsi="Frutiger 45 Light"/>
          <w:b/>
          <w:bCs/>
          <w:sz w:val="18"/>
          <w:szCs w:val="18"/>
          <w:lang w:val="de-DE"/>
        </w:rPr>
      </w:r>
      <w:r w:rsidR="00907E32">
        <w:rPr>
          <w:rFonts w:ascii="Frutiger 45 Light" w:hAnsi="Frutiger 45 Light"/>
          <w:b/>
          <w:bCs/>
          <w:sz w:val="18"/>
          <w:szCs w:val="18"/>
          <w:lang w:val="de-DE"/>
        </w:rPr>
        <w:fldChar w:fldCharType="separate"/>
      </w:r>
      <w:r w:rsidRPr="00BC322E">
        <w:rPr>
          <w:rFonts w:ascii="Frutiger 45 Light" w:hAnsi="Frutiger 45 Light"/>
          <w:b/>
          <w:bCs/>
          <w:sz w:val="18"/>
          <w:szCs w:val="18"/>
          <w:lang w:val="de-DE"/>
        </w:rPr>
        <w:fldChar w:fldCharType="end"/>
      </w:r>
      <w:r w:rsidRPr="00BC322E">
        <w:rPr>
          <w:rFonts w:ascii="Frutiger 45 Light" w:hAnsi="Frutiger 45 Light"/>
          <w:b/>
          <w:bCs/>
          <w:sz w:val="18"/>
          <w:szCs w:val="18"/>
          <w:lang w:val="de-DE"/>
        </w:rPr>
        <w:tab/>
      </w:r>
      <w:r w:rsidRPr="00BC322E">
        <w:rPr>
          <w:rFonts w:ascii="Frutiger 45 Light" w:hAnsi="Frutiger 45 Light"/>
          <w:sz w:val="18"/>
          <w:szCs w:val="18"/>
          <w:lang w:val="de-DE"/>
        </w:rPr>
        <w:t xml:space="preserve">folgende besonderen </w:t>
      </w:r>
      <w:r w:rsidR="00CA3210" w:rsidRPr="00BC322E">
        <w:rPr>
          <w:rFonts w:ascii="Frutiger 45 Light" w:hAnsi="Frutiger 45 Light"/>
          <w:sz w:val="18"/>
          <w:szCs w:val="18"/>
          <w:lang w:val="de-DE"/>
        </w:rPr>
        <w:t>Voraussetzung</w:t>
      </w:r>
      <w:r w:rsidRPr="00BC322E">
        <w:rPr>
          <w:rFonts w:ascii="Frutiger 45 Light" w:hAnsi="Frutiger 45 Light"/>
          <w:sz w:val="18"/>
          <w:szCs w:val="18"/>
          <w:lang w:val="de-DE"/>
        </w:rPr>
        <w:t xml:space="preserve">en </w:t>
      </w:r>
      <w:r w:rsidRPr="00BC322E">
        <w:rPr>
          <w:rFonts w:ascii="Frutiger 45 Light" w:hAnsi="Frutiger 45 Light"/>
          <w:b/>
          <w:sz w:val="18"/>
          <w:szCs w:val="18"/>
          <w:lang w:val="de-DE"/>
        </w:rPr>
        <w:t>NICHT</w:t>
      </w:r>
      <w:r w:rsidRPr="00BC322E">
        <w:rPr>
          <w:rFonts w:ascii="Frutiger 45 Light" w:hAnsi="Frutiger 45 Light"/>
          <w:sz w:val="18"/>
          <w:szCs w:val="18"/>
          <w:lang w:val="de-DE"/>
        </w:rPr>
        <w:t xml:space="preserve"> zu erfüllen: </w:t>
      </w:r>
      <w:r w:rsidRPr="00BC322E">
        <w:rPr>
          <w:rFonts w:ascii="Frutiger 45 Light" w:hAnsi="Frutiger 45 Light"/>
          <w:sz w:val="18"/>
          <w:szCs w:val="18"/>
          <w:lang w:val="de-DE"/>
        </w:rPr>
        <w:fldChar w:fldCharType="begin">
          <w:ffData>
            <w:name w:val="Testo129"/>
            <w:enabled/>
            <w:calcOnExit w:val="0"/>
            <w:textInput/>
          </w:ffData>
        </w:fldChar>
      </w:r>
      <w:r w:rsidRPr="00BC322E">
        <w:rPr>
          <w:rFonts w:ascii="Frutiger 45 Light" w:hAnsi="Frutiger 45 Light"/>
          <w:sz w:val="18"/>
          <w:szCs w:val="18"/>
          <w:lang w:val="de-DE"/>
        </w:rPr>
        <w:instrText xml:space="preserve"> FORMTEXT </w:instrText>
      </w:r>
      <w:r w:rsidRPr="00BC322E">
        <w:rPr>
          <w:rFonts w:ascii="Frutiger 45 Light" w:hAnsi="Frutiger 45 Light"/>
          <w:sz w:val="18"/>
          <w:szCs w:val="18"/>
          <w:lang w:val="de-DE"/>
        </w:rPr>
      </w:r>
      <w:r w:rsidRPr="00BC322E">
        <w:rPr>
          <w:rFonts w:ascii="Frutiger 45 Light" w:hAnsi="Frutiger 45 Light"/>
          <w:sz w:val="18"/>
          <w:szCs w:val="18"/>
          <w:lang w:val="de-DE"/>
        </w:rPr>
        <w:fldChar w:fldCharType="separate"/>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fldChar w:fldCharType="end"/>
      </w:r>
      <w:r w:rsidRPr="00BC322E">
        <w:rPr>
          <w:rFonts w:ascii="Frutiger 45 Light" w:hAnsi="Frutiger 45 Light"/>
          <w:sz w:val="18"/>
          <w:szCs w:val="18"/>
          <w:lang w:val="de-DE"/>
        </w:rPr>
        <w:t>;</w:t>
      </w:r>
      <w:r w:rsidR="00940F27" w:rsidRPr="00BC322E">
        <w:rPr>
          <w:rStyle w:val="Endnotenzeichen"/>
          <w:rFonts w:ascii="Frutiger 45 Light" w:hAnsi="Frutiger 45 Light" w:cs="Arial"/>
          <w:sz w:val="18"/>
          <w:szCs w:val="18"/>
          <w:lang w:val="de-DE"/>
        </w:rPr>
        <w:endnoteReference w:id="12"/>
      </w:r>
    </w:p>
    <w:p w:rsidR="002A3CE5" w:rsidRPr="00BC322E" w:rsidRDefault="002A3CE5" w:rsidP="008271BC">
      <w:pPr>
        <w:pStyle w:val="sche3"/>
        <w:spacing w:line="360" w:lineRule="auto"/>
        <w:rPr>
          <w:rFonts w:ascii="Frutiger 45 Light" w:hAnsi="Frutiger 45 Light"/>
          <w:sz w:val="18"/>
          <w:szCs w:val="18"/>
          <w:lang w:val="de-DE"/>
        </w:rPr>
      </w:pPr>
    </w:p>
    <w:p w:rsidR="002A3CE5" w:rsidRPr="00BC322E" w:rsidRDefault="002A3CE5" w:rsidP="008271BC">
      <w:pPr>
        <w:pStyle w:val="sche3"/>
        <w:spacing w:line="360" w:lineRule="auto"/>
        <w:ind w:left="567" w:hanging="567"/>
        <w:jc w:val="center"/>
        <w:rPr>
          <w:rFonts w:ascii="Frutiger 45 Light" w:hAnsi="Frutiger 45 Light"/>
          <w:b/>
          <w:sz w:val="18"/>
          <w:szCs w:val="18"/>
          <w:lang w:val="de-DE"/>
        </w:rPr>
      </w:pPr>
      <w:r w:rsidRPr="00BC322E">
        <w:rPr>
          <w:rFonts w:ascii="Frutiger 45 Light" w:hAnsi="Frutiger 45 Light"/>
          <w:b/>
          <w:sz w:val="18"/>
          <w:szCs w:val="18"/>
          <w:lang w:val="de-DE"/>
        </w:rPr>
        <w:t>ERKLÄRT ENTSPRECHEND</w:t>
      </w:r>
    </w:p>
    <w:p w:rsidR="00D20CDC" w:rsidRPr="00BC322E" w:rsidRDefault="00D20CDC" w:rsidP="008271BC">
      <w:pPr>
        <w:pStyle w:val="sche3"/>
        <w:spacing w:line="360" w:lineRule="auto"/>
        <w:ind w:left="567" w:hanging="567"/>
        <w:jc w:val="center"/>
        <w:rPr>
          <w:rFonts w:ascii="Frutiger 45 Light" w:hAnsi="Frutiger 45 Light"/>
          <w:b/>
          <w:sz w:val="18"/>
          <w:szCs w:val="18"/>
          <w:lang w:val="de-DE"/>
        </w:rPr>
      </w:pPr>
    </w:p>
    <w:p w:rsidR="002A3CE5" w:rsidRPr="00BC322E" w:rsidRDefault="00D20CDC" w:rsidP="00577D96">
      <w:pPr>
        <w:pStyle w:val="sche3"/>
        <w:spacing w:line="360" w:lineRule="auto"/>
        <w:ind w:left="567" w:hanging="567"/>
        <w:rPr>
          <w:rFonts w:ascii="Frutiger 45 Light" w:hAnsi="Frutiger 45 Light"/>
          <w:sz w:val="18"/>
          <w:szCs w:val="18"/>
          <w:lang w:val="de-DE"/>
        </w:rPr>
      </w:pPr>
      <w:r w:rsidRPr="00BC322E">
        <w:rPr>
          <w:rFonts w:ascii="Frutiger 45 Light" w:hAnsi="Frutiger 45 Light"/>
          <w:b/>
          <w:sz w:val="18"/>
          <w:szCs w:val="18"/>
          <w:lang w:val="de-DE"/>
        </w:rPr>
        <w:fldChar w:fldCharType="begin">
          <w:ffData>
            <w:name w:val="Controllo152"/>
            <w:enabled/>
            <w:calcOnExit w:val="0"/>
            <w:checkBox>
              <w:sizeAuto/>
              <w:default w:val="0"/>
            </w:checkBox>
          </w:ffData>
        </w:fldChar>
      </w:r>
      <w:r w:rsidRPr="00BC322E">
        <w:rPr>
          <w:rFonts w:ascii="Frutiger 45 Light" w:hAnsi="Frutiger 45 Light"/>
          <w:b/>
          <w:sz w:val="18"/>
          <w:szCs w:val="18"/>
          <w:lang w:val="de-DE"/>
        </w:rPr>
        <w:instrText xml:space="preserve"> FORMCHECKBOX </w:instrText>
      </w:r>
      <w:r w:rsidR="00907E32">
        <w:rPr>
          <w:rFonts w:ascii="Frutiger 45 Light" w:hAnsi="Frutiger 45 Light"/>
          <w:b/>
          <w:sz w:val="18"/>
          <w:szCs w:val="18"/>
          <w:lang w:val="de-DE"/>
        </w:rPr>
      </w:r>
      <w:r w:rsidR="00907E32">
        <w:rPr>
          <w:rFonts w:ascii="Frutiger 45 Light" w:hAnsi="Frutiger 45 Light"/>
          <w:b/>
          <w:sz w:val="18"/>
          <w:szCs w:val="18"/>
          <w:lang w:val="de-DE"/>
        </w:rPr>
        <w:fldChar w:fldCharType="separate"/>
      </w:r>
      <w:r w:rsidRPr="00BC322E">
        <w:rPr>
          <w:rFonts w:ascii="Frutiger 45 Light" w:hAnsi="Frutiger 45 Light"/>
          <w:b/>
          <w:sz w:val="18"/>
          <w:szCs w:val="18"/>
          <w:lang w:val="de-DE"/>
        </w:rPr>
        <w:fldChar w:fldCharType="end"/>
      </w:r>
      <w:r w:rsidRPr="00BC322E">
        <w:rPr>
          <w:rFonts w:ascii="Frutiger 45 Light" w:hAnsi="Frutiger 45 Light"/>
          <w:b/>
          <w:sz w:val="18"/>
          <w:szCs w:val="18"/>
          <w:lang w:val="de-DE"/>
        </w:rPr>
        <w:tab/>
      </w:r>
      <w:r w:rsidRPr="00BC322E">
        <w:rPr>
          <w:rFonts w:ascii="Frutiger 45 Light" w:hAnsi="Frutiger 45 Light"/>
          <w:sz w:val="18"/>
          <w:szCs w:val="18"/>
          <w:lang w:val="de-DE"/>
        </w:rPr>
        <w:t xml:space="preserve">dass er </w:t>
      </w:r>
      <w:r w:rsidR="00887A27" w:rsidRPr="00BC322E">
        <w:rPr>
          <w:rFonts w:ascii="Frutiger 45 Light" w:hAnsi="Frutiger 45 Light"/>
          <w:sz w:val="18"/>
          <w:szCs w:val="18"/>
          <w:lang w:val="de-DE"/>
        </w:rPr>
        <w:t>gemäß</w:t>
      </w:r>
      <w:r w:rsidRPr="00BC322E">
        <w:rPr>
          <w:rFonts w:ascii="Frutiger 45 Light" w:hAnsi="Frutiger 45 Light"/>
          <w:sz w:val="18"/>
          <w:szCs w:val="18"/>
          <w:lang w:val="de-DE"/>
        </w:rPr>
        <w:t xml:space="preserve"> </w:t>
      </w:r>
      <w:r w:rsidR="00887A27" w:rsidRPr="00BC322E">
        <w:rPr>
          <w:rFonts w:ascii="Frutiger 45 Light" w:hAnsi="Frutiger 45 Light"/>
          <w:sz w:val="18"/>
          <w:szCs w:val="18"/>
          <w:lang w:val="de-DE"/>
        </w:rPr>
        <w:t xml:space="preserve">Art. 89 </w:t>
      </w:r>
      <w:proofErr w:type="spellStart"/>
      <w:r w:rsidR="00887A27" w:rsidRPr="00BC322E">
        <w:rPr>
          <w:rFonts w:ascii="Frutiger 45 Light" w:hAnsi="Frutiger 45 Light"/>
          <w:sz w:val="18"/>
          <w:szCs w:val="18"/>
          <w:lang w:val="de-DE"/>
        </w:rPr>
        <w:t>GvD</w:t>
      </w:r>
      <w:proofErr w:type="spellEnd"/>
      <w:r w:rsidRPr="00BC322E">
        <w:rPr>
          <w:rFonts w:ascii="Frutiger 45 Light" w:hAnsi="Frutiger 45 Light"/>
          <w:sz w:val="18"/>
          <w:szCs w:val="18"/>
          <w:lang w:val="de-DE"/>
        </w:rPr>
        <w:t xml:space="preserve"> </w:t>
      </w:r>
      <w:r w:rsidR="00887A27" w:rsidRPr="00BC322E">
        <w:rPr>
          <w:rFonts w:ascii="Frutiger 45 Light" w:hAnsi="Frutiger 45 Light"/>
          <w:sz w:val="18"/>
          <w:szCs w:val="18"/>
          <w:lang w:val="de-DE"/>
        </w:rPr>
        <w:t>50/2016</w:t>
      </w:r>
      <w:r w:rsidRPr="00BC322E">
        <w:rPr>
          <w:rFonts w:ascii="Frutiger 45 Light" w:hAnsi="Frutiger 45 Light"/>
          <w:sz w:val="18"/>
          <w:szCs w:val="18"/>
          <w:lang w:val="de-DE"/>
        </w:rPr>
        <w:t>, hinsichtlich besagter Voraussetzungen, die</w:t>
      </w:r>
      <w:r w:rsidRPr="00BC322E">
        <w:rPr>
          <w:rFonts w:ascii="Frutiger 45 Light" w:hAnsi="Frutiger 45 Light"/>
          <w:b/>
          <w:sz w:val="18"/>
          <w:szCs w:val="18"/>
          <w:lang w:val="de-DE"/>
        </w:rPr>
        <w:t xml:space="preserve"> Kapazitäten des nachstehend angefüh</w:t>
      </w:r>
      <w:r w:rsidR="001A5A64" w:rsidRPr="00BC322E">
        <w:rPr>
          <w:rFonts w:ascii="Frutiger 45 Light" w:hAnsi="Frutiger 45 Light"/>
          <w:b/>
          <w:sz w:val="18"/>
          <w:szCs w:val="18"/>
          <w:lang w:val="de-DE"/>
        </w:rPr>
        <w:t xml:space="preserve">rten Unternehmens, </w:t>
      </w:r>
      <w:r w:rsidR="001A5A64" w:rsidRPr="00BC322E">
        <w:rPr>
          <w:rFonts w:ascii="Frutiger 45 Light" w:hAnsi="Frutiger 45 Light"/>
          <w:sz w:val="18"/>
          <w:szCs w:val="18"/>
          <w:lang w:val="de-DE"/>
        </w:rPr>
        <w:t xml:space="preserve">welches </w:t>
      </w:r>
      <w:r w:rsidR="00A50592" w:rsidRPr="00BC322E">
        <w:rPr>
          <w:rFonts w:ascii="Frutiger 45 Light" w:hAnsi="Frutiger 45 Light"/>
          <w:sz w:val="18"/>
          <w:szCs w:val="18"/>
          <w:lang w:val="de-DE"/>
        </w:rPr>
        <w:t>die</w:t>
      </w:r>
      <w:r w:rsidRPr="00BC322E">
        <w:rPr>
          <w:rFonts w:ascii="Frutiger 45 Light" w:hAnsi="Frutiger 45 Light"/>
          <w:sz w:val="18"/>
          <w:szCs w:val="18"/>
          <w:lang w:val="de-DE"/>
        </w:rPr>
        <w:t xml:space="preserve"> Voraussetzungen besitzt,</w:t>
      </w:r>
      <w:r w:rsidRPr="00BC322E">
        <w:rPr>
          <w:rFonts w:ascii="Frutiger 45 Light" w:hAnsi="Frutiger 45 Light"/>
          <w:b/>
          <w:sz w:val="18"/>
          <w:szCs w:val="18"/>
          <w:lang w:val="de-DE"/>
        </w:rPr>
        <w:t xml:space="preserve"> in Anspruch nimmt</w:t>
      </w:r>
      <w:r w:rsidRPr="00BC322E">
        <w:rPr>
          <w:rStyle w:val="Endnotenzeichen"/>
          <w:rFonts w:ascii="Frutiger 45 Light" w:hAnsi="Frutiger 45 Light" w:cs="Arial"/>
          <w:sz w:val="18"/>
          <w:szCs w:val="18"/>
          <w:lang w:val="de-DE"/>
        </w:rPr>
        <w:t xml:space="preserve"> </w:t>
      </w:r>
      <w:r w:rsidRPr="00BC322E">
        <w:rPr>
          <w:rStyle w:val="Endnotenzeichen"/>
          <w:rFonts w:ascii="Frutiger 45 Light" w:hAnsi="Frutiger 45 Light" w:cs="Arial"/>
          <w:sz w:val="18"/>
          <w:szCs w:val="18"/>
          <w:lang w:val="de-DE"/>
        </w:rPr>
        <w:endnoteReference w:id="13"/>
      </w:r>
      <w:r w:rsidRPr="00BC322E">
        <w:rPr>
          <w:rFonts w:ascii="Frutiger 45 Light" w:hAnsi="Frutiger 45 Light"/>
          <w:sz w:val="18"/>
          <w:szCs w:val="18"/>
          <w:lang w:val="de-DE"/>
        </w:rPr>
        <w:t>:</w:t>
      </w:r>
    </w:p>
    <w:p w:rsidR="002A3CE5" w:rsidRPr="00BC322E" w:rsidRDefault="002A3CE5" w:rsidP="001E08DB">
      <w:pPr>
        <w:spacing w:line="360" w:lineRule="auto"/>
        <w:ind w:left="567"/>
        <w:jc w:val="both"/>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t xml:space="preserve">hinsichtlich der </w:t>
      </w:r>
      <w:r w:rsidR="00CA3210" w:rsidRPr="00BC322E">
        <w:rPr>
          <w:rFonts w:ascii="Frutiger 45 Light" w:hAnsi="Frutiger 45 Light" w:cs="Arial"/>
          <w:noProof w:val="0"/>
          <w:sz w:val="18"/>
          <w:szCs w:val="18"/>
          <w:lang w:val="de-DE"/>
        </w:rPr>
        <w:t xml:space="preserve">Voraussetzungen </w:t>
      </w:r>
      <w:r w:rsidRPr="00BC322E">
        <w:rPr>
          <w:rFonts w:ascii="Frutiger 45 Light" w:hAnsi="Frutiger 45 Light" w:cs="Arial"/>
          <w:noProof w:val="0"/>
          <w:sz w:val="18"/>
          <w:szCs w:val="18"/>
          <w:lang w:val="de-DE"/>
        </w:rPr>
        <w:t>oder eines Teils der folgenden</w:t>
      </w:r>
      <w:r w:rsidR="00CA3210" w:rsidRPr="00BC322E">
        <w:rPr>
          <w:rFonts w:ascii="Frutiger 45 Light" w:hAnsi="Frutiger 45 Light" w:cs="Arial"/>
          <w:noProof w:val="0"/>
          <w:sz w:val="18"/>
          <w:szCs w:val="18"/>
          <w:lang w:val="de-DE"/>
        </w:rPr>
        <w:t xml:space="preserve"> Voraussetzungen</w:t>
      </w:r>
      <w:r w:rsidRPr="00BC322E">
        <w:rPr>
          <w:rFonts w:ascii="Frutiger 45 Light" w:hAnsi="Frutiger 45 Light" w:cs="Arial"/>
          <w:noProof w:val="0"/>
          <w:sz w:val="18"/>
          <w:szCs w:val="18"/>
          <w:lang w:val="de-DE"/>
        </w:rPr>
        <w:t xml:space="preserve">: </w:t>
      </w:r>
      <w:r w:rsidRPr="00BC322E">
        <w:rPr>
          <w:rFonts w:ascii="Frutiger 45 Light" w:hAnsi="Frutiger 45 Light" w:cs="Arial"/>
          <w:noProof w:val="0"/>
          <w:sz w:val="18"/>
          <w:szCs w:val="18"/>
          <w:lang w:val="de-DE"/>
        </w:rPr>
        <w:fldChar w:fldCharType="begin">
          <w:ffData>
            <w:name w:val="Testo120"/>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p>
    <w:p w:rsidR="002A3CE5" w:rsidRPr="00BC322E" w:rsidRDefault="002A3CE5" w:rsidP="001E08DB">
      <w:pPr>
        <w:spacing w:line="360" w:lineRule="auto"/>
        <w:ind w:left="567"/>
        <w:jc w:val="both"/>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t xml:space="preserve">das Unternehmen: </w:t>
      </w:r>
      <w:bookmarkStart w:id="10" w:name="Testo112"/>
      <w:r w:rsidRPr="00BC322E">
        <w:rPr>
          <w:rFonts w:ascii="Frutiger 45 Light" w:hAnsi="Frutiger 45 Light" w:cs="Arial"/>
          <w:noProof w:val="0"/>
          <w:sz w:val="18"/>
          <w:szCs w:val="18"/>
          <w:lang w:val="de-DE"/>
        </w:rPr>
        <w:fldChar w:fldCharType="begin">
          <w:ffData>
            <w:name w:val="Testo112"/>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bookmarkEnd w:id="10"/>
    </w:p>
    <w:p w:rsidR="002A3CE5" w:rsidRPr="00BC322E" w:rsidRDefault="002A3CE5" w:rsidP="001E08DB">
      <w:pPr>
        <w:spacing w:line="360" w:lineRule="auto"/>
        <w:ind w:left="567"/>
        <w:jc w:val="both"/>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t xml:space="preserve">Steuernummer: </w:t>
      </w:r>
      <w:r w:rsidRPr="00BC322E">
        <w:rPr>
          <w:rFonts w:ascii="Frutiger 45 Light" w:hAnsi="Frutiger 45 Light" w:cs="Arial"/>
          <w:noProof w:val="0"/>
          <w:sz w:val="18"/>
          <w:szCs w:val="18"/>
          <w:lang w:val="de-DE"/>
        </w:rPr>
        <w:fldChar w:fldCharType="begin">
          <w:ffData>
            <w:name w:val="Testo113"/>
            <w:enabled/>
            <w:calcOnExit w:val="0"/>
            <w:textInput/>
          </w:ffData>
        </w:fldChar>
      </w:r>
      <w:bookmarkStart w:id="11" w:name="Testo113"/>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bookmarkEnd w:id="11"/>
      <w:r w:rsidRPr="00BC322E">
        <w:rPr>
          <w:rFonts w:ascii="Frutiger 45 Light" w:hAnsi="Frutiger 45 Light" w:cs="Arial"/>
          <w:noProof w:val="0"/>
          <w:sz w:val="18"/>
          <w:szCs w:val="18"/>
          <w:lang w:val="de-DE"/>
        </w:rPr>
        <w:t>;</w:t>
      </w:r>
      <w:r w:rsidRPr="00BC322E">
        <w:rPr>
          <w:rFonts w:ascii="Frutiger 45 Light" w:hAnsi="Frutiger 45 Light" w:cs="Arial"/>
          <w:noProof w:val="0"/>
          <w:sz w:val="18"/>
          <w:szCs w:val="18"/>
          <w:lang w:val="de-DE"/>
        </w:rPr>
        <w:tab/>
      </w:r>
      <w:r w:rsidRPr="00BC322E">
        <w:rPr>
          <w:rFonts w:ascii="Frutiger 45 Light" w:hAnsi="Frutiger 45 Light" w:cs="Arial"/>
          <w:noProof w:val="0"/>
          <w:sz w:val="18"/>
          <w:szCs w:val="18"/>
          <w:lang w:val="de-DE"/>
        </w:rPr>
        <w:tab/>
      </w:r>
      <w:r w:rsidRPr="00BC322E">
        <w:rPr>
          <w:rFonts w:ascii="Frutiger 45 Light" w:hAnsi="Frutiger 45 Light" w:cs="Arial"/>
          <w:noProof w:val="0"/>
          <w:sz w:val="18"/>
          <w:szCs w:val="18"/>
          <w:lang w:val="de-DE"/>
        </w:rPr>
        <w:tab/>
      </w:r>
      <w:r w:rsidRPr="00BC322E">
        <w:rPr>
          <w:rFonts w:ascii="Frutiger 45 Light" w:hAnsi="Frutiger 45 Light" w:cs="Arial"/>
          <w:noProof w:val="0"/>
          <w:sz w:val="18"/>
          <w:szCs w:val="18"/>
          <w:lang w:val="de-DE"/>
        </w:rPr>
        <w:tab/>
        <w:t xml:space="preserve"> </w:t>
      </w:r>
      <w:proofErr w:type="spellStart"/>
      <w:r w:rsidRPr="00BC322E">
        <w:rPr>
          <w:rFonts w:ascii="Frutiger 45 Light" w:hAnsi="Frutiger 45 Light" w:cs="Arial"/>
          <w:noProof w:val="0"/>
          <w:sz w:val="18"/>
          <w:szCs w:val="18"/>
          <w:lang w:val="de-DE"/>
        </w:rPr>
        <w:t>MwSt</w:t>
      </w:r>
      <w:proofErr w:type="spellEnd"/>
      <w:r w:rsidRPr="00BC322E">
        <w:rPr>
          <w:rFonts w:ascii="Frutiger 45 Light" w:hAnsi="Frutiger 45 Light" w:cs="Arial"/>
          <w:noProof w:val="0"/>
          <w:sz w:val="18"/>
          <w:szCs w:val="18"/>
          <w:lang w:val="de-DE"/>
        </w:rPr>
        <w:t xml:space="preserve">- Nr.: </w:t>
      </w:r>
      <w:bookmarkStart w:id="12" w:name="Testo114"/>
      <w:r w:rsidRPr="00BC322E">
        <w:rPr>
          <w:rFonts w:ascii="Frutiger 45 Light" w:hAnsi="Frutiger 45 Light" w:cs="Arial"/>
          <w:noProof w:val="0"/>
          <w:sz w:val="18"/>
          <w:szCs w:val="18"/>
          <w:lang w:val="de-DE"/>
        </w:rPr>
        <w:fldChar w:fldCharType="begin">
          <w:ffData>
            <w:name w:val="Testo114"/>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bookmarkEnd w:id="12"/>
      <w:r w:rsidRPr="00BC322E">
        <w:rPr>
          <w:rFonts w:ascii="Frutiger 45 Light" w:hAnsi="Frutiger 45 Light" w:cs="Arial"/>
          <w:noProof w:val="0"/>
          <w:sz w:val="18"/>
          <w:szCs w:val="18"/>
          <w:lang w:val="de-DE"/>
        </w:rPr>
        <w:t>;</w:t>
      </w:r>
    </w:p>
    <w:p w:rsidR="002A3CE5" w:rsidRPr="00BC322E" w:rsidRDefault="002A3CE5" w:rsidP="001E08DB">
      <w:pPr>
        <w:spacing w:line="360" w:lineRule="auto"/>
        <w:ind w:left="567"/>
        <w:jc w:val="both"/>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t xml:space="preserve">mit Rechtssitz in der Gemeinde  </w:t>
      </w:r>
      <w:r w:rsidRPr="00BC322E">
        <w:rPr>
          <w:rFonts w:ascii="Frutiger 45 Light" w:hAnsi="Frutiger 45 Light" w:cs="Arial"/>
          <w:noProof w:val="0"/>
          <w:sz w:val="18"/>
          <w:szCs w:val="18"/>
          <w:lang w:val="de-DE"/>
        </w:rPr>
        <w:fldChar w:fldCharType="begin">
          <w:ffData>
            <w:name w:val="Testo115"/>
            <w:enabled/>
            <w:calcOnExit w:val="0"/>
            <w:textInput/>
          </w:ffData>
        </w:fldChar>
      </w:r>
      <w:bookmarkStart w:id="13" w:name="Testo115"/>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bookmarkEnd w:id="13"/>
      <w:r w:rsidRPr="00BC322E">
        <w:rPr>
          <w:rFonts w:ascii="Frutiger 45 Light" w:hAnsi="Frutiger 45 Light" w:cs="Arial"/>
          <w:noProof w:val="0"/>
          <w:sz w:val="18"/>
          <w:szCs w:val="18"/>
          <w:lang w:val="de-DE"/>
        </w:rPr>
        <w:t xml:space="preserve">, PLZ </w:t>
      </w:r>
      <w:bookmarkStart w:id="14" w:name="Testo116"/>
      <w:r w:rsidRPr="00BC322E">
        <w:rPr>
          <w:rFonts w:ascii="Frutiger 45 Light" w:hAnsi="Frutiger 45 Light" w:cs="Arial"/>
          <w:noProof w:val="0"/>
          <w:sz w:val="18"/>
          <w:szCs w:val="18"/>
          <w:lang w:val="de-DE"/>
        </w:rPr>
        <w:fldChar w:fldCharType="begin">
          <w:ffData>
            <w:name w:val="Testo116"/>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bookmarkEnd w:id="14"/>
      <w:r w:rsidRPr="00BC322E">
        <w:rPr>
          <w:rFonts w:ascii="Frutiger 45 Light" w:hAnsi="Frutiger 45 Light" w:cs="Arial"/>
          <w:noProof w:val="0"/>
          <w:sz w:val="18"/>
          <w:szCs w:val="18"/>
          <w:lang w:val="de-DE"/>
        </w:rPr>
        <w:t>, Provinz (</w:t>
      </w:r>
      <w:bookmarkStart w:id="15" w:name="Testo117"/>
      <w:r w:rsidRPr="00BC322E">
        <w:rPr>
          <w:rFonts w:ascii="Frutiger 45 Light" w:hAnsi="Frutiger 45 Light" w:cs="Arial"/>
          <w:noProof w:val="0"/>
          <w:sz w:val="18"/>
          <w:szCs w:val="18"/>
          <w:lang w:val="de-DE"/>
        </w:rPr>
        <w:fldChar w:fldCharType="begin">
          <w:ffData>
            <w:name w:val="Testo117"/>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bookmarkEnd w:id="15"/>
      <w:r w:rsidRPr="00BC322E">
        <w:rPr>
          <w:rFonts w:ascii="Frutiger 45 Light" w:hAnsi="Frutiger 45 Light" w:cs="Arial"/>
          <w:noProof w:val="0"/>
          <w:sz w:val="18"/>
          <w:szCs w:val="18"/>
          <w:lang w:val="de-DE"/>
        </w:rPr>
        <w:t xml:space="preserve">), Land </w:t>
      </w:r>
      <w:bookmarkStart w:id="16" w:name="Testo118"/>
      <w:r w:rsidRPr="00BC322E">
        <w:rPr>
          <w:rFonts w:ascii="Frutiger 45 Light" w:hAnsi="Frutiger 45 Light" w:cs="Arial"/>
          <w:noProof w:val="0"/>
          <w:sz w:val="18"/>
          <w:szCs w:val="18"/>
          <w:lang w:val="de-DE"/>
        </w:rPr>
        <w:fldChar w:fldCharType="begin">
          <w:ffData>
            <w:name w:val="Testo118"/>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bookmarkEnd w:id="16"/>
      <w:r w:rsidRPr="00BC322E">
        <w:rPr>
          <w:rFonts w:ascii="Frutiger 45 Light" w:hAnsi="Frutiger 45 Light" w:cs="Arial"/>
          <w:noProof w:val="0"/>
          <w:sz w:val="18"/>
          <w:szCs w:val="18"/>
          <w:lang w:val="de-DE"/>
        </w:rPr>
        <w:t>;</w:t>
      </w:r>
    </w:p>
    <w:p w:rsidR="002A3CE5" w:rsidRPr="00BC322E" w:rsidRDefault="002A3CE5" w:rsidP="001E08DB">
      <w:pPr>
        <w:spacing w:line="360" w:lineRule="auto"/>
        <w:ind w:left="567"/>
        <w:jc w:val="both"/>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t xml:space="preserve">Anschrift, usw. </w:t>
      </w:r>
      <w:bookmarkStart w:id="17" w:name="Testo119"/>
      <w:r w:rsidRPr="00BC322E">
        <w:rPr>
          <w:rFonts w:ascii="Frutiger 45 Light" w:hAnsi="Frutiger 45 Light" w:cs="Arial"/>
          <w:noProof w:val="0"/>
          <w:sz w:val="18"/>
          <w:szCs w:val="18"/>
          <w:lang w:val="de-DE"/>
        </w:rPr>
        <w:fldChar w:fldCharType="begin">
          <w:ffData>
            <w:name w:val="Testo119"/>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bookmarkEnd w:id="17"/>
      <w:r w:rsidRPr="00BC322E">
        <w:rPr>
          <w:rFonts w:ascii="Frutiger 45 Light" w:hAnsi="Frutiger 45 Light" w:cs="Arial"/>
          <w:noProof w:val="0"/>
          <w:sz w:val="18"/>
          <w:szCs w:val="18"/>
          <w:lang w:val="de-DE"/>
        </w:rPr>
        <w:t>;</w:t>
      </w:r>
    </w:p>
    <w:p w:rsidR="002A3CE5" w:rsidRPr="00BC322E" w:rsidRDefault="002A3CE5" w:rsidP="001E08DB">
      <w:pPr>
        <w:spacing w:line="360" w:lineRule="auto"/>
        <w:ind w:left="567"/>
        <w:jc w:val="both"/>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t xml:space="preserve">gesetzlicher Vertreter </w:t>
      </w:r>
      <w:r w:rsidRPr="00BC322E">
        <w:rPr>
          <w:rFonts w:ascii="Frutiger 45 Light" w:hAnsi="Frutiger 45 Light" w:cs="Arial"/>
          <w:noProof w:val="0"/>
          <w:sz w:val="18"/>
          <w:szCs w:val="18"/>
          <w:lang w:val="de-DE"/>
        </w:rPr>
        <w:fldChar w:fldCharType="begin">
          <w:ffData>
            <w:name w:val="Testo54"/>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w:t>
      </w:r>
    </w:p>
    <w:p w:rsidR="00577D96" w:rsidRPr="00BC322E" w:rsidRDefault="00577D96" w:rsidP="00577D96">
      <w:pPr>
        <w:spacing w:line="360" w:lineRule="auto"/>
        <w:jc w:val="both"/>
        <w:rPr>
          <w:rFonts w:ascii="Frutiger 45 Light" w:hAnsi="Frutiger 45 Light" w:cs="Arial"/>
          <w:noProof w:val="0"/>
          <w:sz w:val="18"/>
          <w:szCs w:val="18"/>
          <w:lang w:val="de-DE"/>
        </w:rPr>
      </w:pPr>
    </w:p>
    <w:p w:rsidR="00577D96" w:rsidRPr="00BC322E" w:rsidRDefault="00577D96" w:rsidP="00577D96">
      <w:pPr>
        <w:numPr>
          <w:ilvl w:val="0"/>
          <w:numId w:val="3"/>
        </w:numPr>
        <w:tabs>
          <w:tab w:val="clear" w:pos="720"/>
          <w:tab w:val="num" w:pos="567"/>
        </w:tabs>
        <w:spacing w:line="360" w:lineRule="auto"/>
        <w:ind w:left="567" w:hanging="567"/>
        <w:jc w:val="both"/>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t xml:space="preserve">und dass, falls die Voraussetzungen, welche in Anspruch genommen werde, im Sinne des Art. Art. 89 Abs. 1 </w:t>
      </w:r>
      <w:proofErr w:type="spellStart"/>
      <w:r w:rsidRPr="00BC322E">
        <w:rPr>
          <w:rFonts w:ascii="Frutiger 45 Light" w:hAnsi="Frutiger 45 Light" w:cs="Arial"/>
          <w:noProof w:val="0"/>
          <w:sz w:val="18"/>
          <w:szCs w:val="18"/>
          <w:lang w:val="de-DE"/>
        </w:rPr>
        <w:t>GvD</w:t>
      </w:r>
      <w:proofErr w:type="spellEnd"/>
      <w:r w:rsidRPr="00BC322E">
        <w:rPr>
          <w:rFonts w:ascii="Frutiger 45 Light" w:hAnsi="Frutiger 45 Light" w:cs="Arial"/>
          <w:noProof w:val="0"/>
          <w:sz w:val="18"/>
          <w:szCs w:val="18"/>
          <w:lang w:val="de-DE"/>
        </w:rPr>
        <w:t xml:space="preserve"> 50/2016 die Kriterien für die Angabe der Studien- und Berufstitel der Anlage XVII, Teil II, Buch</w:t>
      </w:r>
      <w:r w:rsidR="000B19F0" w:rsidRPr="00BC322E">
        <w:rPr>
          <w:rFonts w:ascii="Frutiger 45 Light" w:hAnsi="Frutiger 45 Light" w:cs="Arial"/>
          <w:noProof w:val="0"/>
          <w:sz w:val="18"/>
          <w:szCs w:val="18"/>
          <w:lang w:val="de-DE"/>
        </w:rPr>
        <w:t>stabe f) oder die sachdienliche</w:t>
      </w:r>
      <w:r w:rsidRPr="00BC322E">
        <w:rPr>
          <w:rFonts w:ascii="Frutiger 45 Light" w:hAnsi="Frutiger 45 Light" w:cs="Arial"/>
          <w:noProof w:val="0"/>
          <w:sz w:val="18"/>
          <w:szCs w:val="18"/>
          <w:lang w:val="de-DE"/>
        </w:rPr>
        <w:t xml:space="preserve"> Berufserfahrung betreffen, die Subjekte, deren Kapazitäten genutzt werden, direkt die Leistungen</w:t>
      </w:r>
      <w:r w:rsidR="00CE0AD4" w:rsidRPr="00BC322E">
        <w:rPr>
          <w:rFonts w:ascii="Frutiger 45 Light" w:hAnsi="Frutiger 45 Light" w:cs="Arial"/>
          <w:noProof w:val="0"/>
          <w:sz w:val="18"/>
          <w:szCs w:val="18"/>
          <w:lang w:val="de-DE"/>
        </w:rPr>
        <w:t xml:space="preserve"> ausführen</w:t>
      </w:r>
      <w:r w:rsidRPr="00BC322E">
        <w:rPr>
          <w:rFonts w:ascii="Frutiger 45 Light" w:hAnsi="Frutiger 45 Light" w:cs="Arial"/>
          <w:noProof w:val="0"/>
          <w:sz w:val="18"/>
          <w:szCs w:val="18"/>
          <w:lang w:val="de-DE"/>
        </w:rPr>
        <w:t>, für die jene Fähigkeiten erforderlich sind.</w:t>
      </w:r>
    </w:p>
    <w:p w:rsidR="002A3CE5" w:rsidRPr="00BC322E" w:rsidRDefault="002A3CE5" w:rsidP="008271BC">
      <w:pPr>
        <w:pStyle w:val="sche3"/>
        <w:spacing w:line="360" w:lineRule="auto"/>
        <w:rPr>
          <w:rFonts w:ascii="Frutiger 45 Light" w:hAnsi="Frutiger 45 Light"/>
          <w:sz w:val="18"/>
          <w:szCs w:val="18"/>
          <w:lang w:val="de-DE"/>
        </w:rPr>
      </w:pPr>
    </w:p>
    <w:p w:rsidR="002A3CE5" w:rsidRPr="00BC322E" w:rsidRDefault="002A3CE5" w:rsidP="008271BC">
      <w:pPr>
        <w:pStyle w:val="sche3"/>
        <w:pBdr>
          <w:top w:val="single" w:sz="4" w:space="1" w:color="auto"/>
          <w:left w:val="single" w:sz="4" w:space="4" w:color="auto"/>
          <w:bottom w:val="single" w:sz="4" w:space="1" w:color="auto"/>
          <w:right w:val="single" w:sz="4" w:space="4" w:color="auto"/>
        </w:pBdr>
        <w:spacing w:line="360" w:lineRule="auto"/>
        <w:rPr>
          <w:rFonts w:ascii="Frutiger 45 Light" w:hAnsi="Frutiger 45 Light"/>
          <w:b/>
          <w:sz w:val="18"/>
          <w:szCs w:val="18"/>
          <w:lang w:val="de-DE"/>
        </w:rPr>
      </w:pPr>
      <w:bookmarkStart w:id="18" w:name="_Hlk527367706"/>
      <w:r w:rsidRPr="00BC322E">
        <w:rPr>
          <w:rFonts w:ascii="Frutiger 45 Light" w:hAnsi="Frutiger 45 Light"/>
          <w:b/>
          <w:sz w:val="18"/>
          <w:szCs w:val="18"/>
          <w:lang w:val="de-DE"/>
        </w:rPr>
        <w:t>Die Daten aller etwaiger Hilfsunternehmen und die entsprechenden von der Nutzung der Kapazitäten Dritter betroffenen Anforderungen angeben:</w:t>
      </w:r>
      <w:r w:rsidR="00577D96" w:rsidRPr="00BC322E">
        <w:rPr>
          <w:rFonts w:ascii="Frutiger 45 Light" w:hAnsi="Frutiger 45 Light"/>
          <w:sz w:val="18"/>
          <w:szCs w:val="18"/>
          <w:lang w:val="de-DE"/>
        </w:rPr>
        <w:t xml:space="preserve"> </w:t>
      </w:r>
      <w:r w:rsidR="00577D96" w:rsidRPr="00BC322E">
        <w:rPr>
          <w:rFonts w:ascii="Frutiger 45 Light" w:hAnsi="Frutiger 45 Light"/>
          <w:sz w:val="18"/>
          <w:szCs w:val="18"/>
          <w:lang w:val="de-DE"/>
        </w:rPr>
        <w:fldChar w:fldCharType="begin">
          <w:ffData>
            <w:name w:val="Testo54"/>
            <w:enabled/>
            <w:calcOnExit w:val="0"/>
            <w:textInput/>
          </w:ffData>
        </w:fldChar>
      </w:r>
      <w:r w:rsidR="00577D96" w:rsidRPr="00BC322E">
        <w:rPr>
          <w:rFonts w:ascii="Frutiger 45 Light" w:hAnsi="Frutiger 45 Light"/>
          <w:sz w:val="18"/>
          <w:szCs w:val="18"/>
          <w:lang w:val="de-DE"/>
        </w:rPr>
        <w:instrText xml:space="preserve"> FORMTEXT </w:instrText>
      </w:r>
      <w:r w:rsidR="00577D96" w:rsidRPr="00BC322E">
        <w:rPr>
          <w:rFonts w:ascii="Frutiger 45 Light" w:hAnsi="Frutiger 45 Light"/>
          <w:sz w:val="18"/>
          <w:szCs w:val="18"/>
          <w:lang w:val="de-DE"/>
        </w:rPr>
      </w:r>
      <w:r w:rsidR="00577D96" w:rsidRPr="00BC322E">
        <w:rPr>
          <w:rFonts w:ascii="Frutiger 45 Light" w:hAnsi="Frutiger 45 Light"/>
          <w:sz w:val="18"/>
          <w:szCs w:val="18"/>
          <w:lang w:val="de-DE"/>
        </w:rPr>
        <w:fldChar w:fldCharType="separate"/>
      </w:r>
      <w:r w:rsidR="00577D96" w:rsidRPr="00BC322E">
        <w:rPr>
          <w:rFonts w:ascii="Frutiger 45 Light" w:hAnsi="Frutiger 45 Light"/>
          <w:sz w:val="18"/>
          <w:szCs w:val="18"/>
          <w:lang w:val="de-DE"/>
        </w:rPr>
        <w:t> </w:t>
      </w:r>
      <w:r w:rsidR="00577D96" w:rsidRPr="00BC322E">
        <w:rPr>
          <w:rFonts w:ascii="Frutiger 45 Light" w:hAnsi="Frutiger 45 Light"/>
          <w:sz w:val="18"/>
          <w:szCs w:val="18"/>
          <w:lang w:val="de-DE"/>
        </w:rPr>
        <w:t> </w:t>
      </w:r>
      <w:r w:rsidR="00577D96" w:rsidRPr="00BC322E">
        <w:rPr>
          <w:rFonts w:ascii="Frutiger 45 Light" w:hAnsi="Frutiger 45 Light"/>
          <w:sz w:val="18"/>
          <w:szCs w:val="18"/>
          <w:lang w:val="de-DE"/>
        </w:rPr>
        <w:t> </w:t>
      </w:r>
      <w:r w:rsidR="00577D96" w:rsidRPr="00BC322E">
        <w:rPr>
          <w:rFonts w:ascii="Frutiger 45 Light" w:hAnsi="Frutiger 45 Light"/>
          <w:sz w:val="18"/>
          <w:szCs w:val="18"/>
          <w:lang w:val="de-DE"/>
        </w:rPr>
        <w:t> </w:t>
      </w:r>
      <w:r w:rsidR="00577D96" w:rsidRPr="00BC322E">
        <w:rPr>
          <w:rFonts w:ascii="Frutiger 45 Light" w:hAnsi="Frutiger 45 Light"/>
          <w:sz w:val="18"/>
          <w:szCs w:val="18"/>
          <w:lang w:val="de-DE"/>
        </w:rPr>
        <w:t> </w:t>
      </w:r>
      <w:r w:rsidR="00577D96" w:rsidRPr="00BC322E">
        <w:rPr>
          <w:rFonts w:ascii="Frutiger 45 Light" w:hAnsi="Frutiger 45 Light"/>
          <w:sz w:val="18"/>
          <w:szCs w:val="18"/>
          <w:lang w:val="de-DE"/>
        </w:rPr>
        <w:fldChar w:fldCharType="end"/>
      </w:r>
    </w:p>
    <w:bookmarkEnd w:id="18"/>
    <w:p w:rsidR="002A3CE5" w:rsidRPr="00BC322E" w:rsidRDefault="002A3CE5" w:rsidP="008271BC">
      <w:pPr>
        <w:tabs>
          <w:tab w:val="left" w:pos="8820"/>
        </w:tabs>
        <w:spacing w:line="360" w:lineRule="auto"/>
        <w:ind w:right="818"/>
        <w:jc w:val="both"/>
        <w:rPr>
          <w:rFonts w:ascii="Frutiger 45 Light" w:hAnsi="Frutiger 45 Light" w:cs="Arial"/>
          <w:b/>
          <w:noProof w:val="0"/>
          <w:sz w:val="18"/>
          <w:szCs w:val="18"/>
          <w:lang w:val="de-DE"/>
        </w:rPr>
      </w:pPr>
    </w:p>
    <w:p w:rsidR="00B069B7" w:rsidRPr="00BC322E" w:rsidRDefault="00B069B7" w:rsidP="00B069B7">
      <w:pPr>
        <w:tabs>
          <w:tab w:val="left" w:pos="851"/>
        </w:tabs>
        <w:spacing w:line="360" w:lineRule="auto"/>
        <w:ind w:left="851" w:hanging="284"/>
        <w:jc w:val="center"/>
        <w:rPr>
          <w:rFonts w:ascii="Frutiger 45 Light" w:hAnsi="Frutiger 45 Light" w:cs="Arial"/>
          <w:b/>
          <w:noProof w:val="0"/>
          <w:sz w:val="18"/>
          <w:szCs w:val="18"/>
          <w:lang w:val="de-DE"/>
        </w:rPr>
      </w:pPr>
      <w:r w:rsidRPr="00BC322E">
        <w:rPr>
          <w:rFonts w:ascii="Frutiger 45 Light" w:hAnsi="Frutiger 45 Light" w:cs="Arial"/>
          <w:b/>
          <w:noProof w:val="0"/>
          <w:sz w:val="18"/>
          <w:szCs w:val="18"/>
          <w:lang w:val="de-DE"/>
        </w:rPr>
        <w:t>UND LEGT folgende Dokumentation bei</w:t>
      </w:r>
    </w:p>
    <w:p w:rsidR="00B069B7" w:rsidRPr="00BC322E" w:rsidRDefault="00B069B7" w:rsidP="001E08DB">
      <w:pPr>
        <w:tabs>
          <w:tab w:val="left" w:pos="567"/>
          <w:tab w:val="left" w:pos="9639"/>
        </w:tabs>
        <w:spacing w:line="360" w:lineRule="auto"/>
        <w:ind w:left="567" w:right="-2" w:hanging="567"/>
        <w:jc w:val="both"/>
        <w:rPr>
          <w:rFonts w:ascii="Frutiger 45 Light" w:hAnsi="Frutiger 45 Light" w:cs="Arial"/>
          <w:noProof w:val="0"/>
          <w:sz w:val="18"/>
          <w:szCs w:val="18"/>
          <w:lang w:val="de-DE"/>
        </w:rPr>
      </w:pPr>
    </w:p>
    <w:p w:rsidR="00E2005B" w:rsidRPr="00BC322E" w:rsidRDefault="00B069B7" w:rsidP="00E2005B">
      <w:pPr>
        <w:numPr>
          <w:ilvl w:val="0"/>
          <w:numId w:val="1"/>
        </w:numPr>
        <w:tabs>
          <w:tab w:val="clear" w:pos="720"/>
          <w:tab w:val="left" w:pos="851"/>
        </w:tabs>
        <w:suppressAutoHyphens/>
        <w:spacing w:line="360" w:lineRule="auto"/>
        <w:ind w:left="851" w:hanging="284"/>
        <w:jc w:val="both"/>
        <w:rPr>
          <w:rFonts w:ascii="Frutiger 45 Light" w:hAnsi="Frutiger 45 Light" w:cs="Arial"/>
          <w:noProof w:val="0"/>
          <w:sz w:val="18"/>
          <w:szCs w:val="18"/>
          <w:lang w:val="de-DE"/>
        </w:rPr>
      </w:pPr>
      <w:bookmarkStart w:id="19" w:name="_Hlk527367755"/>
      <w:r w:rsidRPr="00BC322E">
        <w:rPr>
          <w:rFonts w:ascii="Frutiger 45 Light" w:hAnsi="Frutiger 45 Light" w:cs="Arial"/>
          <w:noProof w:val="0"/>
          <w:sz w:val="18"/>
          <w:szCs w:val="18"/>
          <w:lang w:val="de-DE"/>
        </w:rPr>
        <w:t xml:space="preserve">die </w:t>
      </w:r>
      <w:r w:rsidRPr="00BC322E">
        <w:rPr>
          <w:rFonts w:ascii="Frutiger 45 Light" w:hAnsi="Frutiger 45 Light" w:cs="Arial"/>
          <w:b/>
          <w:noProof w:val="0"/>
          <w:sz w:val="18"/>
          <w:szCs w:val="18"/>
          <w:u w:val="single"/>
          <w:lang w:val="de-DE"/>
        </w:rPr>
        <w:t>Anlagen A1-ter,</w:t>
      </w:r>
      <w:r w:rsidRPr="00BC322E">
        <w:rPr>
          <w:rFonts w:ascii="Frutiger 45 Light" w:hAnsi="Frutiger 45 Light" w:cs="Arial"/>
          <w:noProof w:val="0"/>
          <w:sz w:val="18"/>
          <w:szCs w:val="18"/>
          <w:lang w:val="de-DE"/>
        </w:rPr>
        <w:t xml:space="preserve"> für jedes Hilfsunternehmen getrennt, in welchen diese erklären, die allgemeinen Voraussetzungen gemäß Art. 80 </w:t>
      </w:r>
      <w:proofErr w:type="spellStart"/>
      <w:r w:rsidRPr="00BC322E">
        <w:rPr>
          <w:rFonts w:ascii="Frutiger 45 Light" w:hAnsi="Frutiger 45 Light" w:cs="Arial"/>
          <w:noProof w:val="0"/>
          <w:sz w:val="18"/>
          <w:szCs w:val="18"/>
          <w:lang w:val="de-DE"/>
        </w:rPr>
        <w:t>GvD</w:t>
      </w:r>
      <w:proofErr w:type="spellEnd"/>
      <w:r w:rsidRPr="00BC322E">
        <w:rPr>
          <w:rFonts w:ascii="Frutiger 45 Light" w:hAnsi="Frutiger 45 Light" w:cs="Arial"/>
          <w:noProof w:val="0"/>
          <w:sz w:val="18"/>
          <w:szCs w:val="18"/>
          <w:lang w:val="de-DE"/>
        </w:rPr>
        <w:t xml:space="preserve"> 50/2016 sowie die technischen Anforderungen zu erfüllen, sowie die Ressourcen </w:t>
      </w:r>
      <w:r w:rsidR="00E2005B" w:rsidRPr="00BC322E">
        <w:rPr>
          <w:rFonts w:ascii="Frutiger 45 Light" w:hAnsi="Frutiger 45 Light" w:cs="Arial"/>
          <w:noProof w:val="0"/>
          <w:sz w:val="18"/>
          <w:szCs w:val="18"/>
          <w:lang w:val="de-DE"/>
        </w:rPr>
        <w:t xml:space="preserve">zu </w:t>
      </w:r>
      <w:r w:rsidRPr="00BC322E">
        <w:rPr>
          <w:rFonts w:ascii="Frutiger 45 Light" w:hAnsi="Frutiger 45 Light" w:cs="Arial"/>
          <w:noProof w:val="0"/>
          <w:sz w:val="18"/>
          <w:szCs w:val="18"/>
          <w:lang w:val="de-DE"/>
        </w:rPr>
        <w:t>besitzen, welche Gegenstand der Nutzung Kapazitäten Dritter sind, sowie die vom Hilfsunternehmen unterzeichnete Erklärung, mit welcher Letzterer sich gegenüber dem Bieter und gegenüber der Vergabeste</w:t>
      </w:r>
      <w:r w:rsidR="00DC25F3" w:rsidRPr="00BC322E">
        <w:rPr>
          <w:rFonts w:ascii="Frutiger 45 Light" w:hAnsi="Frutiger 45 Light" w:cs="Arial"/>
          <w:noProof w:val="0"/>
          <w:sz w:val="18"/>
          <w:szCs w:val="18"/>
          <w:lang w:val="de-DE"/>
        </w:rPr>
        <w:t>lle verpflichtet, für die gesam</w:t>
      </w:r>
      <w:r w:rsidRPr="00BC322E">
        <w:rPr>
          <w:rFonts w:ascii="Frutiger 45 Light" w:hAnsi="Frutiger 45 Light" w:cs="Arial"/>
          <w:noProof w:val="0"/>
          <w:sz w:val="18"/>
          <w:szCs w:val="18"/>
          <w:lang w:val="de-DE"/>
        </w:rPr>
        <w:t xml:space="preserve">te Dauer des </w:t>
      </w:r>
      <w:r w:rsidR="00642B79" w:rsidRPr="00BC322E">
        <w:rPr>
          <w:rFonts w:ascii="Frutiger 45 Light" w:hAnsi="Frutiger 45 Light" w:cs="Arial"/>
          <w:noProof w:val="0"/>
          <w:sz w:val="18"/>
          <w:szCs w:val="18"/>
          <w:lang w:val="de-DE"/>
        </w:rPr>
        <w:t>Auftrages</w:t>
      </w:r>
      <w:r w:rsidRPr="00BC322E">
        <w:rPr>
          <w:rFonts w:ascii="Frutiger 45 Light" w:hAnsi="Frutiger 45 Light" w:cs="Arial"/>
          <w:noProof w:val="0"/>
          <w:sz w:val="18"/>
          <w:szCs w:val="18"/>
          <w:lang w:val="de-DE"/>
        </w:rPr>
        <w:t xml:space="preserve"> die notwendigen Ressourcen, welche der Bieter nicht besitzt, zur Verfügung zu stellen;</w:t>
      </w:r>
    </w:p>
    <w:p w:rsidR="00642B79" w:rsidRPr="00BC322E" w:rsidRDefault="00642B79" w:rsidP="00642B79">
      <w:pPr>
        <w:tabs>
          <w:tab w:val="left" w:pos="851"/>
        </w:tabs>
        <w:suppressAutoHyphens/>
        <w:spacing w:line="360" w:lineRule="auto"/>
        <w:jc w:val="both"/>
        <w:rPr>
          <w:rFonts w:ascii="Frutiger 45 Light" w:hAnsi="Frutiger 45 Light" w:cs="Arial"/>
          <w:noProof w:val="0"/>
          <w:sz w:val="18"/>
          <w:szCs w:val="18"/>
          <w:lang w:val="de-DE"/>
        </w:rPr>
      </w:pPr>
    </w:p>
    <w:p w:rsidR="00E2005B" w:rsidRPr="00BC322E" w:rsidRDefault="00E2005B" w:rsidP="00642B79">
      <w:pPr>
        <w:numPr>
          <w:ilvl w:val="0"/>
          <w:numId w:val="1"/>
        </w:numPr>
        <w:tabs>
          <w:tab w:val="clear" w:pos="720"/>
          <w:tab w:val="left" w:pos="851"/>
        </w:tabs>
        <w:suppressAutoHyphens/>
        <w:spacing w:line="360" w:lineRule="auto"/>
        <w:ind w:left="851" w:hanging="284"/>
        <w:jc w:val="both"/>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t>den Vertrag über die Nutzung der Kapazitäten Dritter</w:t>
      </w:r>
      <w:r w:rsidR="00642B79" w:rsidRPr="00BC322E">
        <w:rPr>
          <w:rFonts w:ascii="Frutiger 45 Light" w:hAnsi="Frutiger 45 Light" w:cs="Arial"/>
          <w:noProof w:val="0"/>
          <w:sz w:val="18"/>
          <w:szCs w:val="18"/>
          <w:lang w:val="de-DE"/>
        </w:rPr>
        <w:t xml:space="preserve"> in Or</w:t>
      </w:r>
      <w:r w:rsidR="00DC25F3" w:rsidRPr="00BC322E">
        <w:rPr>
          <w:rFonts w:ascii="Frutiger 45 Light" w:hAnsi="Frutiger 45 Light" w:cs="Arial"/>
          <w:noProof w:val="0"/>
          <w:sz w:val="18"/>
          <w:szCs w:val="18"/>
          <w:lang w:val="de-DE"/>
        </w:rPr>
        <w:t>i</w:t>
      </w:r>
      <w:r w:rsidR="00642B79" w:rsidRPr="00BC322E">
        <w:rPr>
          <w:rFonts w:ascii="Frutiger 45 Light" w:hAnsi="Frutiger 45 Light" w:cs="Arial"/>
          <w:noProof w:val="0"/>
          <w:sz w:val="18"/>
          <w:szCs w:val="18"/>
          <w:lang w:val="de-DE"/>
        </w:rPr>
        <w:t>ginal oder als beglaubigte Kopie</w:t>
      </w:r>
      <w:r w:rsidRPr="00BC322E">
        <w:rPr>
          <w:rFonts w:ascii="Frutiger 45 Light" w:hAnsi="Frutiger 45 Light" w:cs="Arial"/>
          <w:noProof w:val="0"/>
          <w:sz w:val="18"/>
          <w:szCs w:val="18"/>
          <w:lang w:val="de-DE"/>
        </w:rPr>
        <w:t>, in welchem sich das Hilfsunternehmen gegenüber dem Teilnehmer verpflichtet, die Kapazitäten bereitzustellen und die notwendigen Ressourcen für die gesamte Dauer des Au</w:t>
      </w:r>
      <w:r w:rsidR="00642B79" w:rsidRPr="00BC322E">
        <w:rPr>
          <w:rFonts w:ascii="Frutiger 45 Light" w:hAnsi="Frutiger 45 Light" w:cs="Arial"/>
          <w:noProof w:val="0"/>
          <w:sz w:val="18"/>
          <w:szCs w:val="18"/>
          <w:lang w:val="de-DE"/>
        </w:rPr>
        <w:t>ftrags zur Verfügung zu stellen.</w:t>
      </w:r>
    </w:p>
    <w:p w:rsidR="00E2005B" w:rsidRPr="00BC322E" w:rsidRDefault="00E2005B" w:rsidP="00642B79">
      <w:pPr>
        <w:tabs>
          <w:tab w:val="left" w:pos="851"/>
        </w:tabs>
        <w:spacing w:line="360" w:lineRule="auto"/>
        <w:jc w:val="both"/>
        <w:rPr>
          <w:rFonts w:ascii="Frutiger 45 Light" w:hAnsi="Frutiger 45 Light" w:cs="Arial"/>
          <w:noProof w:val="0"/>
          <w:sz w:val="18"/>
          <w:szCs w:val="18"/>
          <w:lang w:val="de-DE"/>
        </w:rPr>
      </w:pPr>
    </w:p>
    <w:p w:rsidR="002A3CE5" w:rsidRPr="00BC322E" w:rsidRDefault="002A3CE5" w:rsidP="00300B4B">
      <w:pPr>
        <w:numPr>
          <w:ilvl w:val="0"/>
          <w:numId w:val="1"/>
        </w:numPr>
        <w:tabs>
          <w:tab w:val="clear" w:pos="720"/>
          <w:tab w:val="left" w:pos="851"/>
        </w:tabs>
        <w:suppressAutoHyphens/>
        <w:spacing w:line="360" w:lineRule="auto"/>
        <w:ind w:left="851" w:hanging="284"/>
        <w:jc w:val="both"/>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t xml:space="preserve">die weiteren </w:t>
      </w:r>
      <w:r w:rsidR="00E2005B" w:rsidRPr="00BC322E">
        <w:rPr>
          <w:rFonts w:ascii="Frutiger 45 Light" w:hAnsi="Frutiger 45 Light" w:cs="Arial"/>
          <w:noProof w:val="0"/>
          <w:sz w:val="18"/>
          <w:szCs w:val="18"/>
          <w:lang w:val="de-DE"/>
        </w:rPr>
        <w:t xml:space="preserve">in </w:t>
      </w:r>
      <w:r w:rsidRPr="00BC322E">
        <w:rPr>
          <w:rFonts w:ascii="Frutiger 45 Light" w:hAnsi="Frutiger 45 Light" w:cs="Arial"/>
          <w:noProof w:val="0"/>
          <w:sz w:val="18"/>
          <w:szCs w:val="18"/>
          <w:lang w:val="de-DE"/>
        </w:rPr>
        <w:t xml:space="preserve">Art. </w:t>
      </w:r>
      <w:r w:rsidR="00E2005B" w:rsidRPr="00BC322E">
        <w:rPr>
          <w:rFonts w:ascii="Frutiger 45 Light" w:hAnsi="Frutiger 45 Light" w:cs="Arial"/>
          <w:noProof w:val="0"/>
          <w:sz w:val="18"/>
          <w:szCs w:val="18"/>
          <w:lang w:val="de-DE"/>
        </w:rPr>
        <w:t>89</w:t>
      </w:r>
      <w:r w:rsidRPr="00BC322E">
        <w:rPr>
          <w:rFonts w:ascii="Frutiger 45 Light" w:hAnsi="Frutiger 45 Light" w:cs="Arial"/>
          <w:noProof w:val="0"/>
          <w:sz w:val="18"/>
          <w:szCs w:val="18"/>
          <w:lang w:val="de-DE"/>
        </w:rPr>
        <w:t xml:space="preserve"> </w:t>
      </w:r>
      <w:proofErr w:type="spellStart"/>
      <w:r w:rsidRPr="00BC322E">
        <w:rPr>
          <w:rFonts w:ascii="Frutiger 45 Light" w:hAnsi="Frutiger 45 Light" w:cs="Arial"/>
          <w:noProof w:val="0"/>
          <w:sz w:val="18"/>
          <w:szCs w:val="18"/>
          <w:lang w:val="de-DE"/>
        </w:rPr>
        <w:t>GvD</w:t>
      </w:r>
      <w:proofErr w:type="spellEnd"/>
      <w:r w:rsidRPr="00BC322E">
        <w:rPr>
          <w:rFonts w:ascii="Frutiger 45 Light" w:hAnsi="Frutiger 45 Light" w:cs="Arial"/>
          <w:noProof w:val="0"/>
          <w:sz w:val="18"/>
          <w:szCs w:val="18"/>
          <w:lang w:val="de-DE"/>
        </w:rPr>
        <w:t xml:space="preserve"> </w:t>
      </w:r>
      <w:r w:rsidR="00E2005B" w:rsidRPr="00BC322E">
        <w:rPr>
          <w:rFonts w:ascii="Frutiger 45 Light" w:hAnsi="Frutiger 45 Light" w:cs="Arial"/>
          <w:noProof w:val="0"/>
          <w:sz w:val="18"/>
          <w:szCs w:val="18"/>
          <w:lang w:val="de-DE"/>
        </w:rPr>
        <w:t>50/2016</w:t>
      </w:r>
      <w:r w:rsidRPr="00BC322E">
        <w:rPr>
          <w:rFonts w:ascii="Frutiger 45 Light" w:hAnsi="Frutiger 45 Light" w:cs="Arial"/>
          <w:noProof w:val="0"/>
          <w:sz w:val="18"/>
          <w:szCs w:val="18"/>
          <w:lang w:val="de-DE"/>
        </w:rPr>
        <w:t xml:space="preserve"> und den Ausschreibungsunterlagen vorgeschriebenen Dokumente</w:t>
      </w:r>
      <w:bookmarkEnd w:id="19"/>
      <w:r w:rsidRPr="00BC322E">
        <w:rPr>
          <w:rFonts w:ascii="Frutiger 45 Light" w:hAnsi="Frutiger 45 Light" w:cs="Arial"/>
          <w:noProof w:val="0"/>
          <w:sz w:val="18"/>
          <w:szCs w:val="18"/>
          <w:lang w:val="de-DE"/>
        </w:rPr>
        <w:t>;</w:t>
      </w:r>
    </w:p>
    <w:p w:rsidR="002A3CE5" w:rsidRPr="00BC322E" w:rsidRDefault="002A3CE5" w:rsidP="008271BC">
      <w:pPr>
        <w:pStyle w:val="sche3"/>
        <w:spacing w:line="360" w:lineRule="auto"/>
        <w:ind w:right="-2"/>
        <w:jc w:val="center"/>
        <w:rPr>
          <w:rFonts w:ascii="Frutiger 45 Light" w:hAnsi="Frutiger 45 Light"/>
          <w:b/>
          <w:sz w:val="18"/>
          <w:szCs w:val="18"/>
          <w:lang w:val="de-DE"/>
        </w:rPr>
      </w:pPr>
    </w:p>
    <w:p w:rsidR="002A3CE5" w:rsidRPr="00BC322E" w:rsidRDefault="002A3CE5" w:rsidP="008271BC">
      <w:pPr>
        <w:pStyle w:val="sche3"/>
        <w:spacing w:line="360" w:lineRule="auto"/>
        <w:ind w:left="567" w:hanging="567"/>
        <w:rPr>
          <w:rFonts w:ascii="Frutiger 45 Light" w:hAnsi="Frutiger 45 Light"/>
          <w:sz w:val="18"/>
          <w:szCs w:val="18"/>
          <w:lang w:val="de-DE"/>
        </w:rPr>
      </w:pPr>
    </w:p>
    <w:tbl>
      <w:tblPr>
        <w:tblW w:w="0" w:type="auto"/>
        <w:tblInd w:w="108" w:type="dxa"/>
        <w:tblLayout w:type="fixed"/>
        <w:tblLook w:val="0000" w:firstRow="0" w:lastRow="0" w:firstColumn="0" w:lastColumn="0" w:noHBand="0" w:noVBand="0"/>
      </w:tblPr>
      <w:tblGrid>
        <w:gridCol w:w="9680"/>
      </w:tblGrid>
      <w:tr w:rsidR="002A3CE5" w:rsidRPr="00BC322E" w:rsidTr="00D144E0">
        <w:tc>
          <w:tcPr>
            <w:tcW w:w="9680" w:type="dxa"/>
            <w:tcBorders>
              <w:top w:val="single" w:sz="4" w:space="0" w:color="000000"/>
              <w:left w:val="single" w:sz="4" w:space="0" w:color="000000"/>
              <w:bottom w:val="single" w:sz="4" w:space="0" w:color="000000"/>
              <w:right w:val="single" w:sz="4" w:space="0" w:color="000000"/>
            </w:tcBorders>
          </w:tcPr>
          <w:p w:rsidR="002A3CE5" w:rsidRPr="00BC322E" w:rsidRDefault="002A3CE5" w:rsidP="008271BC">
            <w:pPr>
              <w:pStyle w:val="sche3"/>
              <w:snapToGrid w:val="0"/>
              <w:spacing w:line="360" w:lineRule="auto"/>
              <w:rPr>
                <w:rFonts w:ascii="Frutiger 45 Light" w:hAnsi="Frutiger 45 Light"/>
                <w:b/>
                <w:bCs/>
                <w:i/>
                <w:iCs/>
                <w:sz w:val="18"/>
                <w:szCs w:val="18"/>
                <w:lang w:val="de-DE"/>
              </w:rPr>
            </w:pPr>
          </w:p>
          <w:p w:rsidR="002A3CE5" w:rsidRPr="00BC322E" w:rsidRDefault="002A3CE5" w:rsidP="008271BC">
            <w:pPr>
              <w:pStyle w:val="sche3"/>
              <w:spacing w:line="360" w:lineRule="auto"/>
              <w:rPr>
                <w:rFonts w:ascii="Frutiger 45 Light" w:hAnsi="Frutiger 45 Light"/>
                <w:b/>
                <w:bCs/>
                <w:i/>
                <w:iCs/>
                <w:sz w:val="18"/>
                <w:szCs w:val="18"/>
                <w:lang w:val="de-DE"/>
              </w:rPr>
            </w:pPr>
            <w:r w:rsidRPr="00BC322E">
              <w:rPr>
                <w:rFonts w:ascii="Frutiger 45 Light" w:hAnsi="Frutiger 45 Light"/>
                <w:b/>
                <w:bCs/>
                <w:i/>
                <w:iCs/>
                <w:sz w:val="18"/>
                <w:szCs w:val="18"/>
                <w:lang w:val="de-DE"/>
              </w:rPr>
              <w:t>ANMERKUNGEN</w:t>
            </w:r>
          </w:p>
          <w:p w:rsidR="002A3CE5" w:rsidRPr="00BC322E" w:rsidRDefault="002A3CE5" w:rsidP="008271BC">
            <w:pPr>
              <w:pStyle w:val="sche3"/>
              <w:spacing w:line="360" w:lineRule="auto"/>
              <w:rPr>
                <w:rFonts w:ascii="Frutiger 45 Light" w:hAnsi="Frutiger 45 Light"/>
                <w:sz w:val="18"/>
                <w:szCs w:val="18"/>
                <w:lang w:val="de-DE"/>
              </w:rPr>
            </w:pPr>
            <w:r w:rsidRPr="00BC322E">
              <w:rPr>
                <w:rFonts w:ascii="Frutiger 45 Light" w:hAnsi="Frutiger 45 Light"/>
                <w:sz w:val="18"/>
                <w:szCs w:val="18"/>
                <w:lang w:val="de-DE"/>
              </w:rPr>
              <w:fldChar w:fldCharType="begin">
                <w:ffData>
                  <w:name w:val="Testo69"/>
                  <w:enabled/>
                  <w:calcOnExit w:val="0"/>
                  <w:textInput/>
                </w:ffData>
              </w:fldChar>
            </w:r>
            <w:r w:rsidRPr="00BC322E">
              <w:rPr>
                <w:rFonts w:ascii="Frutiger 45 Light" w:hAnsi="Frutiger 45 Light"/>
                <w:sz w:val="18"/>
                <w:szCs w:val="18"/>
                <w:lang w:val="de-DE"/>
              </w:rPr>
              <w:instrText xml:space="preserve"> FORMTEXT </w:instrText>
            </w:r>
            <w:r w:rsidRPr="00BC322E">
              <w:rPr>
                <w:rFonts w:ascii="Frutiger 45 Light" w:hAnsi="Frutiger 45 Light"/>
                <w:sz w:val="18"/>
                <w:szCs w:val="18"/>
                <w:lang w:val="de-DE"/>
              </w:rPr>
            </w:r>
            <w:r w:rsidRPr="00BC322E">
              <w:rPr>
                <w:rFonts w:ascii="Frutiger 45 Light" w:hAnsi="Frutiger 45 Light"/>
                <w:sz w:val="18"/>
                <w:szCs w:val="18"/>
                <w:lang w:val="de-DE"/>
              </w:rPr>
              <w:fldChar w:fldCharType="separate"/>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fldChar w:fldCharType="end"/>
            </w:r>
          </w:p>
          <w:p w:rsidR="00136219" w:rsidRPr="00BC322E" w:rsidRDefault="00136219" w:rsidP="008271BC">
            <w:pPr>
              <w:pStyle w:val="sche3"/>
              <w:spacing w:line="360" w:lineRule="auto"/>
              <w:rPr>
                <w:rFonts w:ascii="Frutiger 45 Light" w:hAnsi="Frutiger 45 Light"/>
                <w:sz w:val="18"/>
                <w:szCs w:val="18"/>
                <w:lang w:val="de-DE"/>
              </w:rPr>
            </w:pPr>
          </w:p>
        </w:tc>
      </w:tr>
    </w:tbl>
    <w:p w:rsidR="002A3CE5" w:rsidRPr="00BC322E" w:rsidRDefault="002A3CE5" w:rsidP="008271BC">
      <w:pPr>
        <w:pStyle w:val="sche3"/>
        <w:spacing w:line="360" w:lineRule="auto"/>
        <w:rPr>
          <w:rFonts w:ascii="Frutiger 45 Light" w:hAnsi="Frutiger 45 Light"/>
          <w:sz w:val="18"/>
          <w:szCs w:val="18"/>
          <w:lang w:val="de-DE"/>
        </w:rPr>
      </w:pPr>
    </w:p>
    <w:p w:rsidR="002A3CE5" w:rsidRPr="00BC322E" w:rsidRDefault="002A3CE5" w:rsidP="008271BC">
      <w:pPr>
        <w:pStyle w:val="sche3"/>
        <w:spacing w:line="360" w:lineRule="auto"/>
        <w:rPr>
          <w:rFonts w:ascii="Frutiger 45 Light" w:hAnsi="Frutiger 45 Light"/>
          <w:sz w:val="18"/>
          <w:szCs w:val="18"/>
          <w:lang w:val="de-DE"/>
        </w:rPr>
      </w:pPr>
    </w:p>
    <w:p w:rsidR="002A3CE5" w:rsidRPr="00BC322E" w:rsidRDefault="002A3CE5" w:rsidP="008271BC">
      <w:pPr>
        <w:pStyle w:val="sche3"/>
        <w:spacing w:line="360" w:lineRule="auto"/>
        <w:rPr>
          <w:rFonts w:ascii="Frutiger 45 Light" w:hAnsi="Frutiger 45 Light"/>
          <w:sz w:val="18"/>
          <w:szCs w:val="18"/>
          <w:lang w:val="de-DE"/>
        </w:rPr>
      </w:pPr>
    </w:p>
    <w:p w:rsidR="002A3CE5" w:rsidRPr="00BC322E"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i/>
          <w:sz w:val="18"/>
          <w:szCs w:val="18"/>
          <w:lang w:val="de-DE" w:eastAsia="de-DE"/>
        </w:rPr>
      </w:pPr>
    </w:p>
    <w:p w:rsidR="002A3CE5" w:rsidRPr="00BC322E"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de-DE"/>
        </w:rPr>
      </w:pPr>
      <w:r w:rsidRPr="00BC322E">
        <w:rPr>
          <w:rFonts w:ascii="Frutiger 45 Light" w:hAnsi="Frutiger 45 Light"/>
          <w:b/>
          <w:i/>
          <w:sz w:val="18"/>
          <w:szCs w:val="18"/>
          <w:lang w:val="de-DE" w:eastAsia="de-DE"/>
        </w:rPr>
        <w:t>Teil IV</w:t>
      </w:r>
    </w:p>
    <w:p w:rsidR="002A3CE5" w:rsidRPr="00BC322E"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de-DE"/>
        </w:rPr>
      </w:pPr>
      <w:r w:rsidRPr="00BC322E">
        <w:rPr>
          <w:rFonts w:ascii="Frutiger 45 Light" w:hAnsi="Frutiger 45 Light"/>
          <w:b/>
          <w:i/>
          <w:sz w:val="18"/>
          <w:szCs w:val="18"/>
          <w:lang w:val="de-DE" w:eastAsia="de-DE"/>
        </w:rPr>
        <w:t>ETWAIGE ZUSÄTZLICHE ERKLÄRUNG GEMÄSS DEM INSOLVENZGESETZ</w:t>
      </w:r>
      <w:r w:rsidRPr="00BC322E">
        <w:rPr>
          <w:rStyle w:val="Endnotenzeichen"/>
          <w:rFonts w:ascii="Frutiger 45 Light" w:hAnsi="Frutiger 45 Light" w:cs="Arial"/>
          <w:b/>
          <w:bCs/>
          <w:i/>
          <w:iCs/>
          <w:sz w:val="18"/>
          <w:szCs w:val="18"/>
          <w:lang w:val="de-DE"/>
        </w:rPr>
        <w:t xml:space="preserve"> </w:t>
      </w:r>
      <w:r w:rsidRPr="00BC322E">
        <w:rPr>
          <w:rStyle w:val="Endnotenzeichen"/>
          <w:rFonts w:ascii="Frutiger 45 Light" w:hAnsi="Frutiger 45 Light" w:cs="Arial"/>
          <w:b/>
          <w:bCs/>
          <w:i/>
          <w:iCs/>
          <w:sz w:val="18"/>
          <w:szCs w:val="18"/>
          <w:lang w:val="de-DE"/>
        </w:rPr>
        <w:endnoteReference w:id="14"/>
      </w:r>
    </w:p>
    <w:p w:rsidR="002A3CE5" w:rsidRPr="00BC322E"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de-DE"/>
        </w:rPr>
      </w:pPr>
    </w:p>
    <w:p w:rsidR="002A3CE5" w:rsidRPr="00BC322E" w:rsidRDefault="002A3CE5" w:rsidP="008271BC">
      <w:pPr>
        <w:autoSpaceDE w:val="0"/>
        <w:spacing w:line="360" w:lineRule="auto"/>
        <w:ind w:left="426" w:hanging="426"/>
        <w:jc w:val="both"/>
        <w:rPr>
          <w:rFonts w:ascii="Frutiger 45 Light" w:hAnsi="Frutiger 45 Light" w:cs="Arial"/>
          <w:noProof w:val="0"/>
          <w:sz w:val="18"/>
          <w:szCs w:val="18"/>
          <w:lang w:val="de-DE"/>
        </w:rPr>
      </w:pPr>
    </w:p>
    <w:p w:rsidR="00132086" w:rsidRPr="00BC322E" w:rsidRDefault="00132086" w:rsidP="00132086">
      <w:pPr>
        <w:autoSpaceDE w:val="0"/>
        <w:spacing w:line="360" w:lineRule="auto"/>
        <w:ind w:left="426" w:hanging="426"/>
        <w:jc w:val="center"/>
        <w:rPr>
          <w:rStyle w:val="Caratterenotadichiusura"/>
          <w:rFonts w:ascii="Frutiger 45 Light" w:hAnsi="Frutiger 45 Light" w:cs="Arial"/>
          <w:noProof w:val="0"/>
          <w:sz w:val="18"/>
          <w:szCs w:val="18"/>
          <w:lang w:val="de-DE"/>
        </w:rPr>
      </w:pPr>
      <w:r w:rsidRPr="00BC322E">
        <w:rPr>
          <w:rFonts w:ascii="Frutiger 45 Light" w:hAnsi="Frutiger 45 Light" w:cs="Arial"/>
          <w:b/>
          <w:noProof w:val="0"/>
          <w:sz w:val="18"/>
          <w:szCs w:val="18"/>
          <w:lang w:val="de-DE"/>
        </w:rPr>
        <w:t>ERKLÄRT,</w:t>
      </w:r>
    </w:p>
    <w:p w:rsidR="00132086" w:rsidRPr="00BC322E" w:rsidRDefault="00132086" w:rsidP="00132086">
      <w:pPr>
        <w:autoSpaceDE w:val="0"/>
        <w:spacing w:line="360" w:lineRule="auto"/>
        <w:rPr>
          <w:rFonts w:ascii="Frutiger 45 Light" w:hAnsi="Frutiger 45 Light" w:cs="Arial"/>
          <w:b/>
          <w:noProof w:val="0"/>
          <w:sz w:val="18"/>
          <w:szCs w:val="18"/>
          <w:lang w:val="de-DE"/>
        </w:rPr>
      </w:pPr>
    </w:p>
    <w:p w:rsidR="00132086" w:rsidRPr="00BC322E" w:rsidRDefault="00132086" w:rsidP="00132086">
      <w:pPr>
        <w:autoSpaceDE w:val="0"/>
        <w:spacing w:line="360" w:lineRule="auto"/>
        <w:ind w:left="426" w:hanging="426"/>
        <w:jc w:val="both"/>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fldChar w:fldCharType="begin">
          <w:ffData>
            <w:name w:val="Controllo152"/>
            <w:enabled/>
            <w:calcOnExit w:val="0"/>
            <w:checkBox>
              <w:sizeAuto/>
              <w:default w:val="0"/>
            </w:checkBox>
          </w:ffData>
        </w:fldChar>
      </w:r>
      <w:r w:rsidRPr="00BC322E">
        <w:rPr>
          <w:rFonts w:ascii="Frutiger 45 Light" w:hAnsi="Frutiger 45 Light" w:cs="Arial"/>
          <w:noProof w:val="0"/>
          <w:sz w:val="18"/>
          <w:szCs w:val="18"/>
          <w:lang w:val="de-DE"/>
        </w:rPr>
        <w:instrText xml:space="preserve"> FORMCHECKBOX </w:instrText>
      </w:r>
      <w:r w:rsidR="00907E32">
        <w:rPr>
          <w:rFonts w:ascii="Frutiger 45 Light" w:hAnsi="Frutiger 45 Light" w:cs="Arial"/>
          <w:noProof w:val="0"/>
          <w:sz w:val="18"/>
          <w:szCs w:val="18"/>
          <w:lang w:val="de-DE"/>
        </w:rPr>
      </w:r>
      <w:r w:rsidR="00907E32">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ab/>
      </w:r>
      <w:bookmarkStart w:id="20" w:name="_Hlk527367794"/>
      <w:r w:rsidRPr="00BC322E">
        <w:rPr>
          <w:rFonts w:ascii="Frutiger 45 Light" w:hAnsi="Frutiger 45 Light" w:cs="Arial"/>
          <w:noProof w:val="0"/>
          <w:sz w:val="18"/>
          <w:szCs w:val="18"/>
          <w:lang w:val="de-DE"/>
        </w:rPr>
        <w:t xml:space="preserve">dass das erklärende Unternehmen gemäß Art. 186-bis des Insolvenzgesetzes den Antrag zur Zulassung zum Vergleichsverfahren mit Unternehmensfortsetzung eingereicht hat (auch im Falle der Einreichung des Antrags mit Vorbehalt „in </w:t>
      </w:r>
      <w:proofErr w:type="spellStart"/>
      <w:r w:rsidRPr="00BC322E">
        <w:rPr>
          <w:rFonts w:ascii="Frutiger 45 Light" w:hAnsi="Frutiger 45 Light" w:cs="Arial"/>
          <w:noProof w:val="0"/>
          <w:sz w:val="18"/>
          <w:szCs w:val="18"/>
          <w:lang w:val="de-DE"/>
        </w:rPr>
        <w:t>bianco</w:t>
      </w:r>
      <w:proofErr w:type="spellEnd"/>
      <w:r w:rsidRPr="00BC322E">
        <w:rPr>
          <w:rFonts w:ascii="Frutiger 45 Light" w:hAnsi="Frutiger 45 Light" w:cs="Arial"/>
          <w:noProof w:val="0"/>
          <w:sz w:val="18"/>
          <w:szCs w:val="18"/>
          <w:lang w:val="de-DE"/>
        </w:rPr>
        <w:t xml:space="preserve">“) und folgende Genehmigung zur Teilnahme an öffentliche Ausschreibungsverfahren vom Gericht </w:t>
      </w:r>
      <w:r w:rsidRPr="00BC322E">
        <w:rPr>
          <w:rFonts w:ascii="Frutiger 45 Light" w:hAnsi="Frutiger 45 Light" w:cs="Arial"/>
          <w:noProof w:val="0"/>
          <w:sz w:val="18"/>
          <w:szCs w:val="18"/>
          <w:lang w:val="de-DE"/>
        </w:rPr>
        <w:fldChar w:fldCharType="begin">
          <w:ffData>
            <w:name w:val="Testo5"/>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 xml:space="preserve"> mit Datum </w:t>
      </w:r>
      <w:r w:rsidRPr="00BC322E">
        <w:rPr>
          <w:rFonts w:ascii="Frutiger 45 Light" w:hAnsi="Frutiger 45 Light" w:cs="Arial"/>
          <w:noProof w:val="0"/>
          <w:sz w:val="18"/>
          <w:szCs w:val="18"/>
          <w:lang w:val="de-DE"/>
        </w:rPr>
        <w:fldChar w:fldCharType="begin">
          <w:ffData>
            <w:name w:val="Testo6"/>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 xml:space="preserve"> und Maßnahme Nr. </w:t>
      </w:r>
      <w:r w:rsidRPr="00BC322E">
        <w:rPr>
          <w:rFonts w:ascii="Frutiger 45 Light" w:hAnsi="Frutiger 45 Light" w:cs="Arial"/>
          <w:noProof w:val="0"/>
          <w:sz w:val="18"/>
          <w:szCs w:val="18"/>
          <w:lang w:val="de-DE"/>
        </w:rPr>
        <w:fldChar w:fldCharType="begin">
          <w:ffData>
            <w:name w:val="Testo7"/>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 xml:space="preserve"> erhalten hat und legt eine Kopie der Maßnahme der Genehmigung bei;</w:t>
      </w:r>
    </w:p>
    <w:p w:rsidR="009251E3" w:rsidRPr="00BC322E" w:rsidRDefault="009251E3" w:rsidP="00132086">
      <w:pPr>
        <w:autoSpaceDE w:val="0"/>
        <w:spacing w:line="360" w:lineRule="auto"/>
        <w:ind w:left="426" w:hanging="426"/>
        <w:jc w:val="both"/>
        <w:rPr>
          <w:rFonts w:ascii="Frutiger 45 Light" w:hAnsi="Frutiger 45 Light" w:cs="Arial"/>
          <w:noProof w:val="0"/>
          <w:sz w:val="18"/>
          <w:szCs w:val="18"/>
          <w:lang w:val="de-DE"/>
        </w:rPr>
      </w:pPr>
    </w:p>
    <w:p w:rsidR="00132086" w:rsidRPr="00BC322E" w:rsidRDefault="00132086" w:rsidP="00132086">
      <w:pPr>
        <w:spacing w:line="360" w:lineRule="auto"/>
        <w:ind w:firstLine="426"/>
        <w:rPr>
          <w:rFonts w:ascii="Frutiger 45 Light" w:hAnsi="Frutiger 45 Light" w:cs="Arial"/>
          <w:b/>
          <w:bCs/>
          <w:noProof w:val="0"/>
          <w:sz w:val="18"/>
          <w:szCs w:val="18"/>
          <w:lang w:val="de-DE"/>
        </w:rPr>
      </w:pPr>
      <w:r w:rsidRPr="00BC322E">
        <w:rPr>
          <w:rFonts w:ascii="Frutiger 45 Light" w:hAnsi="Frutiger 45 Light" w:cs="Arial"/>
          <w:b/>
          <w:bCs/>
          <w:noProof w:val="0"/>
          <w:sz w:val="18"/>
          <w:szCs w:val="18"/>
          <w:lang w:val="de-DE"/>
        </w:rPr>
        <w:t>ODER</w:t>
      </w:r>
    </w:p>
    <w:p w:rsidR="009251E3" w:rsidRPr="00BC322E" w:rsidRDefault="009251E3" w:rsidP="00132086">
      <w:pPr>
        <w:spacing w:line="360" w:lineRule="auto"/>
        <w:ind w:firstLine="426"/>
        <w:rPr>
          <w:rFonts w:ascii="Frutiger 45 Light" w:hAnsi="Frutiger 45 Light" w:cs="Arial"/>
          <w:b/>
          <w:bCs/>
          <w:noProof w:val="0"/>
          <w:sz w:val="18"/>
          <w:szCs w:val="18"/>
          <w:lang w:val="de-DE"/>
        </w:rPr>
      </w:pPr>
    </w:p>
    <w:p w:rsidR="00132086" w:rsidRPr="00BC322E" w:rsidRDefault="00132086" w:rsidP="00132086">
      <w:pPr>
        <w:pStyle w:val="sche300"/>
        <w:tabs>
          <w:tab w:val="left" w:pos="900"/>
        </w:tabs>
        <w:spacing w:before="0" w:beforeAutospacing="0" w:after="0" w:afterAutospacing="0" w:line="360" w:lineRule="auto"/>
        <w:ind w:left="426" w:hanging="426"/>
        <w:jc w:val="both"/>
        <w:rPr>
          <w:rFonts w:ascii="Frutiger 45 Light" w:hAnsi="Frutiger 45 Light" w:cs="Arial"/>
          <w:sz w:val="18"/>
          <w:szCs w:val="18"/>
          <w:lang w:val="de-DE"/>
        </w:rPr>
      </w:pPr>
      <w:r w:rsidRPr="00BC322E">
        <w:rPr>
          <w:rFonts w:ascii="Frutiger 45 Light" w:hAnsi="Frutiger 45 Light" w:cs="Arial"/>
          <w:sz w:val="18"/>
          <w:szCs w:val="18"/>
          <w:lang w:val="de-DE"/>
        </w:rPr>
        <w:fldChar w:fldCharType="begin">
          <w:ffData>
            <w:name w:val="Controllo152"/>
            <w:enabled/>
            <w:calcOnExit w:val="0"/>
            <w:checkBox>
              <w:sizeAuto/>
              <w:default w:val="0"/>
            </w:checkBox>
          </w:ffData>
        </w:fldChar>
      </w:r>
      <w:r w:rsidRPr="00BC322E">
        <w:rPr>
          <w:rFonts w:ascii="Frutiger 45 Light" w:hAnsi="Frutiger 45 Light" w:cs="Arial"/>
          <w:sz w:val="18"/>
          <w:szCs w:val="18"/>
          <w:lang w:val="de-DE"/>
        </w:rPr>
        <w:instrText xml:space="preserve"> FORMCHECKBOX </w:instrText>
      </w:r>
      <w:r w:rsidR="00907E32">
        <w:rPr>
          <w:rFonts w:ascii="Frutiger 45 Light" w:hAnsi="Frutiger 45 Light" w:cs="Arial"/>
          <w:sz w:val="18"/>
          <w:szCs w:val="18"/>
          <w:lang w:val="de-DE"/>
        </w:rPr>
      </w:r>
      <w:r w:rsidR="00907E32">
        <w:rPr>
          <w:rFonts w:ascii="Frutiger 45 Light" w:hAnsi="Frutiger 45 Light" w:cs="Arial"/>
          <w:sz w:val="18"/>
          <w:szCs w:val="18"/>
          <w:lang w:val="de-DE"/>
        </w:rPr>
        <w:fldChar w:fldCharType="separate"/>
      </w:r>
      <w:r w:rsidRPr="00BC322E">
        <w:rPr>
          <w:rFonts w:ascii="Frutiger 45 Light" w:hAnsi="Frutiger 45 Light" w:cs="Arial"/>
          <w:sz w:val="18"/>
          <w:szCs w:val="18"/>
          <w:lang w:val="de-DE"/>
        </w:rPr>
        <w:fldChar w:fldCharType="end"/>
      </w:r>
      <w:r w:rsidRPr="00BC322E">
        <w:rPr>
          <w:rFonts w:ascii="Frutiger 45 Light" w:hAnsi="Frutiger 45 Light" w:cs="Arial"/>
          <w:sz w:val="18"/>
          <w:szCs w:val="18"/>
          <w:lang w:val="de-DE" w:eastAsia="ar-SA"/>
        </w:rPr>
        <w:tab/>
      </w:r>
      <w:r w:rsidRPr="00BC322E">
        <w:rPr>
          <w:rFonts w:ascii="Frutiger 45 Light" w:hAnsi="Frutiger 45 Light" w:cs="Arial"/>
          <w:sz w:val="18"/>
          <w:szCs w:val="18"/>
          <w:lang w:val="de-DE"/>
        </w:rPr>
        <w:t>dass das erklärende Unternehmen zum Vergleichsverfahren mit Unternehmensfortsetzung gemäß Art. 186-bis des königlichen Dekrets 16/03/1974 Nr. 267, erklärt mit Dekret Nr.</w:t>
      </w:r>
      <w:r w:rsidRPr="00BC322E">
        <w:rPr>
          <w:rFonts w:ascii="Frutiger 45 Light" w:hAnsi="Frutiger 45 Light" w:cs="Arial"/>
          <w:sz w:val="18"/>
          <w:szCs w:val="18"/>
          <w:lang w:val="de-DE" w:eastAsia="ar-SA"/>
        </w:rPr>
        <w:fldChar w:fldCharType="begin">
          <w:ffData>
            <w:name w:val="Testo4"/>
            <w:enabled/>
            <w:calcOnExit w:val="0"/>
            <w:textInput/>
          </w:ffData>
        </w:fldChar>
      </w:r>
      <w:r w:rsidRPr="00BC322E">
        <w:rPr>
          <w:rFonts w:ascii="Frutiger 45 Light" w:hAnsi="Frutiger 45 Light" w:cs="Arial"/>
          <w:sz w:val="18"/>
          <w:szCs w:val="18"/>
          <w:lang w:val="de-DE" w:eastAsia="ar-SA"/>
        </w:rPr>
        <w:instrText xml:space="preserve"> FORMTEXT </w:instrText>
      </w:r>
      <w:r w:rsidRPr="00BC322E">
        <w:rPr>
          <w:rFonts w:ascii="Frutiger 45 Light" w:hAnsi="Frutiger 45 Light" w:cs="Arial"/>
          <w:sz w:val="18"/>
          <w:szCs w:val="18"/>
          <w:lang w:val="de-DE" w:eastAsia="ar-SA"/>
        </w:rPr>
      </w:r>
      <w:r w:rsidRPr="00BC322E">
        <w:rPr>
          <w:rFonts w:ascii="Frutiger 45 Light" w:hAnsi="Frutiger 45 Light" w:cs="Arial"/>
          <w:sz w:val="18"/>
          <w:szCs w:val="18"/>
          <w:lang w:val="de-DE" w:eastAsia="ar-SA"/>
        </w:rPr>
        <w:fldChar w:fldCharType="separate"/>
      </w:r>
      <w:r w:rsidRPr="00BC322E">
        <w:rPr>
          <w:rFonts w:ascii="Frutiger 45 Light" w:hAnsi="Frutiger 45 Light" w:cs="Arial"/>
          <w:sz w:val="18"/>
          <w:szCs w:val="18"/>
          <w:lang w:val="de-DE" w:eastAsia="ar-SA"/>
        </w:rPr>
        <w:t> </w:t>
      </w:r>
      <w:r w:rsidRPr="00BC322E">
        <w:rPr>
          <w:rFonts w:ascii="Frutiger 45 Light" w:hAnsi="Frutiger 45 Light" w:cs="Arial"/>
          <w:sz w:val="18"/>
          <w:szCs w:val="18"/>
          <w:lang w:val="de-DE" w:eastAsia="ar-SA"/>
        </w:rPr>
        <w:t> </w:t>
      </w:r>
      <w:r w:rsidRPr="00BC322E">
        <w:rPr>
          <w:rFonts w:ascii="Frutiger 45 Light" w:hAnsi="Frutiger 45 Light" w:cs="Arial"/>
          <w:sz w:val="18"/>
          <w:szCs w:val="18"/>
          <w:lang w:val="de-DE" w:eastAsia="ar-SA"/>
        </w:rPr>
        <w:t> </w:t>
      </w:r>
      <w:r w:rsidRPr="00BC322E">
        <w:rPr>
          <w:rFonts w:ascii="Frutiger 45 Light" w:hAnsi="Frutiger 45 Light" w:cs="Arial"/>
          <w:sz w:val="18"/>
          <w:szCs w:val="18"/>
          <w:lang w:val="de-DE" w:eastAsia="ar-SA"/>
        </w:rPr>
        <w:t> </w:t>
      </w:r>
      <w:r w:rsidRPr="00BC322E">
        <w:rPr>
          <w:rFonts w:ascii="Frutiger 45 Light" w:hAnsi="Frutiger 45 Light" w:cs="Arial"/>
          <w:sz w:val="18"/>
          <w:szCs w:val="18"/>
          <w:lang w:val="de-DE" w:eastAsia="ar-SA"/>
        </w:rPr>
        <w:t> </w:t>
      </w:r>
      <w:r w:rsidRPr="00BC322E">
        <w:rPr>
          <w:rFonts w:ascii="Frutiger 45 Light" w:hAnsi="Frutiger 45 Light" w:cs="Arial"/>
          <w:sz w:val="18"/>
          <w:szCs w:val="18"/>
          <w:lang w:val="de-DE" w:eastAsia="ar-SA"/>
        </w:rPr>
        <w:fldChar w:fldCharType="end"/>
      </w:r>
      <w:r w:rsidRPr="00BC322E">
        <w:rPr>
          <w:rFonts w:ascii="Frutiger 45 Light" w:hAnsi="Frutiger 45 Light" w:cs="Arial"/>
          <w:sz w:val="18"/>
          <w:szCs w:val="18"/>
          <w:lang w:val="de-DE" w:eastAsia="ar-SA"/>
        </w:rPr>
        <w:t xml:space="preserve"> </w:t>
      </w:r>
      <w:r w:rsidRPr="00BC322E">
        <w:rPr>
          <w:rFonts w:ascii="Frutiger 45 Light" w:hAnsi="Frutiger 45 Light" w:cs="Arial"/>
          <w:sz w:val="18"/>
          <w:szCs w:val="18"/>
          <w:lang w:val="de-DE"/>
        </w:rPr>
        <w:t xml:space="preserve">des Gerichts </w:t>
      </w:r>
      <w:r w:rsidRPr="00BC322E">
        <w:rPr>
          <w:rFonts w:ascii="Frutiger 45 Light" w:hAnsi="Frutiger 45 Light" w:cs="Arial"/>
          <w:sz w:val="18"/>
          <w:szCs w:val="18"/>
          <w:lang w:val="de-DE" w:eastAsia="ar-SA"/>
        </w:rPr>
        <w:fldChar w:fldCharType="begin">
          <w:ffData>
            <w:name w:val="Testo1"/>
            <w:enabled/>
            <w:calcOnExit w:val="0"/>
            <w:textInput/>
          </w:ffData>
        </w:fldChar>
      </w:r>
      <w:r w:rsidRPr="00BC322E">
        <w:rPr>
          <w:rFonts w:ascii="Frutiger 45 Light" w:hAnsi="Frutiger 45 Light" w:cs="Arial"/>
          <w:sz w:val="18"/>
          <w:szCs w:val="18"/>
          <w:lang w:val="de-DE" w:eastAsia="ar-SA"/>
        </w:rPr>
        <w:instrText xml:space="preserve"> FORMTEXT </w:instrText>
      </w:r>
      <w:r w:rsidRPr="00BC322E">
        <w:rPr>
          <w:rFonts w:ascii="Frutiger 45 Light" w:hAnsi="Frutiger 45 Light" w:cs="Arial"/>
          <w:sz w:val="18"/>
          <w:szCs w:val="18"/>
          <w:lang w:val="de-DE" w:eastAsia="ar-SA"/>
        </w:rPr>
      </w:r>
      <w:r w:rsidRPr="00BC322E">
        <w:rPr>
          <w:rFonts w:ascii="Frutiger 45 Light" w:hAnsi="Frutiger 45 Light" w:cs="Arial"/>
          <w:sz w:val="18"/>
          <w:szCs w:val="18"/>
          <w:lang w:val="de-DE" w:eastAsia="ar-SA"/>
        </w:rPr>
        <w:fldChar w:fldCharType="separate"/>
      </w:r>
      <w:r w:rsidRPr="00BC322E">
        <w:rPr>
          <w:rFonts w:ascii="Frutiger 45 Light" w:hAnsi="Frutiger 45 Light" w:cs="Arial"/>
          <w:sz w:val="18"/>
          <w:szCs w:val="18"/>
          <w:lang w:val="de-DE" w:eastAsia="ar-SA"/>
        </w:rPr>
        <w:t> </w:t>
      </w:r>
      <w:r w:rsidRPr="00BC322E">
        <w:rPr>
          <w:rFonts w:ascii="Frutiger 45 Light" w:hAnsi="Frutiger 45 Light" w:cs="Arial"/>
          <w:sz w:val="18"/>
          <w:szCs w:val="18"/>
          <w:lang w:val="de-DE" w:eastAsia="ar-SA"/>
        </w:rPr>
        <w:t> </w:t>
      </w:r>
      <w:r w:rsidRPr="00BC322E">
        <w:rPr>
          <w:rFonts w:ascii="Frutiger 45 Light" w:hAnsi="Frutiger 45 Light" w:cs="Arial"/>
          <w:sz w:val="18"/>
          <w:szCs w:val="18"/>
          <w:lang w:val="de-DE" w:eastAsia="ar-SA"/>
        </w:rPr>
        <w:t> </w:t>
      </w:r>
      <w:r w:rsidRPr="00BC322E">
        <w:rPr>
          <w:rFonts w:ascii="Frutiger 45 Light" w:hAnsi="Frutiger 45 Light" w:cs="Arial"/>
          <w:sz w:val="18"/>
          <w:szCs w:val="18"/>
          <w:lang w:val="de-DE" w:eastAsia="ar-SA"/>
        </w:rPr>
        <w:t> </w:t>
      </w:r>
      <w:r w:rsidRPr="00BC322E">
        <w:rPr>
          <w:rFonts w:ascii="Frutiger 45 Light" w:hAnsi="Frutiger 45 Light" w:cs="Arial"/>
          <w:sz w:val="18"/>
          <w:szCs w:val="18"/>
          <w:lang w:val="de-DE" w:eastAsia="ar-SA"/>
        </w:rPr>
        <w:t> </w:t>
      </w:r>
      <w:r w:rsidRPr="00BC322E">
        <w:rPr>
          <w:rFonts w:ascii="Frutiger 45 Light" w:hAnsi="Frutiger 45 Light" w:cs="Arial"/>
          <w:sz w:val="18"/>
          <w:szCs w:val="18"/>
          <w:lang w:val="de-DE" w:eastAsia="ar-SA"/>
        </w:rPr>
        <w:fldChar w:fldCharType="end"/>
      </w:r>
      <w:r w:rsidRPr="00BC322E">
        <w:rPr>
          <w:rFonts w:ascii="Frutiger 45 Light" w:hAnsi="Frutiger 45 Light" w:cs="Arial"/>
          <w:sz w:val="18"/>
          <w:szCs w:val="18"/>
          <w:lang w:val="de-DE" w:eastAsia="ar-SA"/>
        </w:rPr>
        <w:t xml:space="preserve"> </w:t>
      </w:r>
      <w:r w:rsidRPr="00BC322E">
        <w:rPr>
          <w:rFonts w:ascii="Frutiger 45 Light" w:hAnsi="Frutiger 45 Light" w:cs="Arial"/>
          <w:sz w:val="18"/>
          <w:szCs w:val="18"/>
          <w:lang w:val="de-DE"/>
        </w:rPr>
        <w:t xml:space="preserve">erlassen am </w:t>
      </w:r>
      <w:r w:rsidRPr="00BC322E">
        <w:rPr>
          <w:rFonts w:ascii="Frutiger 45 Light" w:hAnsi="Frutiger 45 Light" w:cs="Arial"/>
          <w:sz w:val="18"/>
          <w:szCs w:val="18"/>
          <w:lang w:val="de-DE" w:eastAsia="ar-SA"/>
        </w:rPr>
        <w:fldChar w:fldCharType="begin">
          <w:ffData>
            <w:name w:val="Testo3"/>
            <w:enabled/>
            <w:calcOnExit w:val="0"/>
            <w:textInput/>
          </w:ffData>
        </w:fldChar>
      </w:r>
      <w:r w:rsidRPr="00BC322E">
        <w:rPr>
          <w:rFonts w:ascii="Frutiger 45 Light" w:hAnsi="Frutiger 45 Light" w:cs="Arial"/>
          <w:sz w:val="18"/>
          <w:szCs w:val="18"/>
          <w:lang w:val="de-DE" w:eastAsia="ar-SA"/>
        </w:rPr>
        <w:instrText xml:space="preserve"> FORMTEXT </w:instrText>
      </w:r>
      <w:r w:rsidRPr="00BC322E">
        <w:rPr>
          <w:rFonts w:ascii="Frutiger 45 Light" w:hAnsi="Frutiger 45 Light" w:cs="Arial"/>
          <w:sz w:val="18"/>
          <w:szCs w:val="18"/>
          <w:lang w:val="de-DE" w:eastAsia="ar-SA"/>
        </w:rPr>
      </w:r>
      <w:r w:rsidRPr="00BC322E">
        <w:rPr>
          <w:rFonts w:ascii="Frutiger 45 Light" w:hAnsi="Frutiger 45 Light" w:cs="Arial"/>
          <w:sz w:val="18"/>
          <w:szCs w:val="18"/>
          <w:lang w:val="de-DE" w:eastAsia="ar-SA"/>
        </w:rPr>
        <w:fldChar w:fldCharType="separate"/>
      </w:r>
      <w:r w:rsidRPr="00BC322E">
        <w:rPr>
          <w:rFonts w:ascii="Frutiger 45 Light" w:hAnsi="Frutiger 45 Light" w:cs="Arial"/>
          <w:sz w:val="18"/>
          <w:szCs w:val="18"/>
          <w:lang w:val="de-DE" w:eastAsia="ar-SA"/>
        </w:rPr>
        <w:t> </w:t>
      </w:r>
      <w:r w:rsidRPr="00BC322E">
        <w:rPr>
          <w:rFonts w:ascii="Frutiger 45 Light" w:hAnsi="Frutiger 45 Light" w:cs="Arial"/>
          <w:sz w:val="18"/>
          <w:szCs w:val="18"/>
          <w:lang w:val="de-DE" w:eastAsia="ar-SA"/>
        </w:rPr>
        <w:t> </w:t>
      </w:r>
      <w:r w:rsidRPr="00BC322E">
        <w:rPr>
          <w:rFonts w:ascii="Frutiger 45 Light" w:hAnsi="Frutiger 45 Light" w:cs="Arial"/>
          <w:sz w:val="18"/>
          <w:szCs w:val="18"/>
          <w:lang w:val="de-DE" w:eastAsia="ar-SA"/>
        </w:rPr>
        <w:t> </w:t>
      </w:r>
      <w:r w:rsidRPr="00BC322E">
        <w:rPr>
          <w:rFonts w:ascii="Frutiger 45 Light" w:hAnsi="Frutiger 45 Light" w:cs="Arial"/>
          <w:sz w:val="18"/>
          <w:szCs w:val="18"/>
          <w:lang w:val="de-DE" w:eastAsia="ar-SA"/>
        </w:rPr>
        <w:t> </w:t>
      </w:r>
      <w:r w:rsidRPr="00BC322E">
        <w:rPr>
          <w:rFonts w:ascii="Frutiger 45 Light" w:hAnsi="Frutiger 45 Light" w:cs="Arial"/>
          <w:sz w:val="18"/>
          <w:szCs w:val="18"/>
          <w:lang w:val="de-DE" w:eastAsia="ar-SA"/>
        </w:rPr>
        <w:t> </w:t>
      </w:r>
      <w:r w:rsidRPr="00BC322E">
        <w:rPr>
          <w:rFonts w:ascii="Frutiger 45 Light" w:hAnsi="Frutiger 45 Light" w:cs="Arial"/>
          <w:sz w:val="18"/>
          <w:szCs w:val="18"/>
          <w:lang w:val="de-DE" w:eastAsia="ar-SA"/>
        </w:rPr>
        <w:fldChar w:fldCharType="end"/>
      </w:r>
      <w:r w:rsidRPr="00BC322E">
        <w:rPr>
          <w:rFonts w:ascii="Frutiger 45 Light" w:hAnsi="Frutiger 45 Light" w:cs="Arial"/>
          <w:sz w:val="18"/>
          <w:szCs w:val="18"/>
          <w:lang w:val="de-DE" w:eastAsia="ar-SA"/>
        </w:rPr>
        <w:t xml:space="preserve">, </w:t>
      </w:r>
      <w:r w:rsidRPr="00BC322E">
        <w:rPr>
          <w:rFonts w:ascii="Frutiger 45 Light" w:hAnsi="Frutiger 45 Light" w:cs="Arial"/>
          <w:sz w:val="18"/>
          <w:szCs w:val="18"/>
          <w:lang w:val="de-DE"/>
        </w:rPr>
        <w:t xml:space="preserve">zugelassen wurde, die Aufsichtsbehörde gemäß Art. 110 Absatz 3 </w:t>
      </w:r>
      <w:proofErr w:type="spellStart"/>
      <w:r w:rsidRPr="00BC322E">
        <w:rPr>
          <w:rFonts w:ascii="Frutiger 45 Light" w:hAnsi="Frutiger 45 Light" w:cs="Arial"/>
          <w:sz w:val="18"/>
          <w:szCs w:val="18"/>
          <w:lang w:val="de-DE"/>
        </w:rPr>
        <w:t>GvD</w:t>
      </w:r>
      <w:proofErr w:type="spellEnd"/>
      <w:r w:rsidRPr="00BC322E">
        <w:rPr>
          <w:rFonts w:ascii="Frutiger 45 Light" w:hAnsi="Frutiger 45 Light" w:cs="Arial"/>
          <w:sz w:val="18"/>
          <w:szCs w:val="18"/>
          <w:lang w:val="de-DE"/>
        </w:rPr>
        <w:t xml:space="preserve"> 50/2016 angehört wurde, </w:t>
      </w:r>
      <w:r w:rsidR="009251E3" w:rsidRPr="00BC322E">
        <w:rPr>
          <w:rFonts w:ascii="Frutiger 45 Light" w:hAnsi="Frutiger 45 Light" w:cs="Arial"/>
          <w:sz w:val="18"/>
          <w:szCs w:val="18"/>
          <w:lang w:val="de-DE"/>
        </w:rPr>
        <w:t>und legt eine Kopie der Maßnahme</w:t>
      </w:r>
      <w:r w:rsidRPr="00BC322E">
        <w:rPr>
          <w:rFonts w:ascii="Frutiger 45 Light" w:hAnsi="Frutiger 45 Light" w:cs="Arial"/>
          <w:sz w:val="18"/>
          <w:szCs w:val="18"/>
          <w:lang w:val="de-DE"/>
        </w:rPr>
        <w:t xml:space="preserve"> des Gerichts bei.</w:t>
      </w:r>
      <w:bookmarkEnd w:id="20"/>
    </w:p>
    <w:p w:rsidR="00132086" w:rsidRPr="00BC322E" w:rsidRDefault="00132086" w:rsidP="00132086">
      <w:pPr>
        <w:spacing w:line="360" w:lineRule="auto"/>
        <w:rPr>
          <w:rFonts w:ascii="Frutiger 45 Light" w:hAnsi="Frutiger 45 Light" w:cs="Arial"/>
          <w:noProof w:val="0"/>
          <w:sz w:val="18"/>
          <w:szCs w:val="18"/>
          <w:lang w:val="de-DE"/>
        </w:rPr>
      </w:pPr>
    </w:p>
    <w:bookmarkStart w:id="21" w:name="_Hlk527367841"/>
    <w:p w:rsidR="00132086" w:rsidRPr="00BC322E" w:rsidRDefault="00132086" w:rsidP="00CE0AD4">
      <w:pPr>
        <w:pStyle w:val="sche300"/>
        <w:tabs>
          <w:tab w:val="left" w:pos="900"/>
        </w:tabs>
        <w:spacing w:before="0" w:beforeAutospacing="0" w:after="0" w:afterAutospacing="0" w:line="360" w:lineRule="auto"/>
        <w:ind w:left="851"/>
        <w:jc w:val="both"/>
        <w:rPr>
          <w:rFonts w:ascii="Frutiger 45 Light" w:hAnsi="Frutiger 45 Light" w:cs="Arial"/>
          <w:sz w:val="18"/>
          <w:szCs w:val="18"/>
          <w:lang w:val="de-DE"/>
        </w:rPr>
      </w:pPr>
      <w:r w:rsidRPr="00BC322E">
        <w:rPr>
          <w:rFonts w:ascii="Frutiger 45 Light" w:hAnsi="Frutiger 45 Light" w:cs="Arial"/>
          <w:sz w:val="18"/>
          <w:szCs w:val="18"/>
          <w:lang w:val="de-DE"/>
        </w:rPr>
        <w:fldChar w:fldCharType="begin">
          <w:ffData>
            <w:name w:val="Controllo152"/>
            <w:enabled/>
            <w:calcOnExit w:val="0"/>
            <w:checkBox>
              <w:sizeAuto/>
              <w:default w:val="0"/>
            </w:checkBox>
          </w:ffData>
        </w:fldChar>
      </w:r>
      <w:r w:rsidRPr="00BC322E">
        <w:rPr>
          <w:rFonts w:ascii="Frutiger 45 Light" w:hAnsi="Frutiger 45 Light" w:cs="Arial"/>
          <w:sz w:val="18"/>
          <w:szCs w:val="18"/>
          <w:lang w:val="de-DE"/>
        </w:rPr>
        <w:instrText xml:space="preserve"> FORMCHECKBOX </w:instrText>
      </w:r>
      <w:r w:rsidR="00907E32">
        <w:rPr>
          <w:rFonts w:ascii="Frutiger 45 Light" w:hAnsi="Frutiger 45 Light" w:cs="Arial"/>
          <w:sz w:val="18"/>
          <w:szCs w:val="18"/>
          <w:lang w:val="de-DE"/>
        </w:rPr>
      </w:r>
      <w:r w:rsidR="00907E32">
        <w:rPr>
          <w:rFonts w:ascii="Frutiger 45 Light" w:hAnsi="Frutiger 45 Light" w:cs="Arial"/>
          <w:sz w:val="18"/>
          <w:szCs w:val="18"/>
          <w:lang w:val="de-DE"/>
        </w:rPr>
        <w:fldChar w:fldCharType="separate"/>
      </w:r>
      <w:r w:rsidRPr="00BC322E">
        <w:rPr>
          <w:rFonts w:ascii="Frutiger 45 Light" w:hAnsi="Frutiger 45 Light" w:cs="Arial"/>
          <w:sz w:val="18"/>
          <w:szCs w:val="18"/>
          <w:lang w:val="de-DE"/>
        </w:rPr>
        <w:fldChar w:fldCharType="end"/>
      </w:r>
      <w:r w:rsidRPr="00BC322E">
        <w:rPr>
          <w:rFonts w:ascii="Frutiger 45 Light" w:hAnsi="Frutiger 45 Light" w:cs="Arial"/>
          <w:sz w:val="18"/>
          <w:szCs w:val="18"/>
          <w:lang w:val="de-DE"/>
        </w:rPr>
        <w:t xml:space="preserve"> </w:t>
      </w:r>
      <w:bookmarkStart w:id="22" w:name="_Hlk527367834"/>
      <w:r w:rsidRPr="00BC322E">
        <w:rPr>
          <w:rFonts w:ascii="Frutiger 45 Light" w:hAnsi="Frutiger 45 Light" w:cs="Arial"/>
          <w:i/>
          <w:sz w:val="18"/>
          <w:szCs w:val="18"/>
          <w:lang w:val="de-DE" w:eastAsia="ar-SA"/>
        </w:rPr>
        <w:t xml:space="preserve">(im Falle dass die Aufsichtsbehörde die Teilnahme an die Notwendigkeit zur Nutzung der Kapazitäten eines anderen Wirtschaftsteilnehmers </w:t>
      </w:r>
      <w:r w:rsidR="00CE0AD4" w:rsidRPr="00BC322E">
        <w:rPr>
          <w:rFonts w:ascii="Frutiger 45 Light" w:hAnsi="Frutiger 45 Light" w:cs="Arial"/>
          <w:i/>
          <w:sz w:val="18"/>
          <w:szCs w:val="18"/>
          <w:lang w:val="de-DE" w:eastAsia="ar-SA"/>
        </w:rPr>
        <w:t>untergeordnet</w:t>
      </w:r>
      <w:r w:rsidRPr="00BC322E">
        <w:rPr>
          <w:rFonts w:ascii="Frutiger 45 Light" w:hAnsi="Frutiger 45 Light" w:cs="Arial"/>
          <w:i/>
          <w:sz w:val="18"/>
          <w:szCs w:val="18"/>
          <w:lang w:val="de-DE" w:eastAsia="ar-SA"/>
        </w:rPr>
        <w:t xml:space="preserve"> hat) </w:t>
      </w:r>
      <w:r w:rsidRPr="00BC322E">
        <w:rPr>
          <w:rFonts w:ascii="Frutiger 45 Light" w:hAnsi="Frutiger 45 Light" w:cs="Arial"/>
          <w:sz w:val="18"/>
          <w:szCs w:val="18"/>
          <w:lang w:val="de-DE" w:eastAsia="ar-SA"/>
        </w:rPr>
        <w:t>im Sinne und für die Folgen des Art. 186-bis Abs. 4, Buchst. b) des Insolvenzgesetzes die Kapazitäten</w:t>
      </w:r>
      <w:r w:rsidR="009251E3" w:rsidRPr="00BC322E">
        <w:rPr>
          <w:rFonts w:ascii="Frutiger 45 Light" w:hAnsi="Frutiger 45 Light" w:cs="Arial"/>
          <w:sz w:val="18"/>
          <w:szCs w:val="18"/>
          <w:lang w:val="de-DE" w:eastAsia="ar-SA"/>
        </w:rPr>
        <w:t xml:space="preserve"> des</w:t>
      </w:r>
      <w:r w:rsidRPr="00BC322E">
        <w:rPr>
          <w:rFonts w:ascii="Frutiger 45 Light" w:hAnsi="Frutiger 45 Light" w:cs="Arial"/>
          <w:sz w:val="18"/>
          <w:szCs w:val="18"/>
          <w:lang w:val="de-DE" w:eastAsia="ar-SA"/>
        </w:rPr>
        <w:t xml:space="preserve"> folgenden Unternehmens nutzt:</w:t>
      </w:r>
    </w:p>
    <w:p w:rsidR="00132086" w:rsidRPr="00BC322E" w:rsidRDefault="00132086" w:rsidP="00CE0AD4">
      <w:pPr>
        <w:spacing w:line="360" w:lineRule="auto"/>
        <w:ind w:left="851"/>
        <w:jc w:val="both"/>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t>Unternehmen:</w:t>
      </w:r>
    </w:p>
    <w:p w:rsidR="00132086" w:rsidRPr="00BC322E" w:rsidRDefault="00132086" w:rsidP="00CE0AD4">
      <w:pPr>
        <w:spacing w:line="360" w:lineRule="auto"/>
        <w:ind w:left="851"/>
        <w:jc w:val="both"/>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t xml:space="preserve">Unternehmen: </w:t>
      </w:r>
      <w:r w:rsidRPr="00BC322E">
        <w:rPr>
          <w:rFonts w:ascii="Frutiger 45 Light" w:hAnsi="Frutiger 45 Light" w:cs="Arial"/>
          <w:noProof w:val="0"/>
          <w:sz w:val="18"/>
          <w:szCs w:val="18"/>
          <w:lang w:val="de-DE"/>
        </w:rPr>
        <w:fldChar w:fldCharType="begin">
          <w:ffData>
            <w:name w:val="Testo69"/>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p>
    <w:p w:rsidR="00132086" w:rsidRPr="00BC322E" w:rsidRDefault="00132086" w:rsidP="00CE0AD4">
      <w:pPr>
        <w:spacing w:line="360" w:lineRule="auto"/>
        <w:ind w:left="851"/>
        <w:jc w:val="both"/>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t xml:space="preserve">Steuernummer </w:t>
      </w:r>
      <w:r w:rsidRPr="00BC322E">
        <w:rPr>
          <w:rFonts w:ascii="Frutiger 45 Light" w:hAnsi="Frutiger 45 Light" w:cs="Arial"/>
          <w:noProof w:val="0"/>
          <w:sz w:val="18"/>
          <w:szCs w:val="18"/>
          <w:lang w:val="de-DE"/>
        </w:rPr>
        <w:fldChar w:fldCharType="begin">
          <w:ffData>
            <w:name w:val="Testo113"/>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 MwSt</w:t>
      </w:r>
      <w:r w:rsidR="00766841" w:rsidRPr="00BC322E">
        <w:rPr>
          <w:rFonts w:ascii="Frutiger 45 Light" w:hAnsi="Frutiger 45 Light" w:cs="Arial"/>
          <w:noProof w:val="0"/>
          <w:sz w:val="18"/>
          <w:szCs w:val="18"/>
          <w:lang w:val="de-DE"/>
        </w:rPr>
        <w:t>. Nr.</w:t>
      </w:r>
      <w:r w:rsidRPr="00BC322E">
        <w:rPr>
          <w:rFonts w:ascii="Frutiger 45 Light" w:hAnsi="Frutiger 45 Light" w:cs="Arial"/>
          <w:noProof w:val="0"/>
          <w:sz w:val="18"/>
          <w:szCs w:val="18"/>
          <w:lang w:val="de-DE"/>
        </w:rPr>
        <w:t xml:space="preserve">: </w:t>
      </w:r>
      <w:r w:rsidRPr="00BC322E">
        <w:rPr>
          <w:rFonts w:ascii="Frutiger 45 Light" w:hAnsi="Frutiger 45 Light" w:cs="Arial"/>
          <w:noProof w:val="0"/>
          <w:sz w:val="18"/>
          <w:szCs w:val="18"/>
          <w:lang w:val="de-DE"/>
        </w:rPr>
        <w:fldChar w:fldCharType="begin">
          <w:ffData>
            <w:name w:val="Testo114"/>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w:t>
      </w:r>
    </w:p>
    <w:p w:rsidR="00132086" w:rsidRPr="00BC322E" w:rsidRDefault="00132086" w:rsidP="00CE0AD4">
      <w:pPr>
        <w:spacing w:line="360" w:lineRule="auto"/>
        <w:ind w:left="851"/>
        <w:jc w:val="both"/>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t xml:space="preserve">mit Rechtssitz in der Gemeinde </w:t>
      </w:r>
      <w:r w:rsidRPr="00BC322E">
        <w:rPr>
          <w:rFonts w:ascii="Frutiger 45 Light" w:hAnsi="Frutiger 45 Light" w:cs="Arial"/>
          <w:noProof w:val="0"/>
          <w:sz w:val="18"/>
          <w:szCs w:val="18"/>
          <w:lang w:val="de-DE"/>
        </w:rPr>
        <w:fldChar w:fldCharType="begin">
          <w:ffData>
            <w:name w:val="Testo115"/>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 xml:space="preserve">, PLZ </w:t>
      </w:r>
      <w:r w:rsidRPr="00BC322E">
        <w:rPr>
          <w:rFonts w:ascii="Frutiger 45 Light" w:hAnsi="Frutiger 45 Light" w:cs="Arial"/>
          <w:noProof w:val="0"/>
          <w:sz w:val="18"/>
          <w:szCs w:val="18"/>
          <w:lang w:val="de-DE"/>
        </w:rPr>
        <w:fldChar w:fldCharType="begin">
          <w:ffData>
            <w:name w:val="Testo116"/>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 Provinz (</w:t>
      </w:r>
      <w:r w:rsidRPr="00BC322E">
        <w:rPr>
          <w:rFonts w:ascii="Frutiger 45 Light" w:hAnsi="Frutiger 45 Light" w:cs="Arial"/>
          <w:noProof w:val="0"/>
          <w:sz w:val="18"/>
          <w:szCs w:val="18"/>
          <w:lang w:val="de-DE"/>
        </w:rPr>
        <w:fldChar w:fldCharType="begin">
          <w:ffData>
            <w:name w:val="Testo117"/>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 xml:space="preserve">), Land </w:t>
      </w:r>
      <w:r w:rsidRPr="00BC322E">
        <w:rPr>
          <w:rFonts w:ascii="Frutiger 45 Light" w:hAnsi="Frutiger 45 Light" w:cs="Arial"/>
          <w:noProof w:val="0"/>
          <w:sz w:val="18"/>
          <w:szCs w:val="18"/>
          <w:lang w:val="de-DE"/>
        </w:rPr>
        <w:fldChar w:fldCharType="begin">
          <w:ffData>
            <w:name w:val="Testo118"/>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w:t>
      </w:r>
    </w:p>
    <w:p w:rsidR="00132086" w:rsidRPr="00BC322E" w:rsidRDefault="00132086" w:rsidP="00CE0AD4">
      <w:pPr>
        <w:spacing w:line="360" w:lineRule="auto"/>
        <w:ind w:left="851"/>
        <w:jc w:val="both"/>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t xml:space="preserve">Straße/Platz, usw. </w:t>
      </w:r>
      <w:r w:rsidRPr="00BC322E">
        <w:rPr>
          <w:rFonts w:ascii="Frutiger 45 Light" w:hAnsi="Frutiger 45 Light" w:cs="Arial"/>
          <w:noProof w:val="0"/>
          <w:sz w:val="18"/>
          <w:szCs w:val="18"/>
          <w:lang w:val="de-DE"/>
        </w:rPr>
        <w:fldChar w:fldCharType="begin">
          <w:ffData>
            <w:name w:val="Testo119"/>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w:t>
      </w:r>
    </w:p>
    <w:p w:rsidR="00132086" w:rsidRPr="00BC322E" w:rsidRDefault="00132086" w:rsidP="00CE0AD4">
      <w:pPr>
        <w:spacing w:line="360" w:lineRule="auto"/>
        <w:ind w:left="851"/>
        <w:jc w:val="both"/>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t xml:space="preserve">gesetzlicher Vertreter </w:t>
      </w:r>
      <w:r w:rsidRPr="00BC322E">
        <w:rPr>
          <w:rFonts w:ascii="Frutiger 45 Light" w:hAnsi="Frutiger 45 Light" w:cs="Arial"/>
          <w:noProof w:val="0"/>
          <w:sz w:val="18"/>
          <w:szCs w:val="18"/>
          <w:lang w:val="de-DE"/>
        </w:rPr>
        <w:fldChar w:fldCharType="begin">
          <w:ffData>
            <w:name w:val="Testo54"/>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w:t>
      </w:r>
    </w:p>
    <w:p w:rsidR="00132086" w:rsidRPr="00BC322E" w:rsidRDefault="00132086" w:rsidP="00CE0AD4">
      <w:pPr>
        <w:autoSpaceDE w:val="0"/>
        <w:spacing w:line="360" w:lineRule="auto"/>
        <w:ind w:left="851"/>
        <w:rPr>
          <w:rFonts w:ascii="Frutiger 45 Light" w:hAnsi="Frutiger 45 Light" w:cs="Arial"/>
          <w:noProof w:val="0"/>
          <w:sz w:val="18"/>
          <w:szCs w:val="18"/>
          <w:shd w:val="clear" w:color="auto" w:fill="FFFF00"/>
          <w:lang w:val="de-DE"/>
        </w:rPr>
      </w:pPr>
    </w:p>
    <w:p w:rsidR="00132086" w:rsidRPr="00BC322E" w:rsidRDefault="00132086" w:rsidP="00CE0AD4">
      <w:pPr>
        <w:spacing w:line="360" w:lineRule="auto"/>
        <w:ind w:left="851"/>
        <w:rPr>
          <w:rFonts w:ascii="Frutiger 45 Light" w:hAnsi="Frutiger 45 Light" w:cs="Arial"/>
          <w:b/>
          <w:bCs/>
          <w:noProof w:val="0"/>
          <w:sz w:val="18"/>
          <w:szCs w:val="18"/>
          <w:lang w:val="de-DE"/>
        </w:rPr>
      </w:pPr>
      <w:r w:rsidRPr="00BC322E">
        <w:rPr>
          <w:rFonts w:ascii="Frutiger 45 Light" w:hAnsi="Frutiger 45 Light" w:cs="Arial"/>
          <w:b/>
          <w:bCs/>
          <w:noProof w:val="0"/>
          <w:sz w:val="18"/>
          <w:szCs w:val="18"/>
          <w:lang w:val="de-DE"/>
        </w:rPr>
        <w:t>UND FÜGT BEI</w:t>
      </w:r>
    </w:p>
    <w:p w:rsidR="00132086" w:rsidRPr="00BC322E" w:rsidRDefault="00132086" w:rsidP="00CE0AD4">
      <w:pPr>
        <w:spacing w:line="360" w:lineRule="auto"/>
        <w:ind w:left="851"/>
        <w:rPr>
          <w:rFonts w:ascii="Frutiger 45 Light" w:hAnsi="Frutiger 45 Light" w:cs="Arial"/>
          <w:b/>
          <w:bCs/>
          <w:noProof w:val="0"/>
          <w:sz w:val="18"/>
          <w:szCs w:val="18"/>
          <w:lang w:val="de-DE"/>
        </w:rPr>
      </w:pPr>
    </w:p>
    <w:p w:rsidR="00132086" w:rsidRPr="00BC322E" w:rsidRDefault="00132086" w:rsidP="00CE0AD4">
      <w:pPr>
        <w:spacing w:line="360" w:lineRule="auto"/>
        <w:ind w:left="1418" w:hanging="567"/>
        <w:jc w:val="both"/>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t>-</w:t>
      </w:r>
      <w:r w:rsidRPr="00BC322E">
        <w:rPr>
          <w:rFonts w:ascii="Frutiger 45 Light" w:hAnsi="Frutiger 45 Light" w:cs="Arial"/>
          <w:noProof w:val="0"/>
          <w:sz w:val="18"/>
          <w:szCs w:val="18"/>
          <w:lang w:val="de-DE"/>
        </w:rPr>
        <w:tab/>
        <w:t>einen Bericht eines Experten, der die Anforderungen gemäß Art. 67 Abs. 3 Buchst. d) erfüllt, welcher die Übereinstimmung mit dem Plan und die angemessene Fähigkeit zur Vertragserfüllung bescheinigt;</w:t>
      </w:r>
    </w:p>
    <w:bookmarkEnd w:id="21"/>
    <w:bookmarkEnd w:id="22"/>
    <w:p w:rsidR="00132086" w:rsidRPr="00BC322E" w:rsidRDefault="00132086" w:rsidP="00CE0AD4">
      <w:pPr>
        <w:spacing w:line="360" w:lineRule="auto"/>
        <w:ind w:left="851"/>
        <w:rPr>
          <w:rFonts w:ascii="Frutiger 45 Light" w:hAnsi="Frutiger 45 Light" w:cs="Arial"/>
          <w:noProof w:val="0"/>
          <w:sz w:val="18"/>
          <w:szCs w:val="18"/>
          <w:lang w:val="de-DE"/>
        </w:rPr>
      </w:pPr>
    </w:p>
    <w:p w:rsidR="00132086" w:rsidRPr="00BC322E" w:rsidRDefault="00132086" w:rsidP="005E1CC3">
      <w:pPr>
        <w:spacing w:line="360" w:lineRule="auto"/>
        <w:ind w:left="1418" w:hanging="567"/>
        <w:jc w:val="both"/>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fldChar w:fldCharType="begin">
          <w:ffData>
            <w:name w:val="Controllo152"/>
            <w:enabled/>
            <w:calcOnExit w:val="0"/>
            <w:checkBox>
              <w:sizeAuto/>
              <w:default w:val="0"/>
            </w:checkBox>
          </w:ffData>
        </w:fldChar>
      </w:r>
      <w:r w:rsidRPr="00BC322E">
        <w:rPr>
          <w:rFonts w:ascii="Frutiger 45 Light" w:hAnsi="Frutiger 45 Light" w:cs="Arial"/>
          <w:noProof w:val="0"/>
          <w:sz w:val="18"/>
          <w:szCs w:val="18"/>
          <w:lang w:val="de-DE"/>
        </w:rPr>
        <w:instrText xml:space="preserve"> FORMCHECKBOX </w:instrText>
      </w:r>
      <w:r w:rsidR="00907E32">
        <w:rPr>
          <w:rFonts w:ascii="Frutiger 45 Light" w:hAnsi="Frutiger 45 Light" w:cs="Arial"/>
          <w:noProof w:val="0"/>
          <w:sz w:val="18"/>
          <w:szCs w:val="18"/>
          <w:lang w:val="de-DE"/>
        </w:rPr>
      </w:r>
      <w:r w:rsidR="00907E32">
        <w:rPr>
          <w:rFonts w:ascii="Frutiger 45 Light" w:hAnsi="Frutiger 45 Light" w:cs="Arial"/>
          <w:noProof w:val="0"/>
          <w:sz w:val="18"/>
          <w:szCs w:val="18"/>
          <w:lang w:val="de-DE"/>
        </w:rPr>
        <w:fldChar w:fldCharType="separate"/>
      </w:r>
      <w:r w:rsidRPr="00BC322E">
        <w:rPr>
          <w:rFonts w:ascii="Frutiger 45 Light" w:hAnsi="Frutiger 45 Light" w:cs="Arial"/>
          <w:noProof w:val="0"/>
          <w:sz w:val="18"/>
          <w:szCs w:val="18"/>
          <w:lang w:val="de-DE"/>
        </w:rPr>
        <w:fldChar w:fldCharType="end"/>
      </w:r>
      <w:r w:rsidRPr="00BC322E">
        <w:rPr>
          <w:rFonts w:ascii="Frutiger 45 Light" w:hAnsi="Frutiger 45 Light" w:cs="Arial"/>
          <w:noProof w:val="0"/>
          <w:sz w:val="18"/>
          <w:szCs w:val="18"/>
          <w:lang w:val="de-DE"/>
        </w:rPr>
        <w:tab/>
      </w:r>
      <w:bookmarkStart w:id="23" w:name="_Hlk527367859"/>
      <w:r w:rsidRPr="00BC322E">
        <w:rPr>
          <w:rFonts w:ascii="Frutiger 45 Light" w:hAnsi="Frutiger 45 Light" w:cs="Arial"/>
          <w:noProof w:val="0"/>
          <w:sz w:val="18"/>
          <w:szCs w:val="18"/>
          <w:lang w:val="de-DE"/>
        </w:rPr>
        <w:t xml:space="preserve">falls gemäß Art. 110 Absatz 5 </w:t>
      </w:r>
      <w:proofErr w:type="spellStart"/>
      <w:r w:rsidRPr="00BC322E">
        <w:rPr>
          <w:rFonts w:ascii="Frutiger 45 Light" w:hAnsi="Frutiger 45 Light" w:cs="Arial"/>
          <w:noProof w:val="0"/>
          <w:sz w:val="18"/>
          <w:szCs w:val="18"/>
          <w:lang w:val="de-DE"/>
        </w:rPr>
        <w:t>GvD</w:t>
      </w:r>
      <w:proofErr w:type="spellEnd"/>
      <w:r w:rsidRPr="00BC322E">
        <w:rPr>
          <w:rFonts w:ascii="Frutiger 45 Light" w:hAnsi="Frutiger 45 Light" w:cs="Arial"/>
          <w:noProof w:val="0"/>
          <w:sz w:val="18"/>
          <w:szCs w:val="18"/>
          <w:lang w:val="de-DE"/>
        </w:rPr>
        <w:t xml:space="preserve"> 50/201 von der Aufsichtsbehörde, welche den beauftragten Richter angehört hat, vorgeschri</w:t>
      </w:r>
      <w:r w:rsidR="005E1CC3" w:rsidRPr="00BC322E">
        <w:rPr>
          <w:rFonts w:ascii="Frutiger 45 Light" w:hAnsi="Frutiger 45 Light" w:cs="Arial"/>
          <w:noProof w:val="0"/>
          <w:sz w:val="18"/>
          <w:szCs w:val="18"/>
          <w:lang w:val="de-DE"/>
        </w:rPr>
        <w:t>e</w:t>
      </w:r>
      <w:r w:rsidRPr="00BC322E">
        <w:rPr>
          <w:rFonts w:ascii="Frutiger 45 Light" w:hAnsi="Frutiger 45 Light" w:cs="Arial"/>
          <w:noProof w:val="0"/>
          <w:sz w:val="18"/>
          <w:szCs w:val="18"/>
          <w:lang w:val="de-DE"/>
        </w:rPr>
        <w:t>ben, die Erklärung eines anderen Wirtschaftsteilnehmers, welcher die allgemeinen Anforderungen sowie die finanzielle, technische und wirtschaftliche Leistungsfähigkeit sowie die Zertifizierung erfüllt, die für die Auftragsvergabe notwendig sind, mit der sich dieser gegenüber dem Bieter und der Vergabestelle verpflichtet, die für die Durchführung des Auftrags notwendigen Mittel für die Dauer des Vertrags zur Verfügung zu stellen und an die Stelle des die Kapazitäten nutzenden Unternehmens tritt, wenn dieses im Lauf der Ausschreibung oder nach dem Vertragsabschluss insolvent wird oder auf keinen Fall mehr in der Lage ist, den Auftrag ordnungsgemäß durchzuführen (Anlage A1-ter, entsprechend vom Hilfsunternehmen ausgefüllt);</w:t>
      </w:r>
    </w:p>
    <w:p w:rsidR="00132086" w:rsidRPr="00BC322E" w:rsidRDefault="00132086" w:rsidP="00CE0AD4">
      <w:pPr>
        <w:spacing w:line="360" w:lineRule="auto"/>
        <w:ind w:left="851"/>
        <w:rPr>
          <w:rFonts w:ascii="Frutiger 45 Light" w:hAnsi="Frutiger 45 Light" w:cs="Arial"/>
          <w:bCs/>
          <w:noProof w:val="0"/>
          <w:sz w:val="18"/>
          <w:szCs w:val="18"/>
          <w:lang w:val="de-DE"/>
        </w:rPr>
      </w:pPr>
    </w:p>
    <w:p w:rsidR="00132086" w:rsidRPr="00BC322E" w:rsidRDefault="00132086" w:rsidP="00CE0AD4">
      <w:pPr>
        <w:numPr>
          <w:ilvl w:val="0"/>
          <w:numId w:val="6"/>
        </w:numPr>
        <w:tabs>
          <w:tab w:val="clear" w:pos="720"/>
          <w:tab w:val="num" w:pos="851"/>
        </w:tabs>
        <w:spacing w:line="360" w:lineRule="auto"/>
        <w:ind w:left="851" w:firstLine="0"/>
        <w:rPr>
          <w:rFonts w:ascii="Frutiger 45 Light" w:hAnsi="Frutiger 45 Light" w:cs="Arial"/>
          <w:b/>
          <w:bCs/>
          <w:noProof w:val="0"/>
          <w:sz w:val="18"/>
          <w:szCs w:val="18"/>
          <w:lang w:val="de-DE"/>
        </w:rPr>
      </w:pPr>
      <w:r w:rsidRPr="00BC322E">
        <w:rPr>
          <w:rFonts w:ascii="Frutiger 45 Light" w:hAnsi="Frutiger 45 Light" w:cs="Arial"/>
          <w:bCs/>
          <w:noProof w:val="0"/>
          <w:sz w:val="18"/>
          <w:szCs w:val="18"/>
          <w:lang w:val="de-DE"/>
        </w:rPr>
        <w:t xml:space="preserve">das Sonstiges beilegt (angeben) </w:t>
      </w:r>
      <w:r w:rsidRPr="00BC322E">
        <w:rPr>
          <w:rFonts w:ascii="Frutiger 45 Light" w:hAnsi="Frutiger 45 Light" w:cs="Arial"/>
          <w:bCs/>
          <w:noProof w:val="0"/>
          <w:sz w:val="18"/>
          <w:szCs w:val="18"/>
          <w:lang w:val="de-DE"/>
        </w:rPr>
        <w:fldChar w:fldCharType="begin">
          <w:ffData>
            <w:name w:val="Testo81"/>
            <w:enabled/>
            <w:calcOnExit w:val="0"/>
            <w:textInput/>
          </w:ffData>
        </w:fldChar>
      </w:r>
      <w:r w:rsidRPr="00BC322E">
        <w:rPr>
          <w:rFonts w:ascii="Frutiger 45 Light" w:hAnsi="Frutiger 45 Light" w:cs="Arial"/>
          <w:bCs/>
          <w:noProof w:val="0"/>
          <w:sz w:val="18"/>
          <w:szCs w:val="18"/>
          <w:lang w:val="de-DE"/>
        </w:rPr>
        <w:instrText xml:space="preserve"> FORMTEXT </w:instrText>
      </w:r>
      <w:r w:rsidRPr="00BC322E">
        <w:rPr>
          <w:rFonts w:ascii="Frutiger 45 Light" w:hAnsi="Frutiger 45 Light" w:cs="Arial"/>
          <w:bCs/>
          <w:noProof w:val="0"/>
          <w:sz w:val="18"/>
          <w:szCs w:val="18"/>
          <w:lang w:val="de-DE"/>
        </w:rPr>
      </w:r>
      <w:r w:rsidRPr="00BC322E">
        <w:rPr>
          <w:rFonts w:ascii="Frutiger 45 Light" w:hAnsi="Frutiger 45 Light" w:cs="Arial"/>
          <w:bCs/>
          <w:noProof w:val="0"/>
          <w:sz w:val="18"/>
          <w:szCs w:val="18"/>
          <w:lang w:val="de-DE"/>
        </w:rPr>
        <w:fldChar w:fldCharType="separate"/>
      </w:r>
      <w:r w:rsidRPr="00BC322E">
        <w:rPr>
          <w:rFonts w:ascii="Frutiger 45 Light" w:hAnsi="Frutiger 45 Light" w:cs="Arial"/>
          <w:bCs/>
          <w:noProof w:val="0"/>
          <w:sz w:val="18"/>
          <w:szCs w:val="18"/>
          <w:lang w:val="de-DE"/>
        </w:rPr>
        <w:t> </w:t>
      </w:r>
      <w:r w:rsidRPr="00BC322E">
        <w:rPr>
          <w:rFonts w:ascii="Frutiger 45 Light" w:hAnsi="Frutiger 45 Light" w:cs="Arial"/>
          <w:bCs/>
          <w:noProof w:val="0"/>
          <w:sz w:val="18"/>
          <w:szCs w:val="18"/>
          <w:lang w:val="de-DE"/>
        </w:rPr>
        <w:t> </w:t>
      </w:r>
      <w:r w:rsidRPr="00BC322E">
        <w:rPr>
          <w:rFonts w:ascii="Frutiger 45 Light" w:hAnsi="Frutiger 45 Light" w:cs="Arial"/>
          <w:bCs/>
          <w:noProof w:val="0"/>
          <w:sz w:val="18"/>
          <w:szCs w:val="18"/>
          <w:lang w:val="de-DE"/>
        </w:rPr>
        <w:t> </w:t>
      </w:r>
      <w:r w:rsidRPr="00BC322E">
        <w:rPr>
          <w:rFonts w:ascii="Frutiger 45 Light" w:hAnsi="Frutiger 45 Light" w:cs="Arial"/>
          <w:bCs/>
          <w:noProof w:val="0"/>
          <w:sz w:val="18"/>
          <w:szCs w:val="18"/>
          <w:lang w:val="de-DE"/>
        </w:rPr>
        <w:t> </w:t>
      </w:r>
      <w:r w:rsidRPr="00BC322E">
        <w:rPr>
          <w:rFonts w:ascii="Frutiger 45 Light" w:hAnsi="Frutiger 45 Light" w:cs="Arial"/>
          <w:bCs/>
          <w:noProof w:val="0"/>
          <w:sz w:val="18"/>
          <w:szCs w:val="18"/>
          <w:lang w:val="de-DE"/>
        </w:rPr>
        <w:t> </w:t>
      </w:r>
      <w:r w:rsidRPr="00BC322E">
        <w:rPr>
          <w:rFonts w:ascii="Frutiger 45 Light" w:hAnsi="Frutiger 45 Light" w:cs="Arial"/>
          <w:bCs/>
          <w:noProof w:val="0"/>
          <w:sz w:val="18"/>
          <w:szCs w:val="18"/>
          <w:lang w:val="de-DE"/>
        </w:rPr>
        <w:fldChar w:fldCharType="end"/>
      </w:r>
      <w:r w:rsidRPr="00BC322E">
        <w:rPr>
          <w:rFonts w:ascii="Frutiger 45 Light" w:hAnsi="Frutiger 45 Light" w:cs="Arial"/>
          <w:bCs/>
          <w:noProof w:val="0"/>
          <w:sz w:val="18"/>
          <w:szCs w:val="18"/>
          <w:lang w:val="de-DE"/>
        </w:rPr>
        <w:t>.</w:t>
      </w:r>
    </w:p>
    <w:p w:rsidR="009251E3" w:rsidRPr="00BC322E" w:rsidRDefault="009251E3" w:rsidP="009251E3">
      <w:pPr>
        <w:spacing w:line="360" w:lineRule="auto"/>
        <w:ind w:left="851"/>
        <w:rPr>
          <w:rFonts w:ascii="Frutiger 45 Light" w:hAnsi="Frutiger 45 Light" w:cs="Arial"/>
          <w:b/>
          <w:bCs/>
          <w:noProof w:val="0"/>
          <w:sz w:val="18"/>
          <w:szCs w:val="18"/>
          <w:lang w:val="de-DE"/>
        </w:rPr>
      </w:pPr>
    </w:p>
    <w:bookmarkEnd w:id="23"/>
    <w:p w:rsidR="002A3CE5" w:rsidRPr="00BC322E"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rFonts w:ascii="Frutiger 45 Light" w:hAnsi="Frutiger 45 Light"/>
          <w:b/>
          <w:bCs/>
          <w:i/>
          <w:iCs/>
          <w:sz w:val="18"/>
          <w:szCs w:val="18"/>
          <w:lang w:val="de-DE"/>
        </w:rPr>
      </w:pPr>
    </w:p>
    <w:p w:rsidR="002A3CE5" w:rsidRPr="00BC322E"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rFonts w:ascii="Frutiger 45 Light" w:hAnsi="Frutiger 45 Light"/>
          <w:b/>
          <w:bCs/>
          <w:i/>
          <w:iCs/>
          <w:sz w:val="18"/>
          <w:szCs w:val="18"/>
          <w:lang w:val="de-DE"/>
        </w:rPr>
      </w:pPr>
      <w:r w:rsidRPr="00BC322E">
        <w:rPr>
          <w:rFonts w:ascii="Frutiger 45 Light" w:hAnsi="Frutiger 45 Light"/>
          <w:b/>
          <w:bCs/>
          <w:i/>
          <w:iCs/>
          <w:sz w:val="18"/>
          <w:szCs w:val="18"/>
          <w:lang w:val="de-DE"/>
        </w:rPr>
        <w:t>Teil V</w:t>
      </w:r>
    </w:p>
    <w:p w:rsidR="002A3CE5" w:rsidRPr="00BC322E"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i/>
          <w:sz w:val="18"/>
          <w:szCs w:val="18"/>
          <w:lang w:val="de-DE"/>
        </w:rPr>
      </w:pPr>
      <w:r w:rsidRPr="00BC322E">
        <w:rPr>
          <w:rFonts w:ascii="Frutiger 45 Light" w:hAnsi="Frutiger 45 Light"/>
          <w:b/>
          <w:i/>
          <w:sz w:val="18"/>
          <w:szCs w:val="18"/>
          <w:lang w:val="de-DE"/>
        </w:rPr>
        <w:t xml:space="preserve">WEITERE VERBINDLICHE ERKLÄRUNG ZUR ZULASSUNG ZUM WETTBEWERB </w:t>
      </w:r>
    </w:p>
    <w:p w:rsidR="002A3CE5" w:rsidRPr="00BC322E"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i/>
          <w:sz w:val="18"/>
          <w:szCs w:val="18"/>
          <w:lang w:val="de-DE"/>
        </w:rPr>
      </w:pPr>
      <w:r w:rsidRPr="00BC322E">
        <w:rPr>
          <w:rFonts w:ascii="Frutiger 45 Light" w:hAnsi="Frutiger 45 Light"/>
          <w:b/>
          <w:i/>
          <w:sz w:val="18"/>
          <w:szCs w:val="18"/>
          <w:lang w:val="de-DE"/>
        </w:rPr>
        <w:t>(für alle Arten von Bietern, die am Wettbewerb teilnehmen)</w:t>
      </w:r>
    </w:p>
    <w:p w:rsidR="002A3CE5" w:rsidRPr="00BC322E"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de-DE"/>
        </w:rPr>
      </w:pPr>
    </w:p>
    <w:p w:rsidR="005776D2" w:rsidRPr="00BC322E" w:rsidRDefault="005776D2" w:rsidP="005776D2">
      <w:pPr>
        <w:spacing w:line="360" w:lineRule="auto"/>
        <w:jc w:val="center"/>
        <w:rPr>
          <w:rFonts w:ascii="Frutiger 45 Light" w:hAnsi="Frutiger 45 Light" w:cs="Arial"/>
          <w:b/>
          <w:bCs/>
          <w:noProof w:val="0"/>
          <w:sz w:val="18"/>
          <w:szCs w:val="18"/>
          <w:lang w:val="de-DE"/>
        </w:rPr>
      </w:pPr>
    </w:p>
    <w:p w:rsidR="005776D2" w:rsidRPr="00BC322E" w:rsidRDefault="005776D2" w:rsidP="005776D2">
      <w:pPr>
        <w:spacing w:line="360" w:lineRule="auto"/>
        <w:jc w:val="center"/>
        <w:rPr>
          <w:rFonts w:ascii="Frutiger 45 Light" w:hAnsi="Frutiger 45 Light" w:cs="Arial"/>
          <w:b/>
          <w:bCs/>
          <w:noProof w:val="0"/>
          <w:sz w:val="18"/>
          <w:szCs w:val="18"/>
          <w:lang w:val="de-DE"/>
        </w:rPr>
      </w:pPr>
      <w:r w:rsidRPr="00BC322E">
        <w:rPr>
          <w:rFonts w:ascii="Frutiger 45 Light" w:hAnsi="Frutiger 45 Light" w:cs="Arial"/>
          <w:b/>
          <w:bCs/>
          <w:noProof w:val="0"/>
          <w:sz w:val="18"/>
          <w:szCs w:val="18"/>
          <w:lang w:val="de-DE"/>
        </w:rPr>
        <w:t>ERKLÄRT</w:t>
      </w:r>
    </w:p>
    <w:p w:rsidR="00887810" w:rsidRPr="00BC322E" w:rsidRDefault="00887810" w:rsidP="00887810">
      <w:pPr>
        <w:pStyle w:val="sche3"/>
        <w:numPr>
          <w:ilvl w:val="0"/>
          <w:numId w:val="2"/>
        </w:numPr>
        <w:tabs>
          <w:tab w:val="clear" w:pos="502"/>
        </w:tabs>
        <w:suppressAutoHyphens/>
        <w:autoSpaceDN/>
        <w:spacing w:line="360" w:lineRule="auto"/>
        <w:rPr>
          <w:rFonts w:ascii="Frutiger 45 Light" w:hAnsi="Frutiger 45 Light"/>
          <w:b/>
          <w:sz w:val="18"/>
          <w:szCs w:val="18"/>
          <w:u w:val="single"/>
          <w:lang w:val="de-DE"/>
        </w:rPr>
      </w:pPr>
      <w:bookmarkStart w:id="24" w:name="_Hlk527368002"/>
      <w:r w:rsidRPr="00BC322E">
        <w:rPr>
          <w:rFonts w:ascii="Frutiger 45 Light" w:hAnsi="Frutiger 45 Light"/>
          <w:b/>
          <w:sz w:val="18"/>
          <w:szCs w:val="18"/>
          <w:u w:val="single"/>
          <w:lang w:val="de-DE"/>
        </w:rPr>
        <w:t>in Kenntnis davon zu sein, dass die Teilnahme am gegenständlichen Verfahren als Erklärung gilt, im Besitz der allgemeinen und der besonderen Anforderungen zu sein, welche von staatlichen Rechtsvorschriften vorgegeben und eventuell in den Ausschreibungsbedingungen oder im Einladungsschreiben ergänzt werden;</w:t>
      </w:r>
    </w:p>
    <w:p w:rsidR="00887810" w:rsidRPr="00BC322E" w:rsidRDefault="00887810" w:rsidP="00887810">
      <w:pPr>
        <w:pStyle w:val="sche3"/>
        <w:numPr>
          <w:ilvl w:val="0"/>
          <w:numId w:val="2"/>
        </w:numPr>
        <w:suppressAutoHyphens/>
        <w:autoSpaceDN/>
        <w:spacing w:line="360" w:lineRule="auto"/>
        <w:rPr>
          <w:rFonts w:ascii="Frutiger 45 Light" w:hAnsi="Frutiger 45 Light"/>
          <w:b/>
          <w:sz w:val="18"/>
          <w:szCs w:val="18"/>
          <w:u w:val="single"/>
          <w:lang w:val="de-DE"/>
        </w:rPr>
      </w:pPr>
      <w:r w:rsidRPr="00BC322E">
        <w:rPr>
          <w:rFonts w:ascii="Frutiger 45 Light" w:hAnsi="Frutiger 45 Light"/>
          <w:b/>
          <w:sz w:val="18"/>
          <w:szCs w:val="18"/>
          <w:u w:val="single"/>
          <w:lang w:val="de-DE"/>
        </w:rPr>
        <w:t xml:space="preserve">nicht in Kenntnis davon zu sein, dass gegenüber den restlichen in Art. 80 </w:t>
      </w:r>
      <w:proofErr w:type="spellStart"/>
      <w:r w:rsidRPr="00BC322E">
        <w:rPr>
          <w:rFonts w:ascii="Frutiger 45 Light" w:hAnsi="Frutiger 45 Light"/>
          <w:b/>
          <w:sz w:val="18"/>
          <w:szCs w:val="18"/>
          <w:u w:val="single"/>
          <w:lang w:val="de-DE"/>
        </w:rPr>
        <w:t>GvD</w:t>
      </w:r>
      <w:proofErr w:type="spellEnd"/>
      <w:r w:rsidRPr="00BC322E">
        <w:rPr>
          <w:rFonts w:ascii="Frutiger 45 Light" w:hAnsi="Frutiger 45 Light"/>
          <w:b/>
          <w:sz w:val="18"/>
          <w:szCs w:val="18"/>
          <w:u w:val="single"/>
          <w:lang w:val="de-DE"/>
        </w:rPr>
        <w:t xml:space="preserve"> 50/2016 genannten Subjekte irgendwelche Hinderungsgründe des Art. 80 </w:t>
      </w:r>
      <w:proofErr w:type="spellStart"/>
      <w:r w:rsidRPr="00BC322E">
        <w:rPr>
          <w:rFonts w:ascii="Frutiger 45 Light" w:hAnsi="Frutiger 45 Light"/>
          <w:b/>
          <w:sz w:val="18"/>
          <w:szCs w:val="18"/>
          <w:u w:val="single"/>
          <w:lang w:val="de-DE"/>
        </w:rPr>
        <w:t>GvD</w:t>
      </w:r>
      <w:proofErr w:type="spellEnd"/>
      <w:r w:rsidRPr="00BC322E">
        <w:rPr>
          <w:rFonts w:ascii="Frutiger 45 Light" w:hAnsi="Frutiger 45 Light"/>
          <w:b/>
          <w:sz w:val="18"/>
          <w:szCs w:val="18"/>
          <w:u w:val="single"/>
          <w:lang w:val="de-DE"/>
        </w:rPr>
        <w:t xml:space="preserve"> 50/2016 vorhanden sind;</w:t>
      </w:r>
    </w:p>
    <w:p w:rsidR="00887810" w:rsidRPr="00BC322E" w:rsidRDefault="0097339C" w:rsidP="00887810">
      <w:pPr>
        <w:pStyle w:val="sche3"/>
        <w:numPr>
          <w:ilvl w:val="0"/>
          <w:numId w:val="2"/>
        </w:numPr>
        <w:suppressAutoHyphens/>
        <w:autoSpaceDN/>
        <w:spacing w:line="360" w:lineRule="auto"/>
        <w:rPr>
          <w:rFonts w:ascii="Frutiger 45 Light" w:hAnsi="Frutiger 45 Light"/>
          <w:b/>
          <w:sz w:val="18"/>
          <w:szCs w:val="18"/>
          <w:u w:val="single"/>
          <w:lang w:val="de-DE"/>
        </w:rPr>
      </w:pPr>
      <w:r w:rsidRPr="00BC322E">
        <w:rPr>
          <w:rFonts w:ascii="Frutiger 45 Light" w:hAnsi="Frutiger 45 Light"/>
          <w:b/>
          <w:sz w:val="18"/>
          <w:szCs w:val="18"/>
          <w:u w:val="single"/>
          <w:lang w:val="de-DE"/>
        </w:rPr>
        <w:t xml:space="preserve">sich dessen bewusst zu sein, dass, bei sonstigem Ausschluss des Zuschlagsempfängers, gegenüber den gemäß Art. 105 Abs. 6 des </w:t>
      </w:r>
      <w:proofErr w:type="spellStart"/>
      <w:r w:rsidRPr="00BC322E">
        <w:rPr>
          <w:rFonts w:ascii="Frutiger 45 Light" w:hAnsi="Frutiger 45 Light"/>
          <w:b/>
          <w:sz w:val="18"/>
          <w:szCs w:val="18"/>
          <w:u w:val="single"/>
          <w:lang w:val="de-DE"/>
        </w:rPr>
        <w:t>GvD</w:t>
      </w:r>
      <w:proofErr w:type="spellEnd"/>
      <w:r w:rsidRPr="00BC322E">
        <w:rPr>
          <w:rFonts w:ascii="Frutiger 45 Light" w:hAnsi="Frutiger 45 Light"/>
          <w:b/>
          <w:sz w:val="18"/>
          <w:szCs w:val="18"/>
          <w:u w:val="single"/>
          <w:lang w:val="de-DE"/>
        </w:rPr>
        <w:t xml:space="preserve"> Nr. 50/2016 eventuell angegebenen Unterauftragnehmern keine Ausschlussgründe laut Art. 80 Abs. 1 und 5 des </w:t>
      </w:r>
      <w:proofErr w:type="spellStart"/>
      <w:r w:rsidRPr="00BC322E">
        <w:rPr>
          <w:rFonts w:ascii="Frutiger 45 Light" w:hAnsi="Frutiger 45 Light"/>
          <w:b/>
          <w:sz w:val="18"/>
          <w:szCs w:val="18"/>
          <w:u w:val="single"/>
          <w:lang w:val="de-DE"/>
        </w:rPr>
        <w:t>GvD</w:t>
      </w:r>
      <w:proofErr w:type="spellEnd"/>
      <w:r w:rsidRPr="00BC322E">
        <w:rPr>
          <w:rFonts w:ascii="Frutiger 45 Light" w:hAnsi="Frutiger 45 Light"/>
          <w:b/>
          <w:sz w:val="18"/>
          <w:szCs w:val="18"/>
          <w:u w:val="single"/>
          <w:lang w:val="de-DE"/>
        </w:rPr>
        <w:t xml:space="preserve"> Nr. 50/2016 vorliegen dürfen</w:t>
      </w:r>
      <w:r w:rsidR="00887810" w:rsidRPr="00BC322E">
        <w:rPr>
          <w:rFonts w:ascii="Frutiger 45 Light" w:hAnsi="Frutiger 45 Light"/>
          <w:b/>
          <w:sz w:val="18"/>
          <w:szCs w:val="18"/>
          <w:u w:val="single"/>
          <w:lang w:val="de-DE"/>
        </w:rPr>
        <w:t>;</w:t>
      </w:r>
    </w:p>
    <w:p w:rsidR="004E0E4F" w:rsidRPr="00BC322E" w:rsidRDefault="00887810" w:rsidP="00887810">
      <w:pPr>
        <w:pStyle w:val="sche3"/>
        <w:numPr>
          <w:ilvl w:val="0"/>
          <w:numId w:val="2"/>
        </w:numPr>
        <w:suppressAutoHyphens/>
        <w:autoSpaceDN/>
        <w:spacing w:line="360" w:lineRule="auto"/>
        <w:rPr>
          <w:rFonts w:ascii="Frutiger 45 Light" w:hAnsi="Frutiger 45 Light"/>
          <w:b/>
          <w:sz w:val="18"/>
          <w:szCs w:val="18"/>
          <w:u w:val="single"/>
          <w:lang w:val="de-DE"/>
        </w:rPr>
      </w:pPr>
      <w:r w:rsidRPr="00BC322E">
        <w:rPr>
          <w:rFonts w:ascii="Frutiger 45 Light" w:hAnsi="Frutiger 45 Light"/>
          <w:b/>
          <w:sz w:val="18"/>
          <w:szCs w:val="18"/>
          <w:u w:val="single"/>
          <w:lang w:val="de-DE"/>
        </w:rPr>
        <w:t xml:space="preserve">sich zu verpflichten, im Falle der Ausübung des Zugangsrechtes im Sinne des Art. 53 des </w:t>
      </w:r>
      <w:proofErr w:type="spellStart"/>
      <w:r w:rsidRPr="00BC322E">
        <w:rPr>
          <w:rFonts w:ascii="Frutiger 45 Light" w:hAnsi="Frutiger 45 Light"/>
          <w:b/>
          <w:sz w:val="18"/>
          <w:szCs w:val="18"/>
          <w:u w:val="single"/>
          <w:lang w:val="de-DE"/>
        </w:rPr>
        <w:t>GvD</w:t>
      </w:r>
      <w:proofErr w:type="spellEnd"/>
      <w:r w:rsidRPr="00BC322E">
        <w:rPr>
          <w:rFonts w:ascii="Frutiger 45 Light" w:hAnsi="Frutiger 45 Light"/>
          <w:b/>
          <w:sz w:val="18"/>
          <w:szCs w:val="18"/>
          <w:u w:val="single"/>
          <w:lang w:val="de-DE"/>
        </w:rPr>
        <w:t xml:space="preserve"> 50/2016 die Dokumentation und darin enthaltenden Daten jedweder Natur nicht zu verbreiten, und jene Dokumentation ausschließlich zum Schutze rechtlicher Interessen im Rahmen des gegenständlichen Verfahrens zu verwenden;</w:t>
      </w:r>
    </w:p>
    <w:p w:rsidR="00FD6816" w:rsidRPr="00BC322E" w:rsidRDefault="00FD6816" w:rsidP="000B19F0">
      <w:pPr>
        <w:pStyle w:val="sche3"/>
        <w:numPr>
          <w:ilvl w:val="0"/>
          <w:numId w:val="2"/>
        </w:numPr>
        <w:tabs>
          <w:tab w:val="clear" w:pos="502"/>
        </w:tabs>
        <w:suppressAutoHyphens/>
        <w:autoSpaceDN/>
        <w:spacing w:line="360" w:lineRule="auto"/>
        <w:rPr>
          <w:rFonts w:ascii="Frutiger 45 Light" w:hAnsi="Frutiger 45 Light"/>
          <w:sz w:val="18"/>
          <w:szCs w:val="18"/>
          <w:lang w:val="de-DE"/>
        </w:rPr>
      </w:pPr>
      <w:r w:rsidRPr="00BC322E">
        <w:rPr>
          <w:rFonts w:ascii="Frutiger 45 Light" w:hAnsi="Frutiger 45 Light"/>
          <w:b/>
          <w:bCs/>
          <w:sz w:val="18"/>
          <w:szCs w:val="18"/>
          <w:lang w:val="de-DE"/>
        </w:rPr>
        <w:t xml:space="preserve">sämtliche allgemeine und besondere Umstände zu kennen, welche sich auf die Preisbestimmung, auf die Vertragsbedingungen und die Durchführung der Arbeiten auswirken können, und dass die Arbeiten als durchführbar, die Projektunterlagen als angemessen und die Preise insgesamt als rentabel und so eingestuft zu haben, dass sie den angebotenen </w:t>
      </w:r>
      <w:r w:rsidRPr="00BC322E">
        <w:rPr>
          <w:rFonts w:ascii="Frutiger 45 Light" w:hAnsi="Frutiger 45 Light"/>
          <w:b/>
          <w:bCs/>
          <w:color w:val="000000"/>
          <w:sz w:val="18"/>
          <w:szCs w:val="18"/>
          <w:lang w:val="de-DE"/>
        </w:rPr>
        <w:t xml:space="preserve">Betrag oder </w:t>
      </w:r>
      <w:r w:rsidRPr="00BC322E">
        <w:rPr>
          <w:rFonts w:ascii="Frutiger 45 Light" w:hAnsi="Frutiger 45 Light"/>
          <w:b/>
          <w:bCs/>
          <w:sz w:val="18"/>
          <w:szCs w:val="18"/>
          <w:lang w:val="de-DE"/>
        </w:rPr>
        <w:t>Abschlag ermöglichen, wobei berücksichtigt wurde, dass diese</w:t>
      </w:r>
      <w:r w:rsidRPr="00BC322E">
        <w:rPr>
          <w:rFonts w:ascii="Frutiger 45 Light" w:hAnsi="Frutiger 45 Light"/>
          <w:b/>
          <w:bCs/>
          <w:color w:val="000000"/>
          <w:sz w:val="18"/>
          <w:szCs w:val="18"/>
          <w:lang w:val="de-DE"/>
        </w:rPr>
        <w:t>r</w:t>
      </w:r>
      <w:r w:rsidRPr="00BC322E">
        <w:rPr>
          <w:rFonts w:ascii="Frutiger 45 Light" w:hAnsi="Frutiger 45 Light"/>
          <w:b/>
          <w:bCs/>
          <w:sz w:val="18"/>
          <w:szCs w:val="18"/>
          <w:lang w:val="de-DE"/>
        </w:rPr>
        <w:t xml:space="preserve"> fest und unveränderlich bleib</w:t>
      </w:r>
      <w:r w:rsidRPr="00BC322E">
        <w:rPr>
          <w:rFonts w:ascii="Frutiger 45 Light" w:hAnsi="Frutiger 45 Light"/>
          <w:b/>
          <w:bCs/>
          <w:color w:val="000000"/>
          <w:sz w:val="18"/>
          <w:szCs w:val="18"/>
          <w:lang w:val="de-DE"/>
        </w:rPr>
        <w:t>t</w:t>
      </w:r>
      <w:r w:rsidRPr="00BC322E">
        <w:rPr>
          <w:rFonts w:ascii="Frutiger 45 Light" w:hAnsi="Frutiger 45 Light"/>
          <w:b/>
          <w:bCs/>
          <w:sz w:val="18"/>
          <w:szCs w:val="18"/>
          <w:lang w:val="de-DE"/>
        </w:rPr>
        <w:t>;</w:t>
      </w:r>
    </w:p>
    <w:p w:rsidR="00CD7EF4" w:rsidRPr="00BC322E" w:rsidRDefault="00CD7EF4" w:rsidP="00CD7EF4">
      <w:pPr>
        <w:pStyle w:val="sche3"/>
        <w:numPr>
          <w:ilvl w:val="0"/>
          <w:numId w:val="2"/>
        </w:numPr>
        <w:tabs>
          <w:tab w:val="clear" w:pos="502"/>
        </w:tabs>
        <w:suppressAutoHyphens/>
        <w:autoSpaceDN/>
        <w:spacing w:line="360" w:lineRule="auto"/>
        <w:rPr>
          <w:rFonts w:ascii="Frutiger 45 Light" w:hAnsi="Frutiger 45 Light"/>
          <w:sz w:val="18"/>
          <w:szCs w:val="18"/>
          <w:lang w:val="de-DE"/>
        </w:rPr>
      </w:pPr>
      <w:r w:rsidRPr="00BC322E">
        <w:rPr>
          <w:rFonts w:ascii="Frutiger 45 Light" w:hAnsi="Frutiger 45 Light"/>
          <w:sz w:val="18"/>
          <w:szCs w:val="18"/>
          <w:lang w:val="de-DE"/>
        </w:rPr>
        <w:t xml:space="preserve">dass der wirtschaftliche Wert des Angebots im Sinne des Art. 97 Abs. 5 </w:t>
      </w:r>
      <w:proofErr w:type="spellStart"/>
      <w:r w:rsidRPr="00BC322E">
        <w:rPr>
          <w:rFonts w:ascii="Frutiger 45 Light" w:hAnsi="Frutiger 45 Light"/>
          <w:sz w:val="18"/>
          <w:szCs w:val="18"/>
          <w:lang w:val="de-DE"/>
        </w:rPr>
        <w:t>GvD</w:t>
      </w:r>
      <w:proofErr w:type="spellEnd"/>
      <w:r w:rsidRPr="00BC322E">
        <w:rPr>
          <w:rFonts w:ascii="Frutiger 45 Light" w:hAnsi="Frutiger 45 Light"/>
          <w:sz w:val="18"/>
          <w:szCs w:val="18"/>
          <w:lang w:val="de-DE"/>
        </w:rPr>
        <w:t xml:space="preserve"> 50/2016 angemessen ist;</w:t>
      </w:r>
    </w:p>
    <w:p w:rsidR="00CD7EF4" w:rsidRPr="00BC322E" w:rsidRDefault="00CD7EF4" w:rsidP="00CD7EF4">
      <w:pPr>
        <w:pStyle w:val="sche3"/>
        <w:numPr>
          <w:ilvl w:val="0"/>
          <w:numId w:val="2"/>
        </w:numPr>
        <w:tabs>
          <w:tab w:val="clear" w:pos="502"/>
        </w:tabs>
        <w:suppressAutoHyphens/>
        <w:autoSpaceDN/>
        <w:spacing w:line="360" w:lineRule="auto"/>
        <w:rPr>
          <w:rFonts w:ascii="Frutiger 45 Light" w:hAnsi="Frutiger 45 Light"/>
          <w:sz w:val="18"/>
          <w:szCs w:val="18"/>
          <w:lang w:val="de-DE"/>
        </w:rPr>
      </w:pPr>
      <w:r w:rsidRPr="00BC322E">
        <w:rPr>
          <w:rFonts w:ascii="Frutiger 45 Light" w:hAnsi="Frutiger 45 Light"/>
          <w:sz w:val="18"/>
          <w:szCs w:val="18"/>
          <w:lang w:val="de-DE"/>
        </w:rPr>
        <w:t xml:space="preserve">die besonderen Voraussetzungen zur Ausführung des Vertrages gemäß Art. 100, Absatz 2 des </w:t>
      </w:r>
      <w:proofErr w:type="spellStart"/>
      <w:r w:rsidRPr="00BC322E">
        <w:rPr>
          <w:rFonts w:ascii="Frutiger 45 Light" w:hAnsi="Frutiger 45 Light"/>
          <w:sz w:val="18"/>
          <w:szCs w:val="18"/>
          <w:lang w:val="de-DE"/>
        </w:rPr>
        <w:t>GvD</w:t>
      </w:r>
      <w:proofErr w:type="spellEnd"/>
      <w:r w:rsidRPr="00BC322E">
        <w:rPr>
          <w:rFonts w:ascii="Frutiger 45 Light" w:hAnsi="Frutiger 45 Light"/>
          <w:sz w:val="18"/>
          <w:szCs w:val="18"/>
          <w:lang w:val="de-DE"/>
        </w:rPr>
        <w:t xml:space="preserve"> 50/2016 anzunehmen, sofern er Zuschlagsempfänger ist;</w:t>
      </w:r>
    </w:p>
    <w:p w:rsidR="00CD7EF4" w:rsidRPr="00BC322E" w:rsidRDefault="00CD7EF4" w:rsidP="00CD7EF4">
      <w:pPr>
        <w:pStyle w:val="sche3"/>
        <w:numPr>
          <w:ilvl w:val="0"/>
          <w:numId w:val="2"/>
        </w:numPr>
        <w:tabs>
          <w:tab w:val="clear" w:pos="502"/>
        </w:tabs>
        <w:suppressAutoHyphens/>
        <w:autoSpaceDN/>
        <w:spacing w:line="360" w:lineRule="auto"/>
        <w:rPr>
          <w:rFonts w:ascii="Frutiger 45 Light" w:hAnsi="Frutiger 45 Light"/>
          <w:sz w:val="18"/>
          <w:szCs w:val="18"/>
          <w:lang w:val="de-DE"/>
        </w:rPr>
      </w:pPr>
      <w:r w:rsidRPr="00BC322E">
        <w:rPr>
          <w:rFonts w:ascii="Frutiger 45 Light" w:hAnsi="Frutiger 45 Light"/>
          <w:sz w:val="18"/>
          <w:szCs w:val="18"/>
          <w:lang w:val="de-DE"/>
        </w:rPr>
        <w:t>die Sozialklausel laut Ausschreibungsbedingungen, wenn vorhanden, anzunehmen;</w:t>
      </w:r>
    </w:p>
    <w:p w:rsidR="00CD7EF4" w:rsidRPr="00BC322E" w:rsidRDefault="00CD7EF4" w:rsidP="0083195A">
      <w:pPr>
        <w:pStyle w:val="sche3"/>
        <w:numPr>
          <w:ilvl w:val="0"/>
          <w:numId w:val="2"/>
        </w:numPr>
        <w:suppressAutoHyphens/>
        <w:autoSpaceDN/>
        <w:spacing w:line="360" w:lineRule="auto"/>
        <w:rPr>
          <w:rFonts w:ascii="Frutiger 45 Light" w:hAnsi="Frutiger 45 Light"/>
          <w:b/>
          <w:sz w:val="18"/>
          <w:szCs w:val="18"/>
          <w:u w:val="single"/>
          <w:lang w:val="de-DE"/>
        </w:rPr>
      </w:pPr>
      <w:r w:rsidRPr="00BC322E">
        <w:rPr>
          <w:rFonts w:ascii="Frutiger 45 Light" w:hAnsi="Frutiger 45 Light"/>
          <w:b/>
          <w:sz w:val="18"/>
          <w:szCs w:val="18"/>
          <w:u w:val="single"/>
          <w:lang w:val="de-DE"/>
        </w:rPr>
        <w:t xml:space="preserve">falls zutreffend, gemäß Gesetz 190/2012 im Verzeichnis der antimafiageprüften Firmen (sog. White </w:t>
      </w:r>
      <w:proofErr w:type="spellStart"/>
      <w:r w:rsidRPr="00BC322E">
        <w:rPr>
          <w:rFonts w:ascii="Frutiger 45 Light" w:hAnsi="Frutiger 45 Light"/>
          <w:b/>
          <w:sz w:val="18"/>
          <w:szCs w:val="18"/>
          <w:u w:val="single"/>
          <w:lang w:val="de-DE"/>
        </w:rPr>
        <w:t>list</w:t>
      </w:r>
      <w:proofErr w:type="spellEnd"/>
      <w:r w:rsidRPr="00BC322E">
        <w:rPr>
          <w:rFonts w:ascii="Frutiger 45 Light" w:hAnsi="Frutiger 45 Light"/>
          <w:b/>
          <w:sz w:val="18"/>
          <w:szCs w:val="18"/>
          <w:u w:val="single"/>
          <w:lang w:val="de-DE"/>
        </w:rPr>
        <w:t>), eingetragen zu sein oder das Ansuchen um Eintragung in genanntes Verzeichnis gestellt zu haben;</w:t>
      </w:r>
    </w:p>
    <w:p w:rsidR="00CD7EF4" w:rsidRPr="00BC322E" w:rsidRDefault="00CD7EF4" w:rsidP="00CD7EF4">
      <w:pPr>
        <w:pStyle w:val="sche3"/>
        <w:numPr>
          <w:ilvl w:val="0"/>
          <w:numId w:val="2"/>
        </w:numPr>
        <w:tabs>
          <w:tab w:val="clear" w:pos="502"/>
        </w:tabs>
        <w:suppressAutoHyphens/>
        <w:autoSpaceDN/>
        <w:spacing w:line="360" w:lineRule="auto"/>
        <w:rPr>
          <w:rFonts w:ascii="Frutiger 45 Light" w:hAnsi="Frutiger 45 Light"/>
          <w:sz w:val="18"/>
          <w:szCs w:val="18"/>
          <w:lang w:val="de-DE"/>
        </w:rPr>
      </w:pPr>
      <w:r w:rsidRPr="00BC322E">
        <w:rPr>
          <w:rFonts w:ascii="Frutiger 45 Light" w:hAnsi="Frutiger 45 Light"/>
          <w:sz w:val="18"/>
          <w:szCs w:val="18"/>
          <w:lang w:val="de-DE"/>
        </w:rPr>
        <w:t>(für nicht ansässige Wirtschaftsteilnehmer ohne ständigem Sitz in Italien) sich zu verpflichten, sich im Falle der Zuschlagserteilung den Bestimmungen laut Art. 17, Absätze 2 und Art. 53, Absatz 3 des Dekretes des Präsidenten der Republik 633/1972 nachzukommen und der Vergabestelle die Ernennung des Steuervertreters laut Gesetz mitzuteilen;</w:t>
      </w:r>
    </w:p>
    <w:p w:rsidR="004745F9" w:rsidRPr="00BC322E" w:rsidRDefault="004745F9" w:rsidP="004745F9">
      <w:pPr>
        <w:pStyle w:val="sche3"/>
        <w:numPr>
          <w:ilvl w:val="0"/>
          <w:numId w:val="2"/>
        </w:numPr>
        <w:tabs>
          <w:tab w:val="clear" w:pos="502"/>
        </w:tabs>
        <w:suppressAutoHyphens/>
        <w:autoSpaceDN/>
        <w:spacing w:line="360" w:lineRule="auto"/>
        <w:rPr>
          <w:rFonts w:ascii="Frutiger 45 Light" w:hAnsi="Frutiger 45 Light"/>
          <w:sz w:val="18"/>
          <w:szCs w:val="18"/>
          <w:lang w:val="de-DE" w:eastAsia="ar-SA"/>
        </w:rPr>
      </w:pPr>
      <w:r w:rsidRPr="00BC322E">
        <w:rPr>
          <w:rFonts w:ascii="Frutiger 45 Light" w:hAnsi="Frutiger 45 Light"/>
          <w:sz w:val="18"/>
          <w:szCs w:val="18"/>
          <w:lang w:val="de-DE"/>
        </w:rPr>
        <w:t>(eventuell bei Unternehmen, die nicht in Italien ansässig sind und dort über keine ständige Niederlassung verfügen) dass sich das Unternehmen den geltenden, auf ihm anwendbaren, steuerlichen Bestimmungen unterwirft;</w:t>
      </w:r>
    </w:p>
    <w:bookmarkEnd w:id="24"/>
    <w:p w:rsidR="00F63E23" w:rsidRPr="00BC322E" w:rsidRDefault="006A5A65" w:rsidP="00A313F7">
      <w:pPr>
        <w:pStyle w:val="sche3"/>
        <w:numPr>
          <w:ilvl w:val="0"/>
          <w:numId w:val="2"/>
        </w:numPr>
        <w:tabs>
          <w:tab w:val="clear" w:pos="502"/>
        </w:tabs>
        <w:suppressAutoHyphens/>
        <w:autoSpaceDN/>
        <w:spacing w:line="360" w:lineRule="auto"/>
        <w:rPr>
          <w:rFonts w:ascii="Frutiger 45 Light" w:hAnsi="Frutiger 45 Light"/>
          <w:color w:val="FF0000"/>
          <w:sz w:val="18"/>
          <w:szCs w:val="18"/>
          <w:lang w:val="de-DE" w:eastAsia="ar-SA"/>
        </w:rPr>
      </w:pPr>
      <w:r w:rsidRPr="00BC322E">
        <w:rPr>
          <w:rFonts w:ascii="Frutiger 45 Light" w:hAnsi="Frutiger 45 Light"/>
          <w:sz w:val="18"/>
          <w:szCs w:val="18"/>
          <w:lang w:val="de-DE"/>
        </w:rPr>
        <w:t>bei sonstigem Ausschluss, die Integritätsvereinbarung anzunehmen, welche auf der Website der STA unter Transparente Verwaltung veröffentlicht wurde</w:t>
      </w:r>
      <w:r w:rsidR="00D57874" w:rsidRPr="00BC322E">
        <w:rPr>
          <w:rFonts w:ascii="Frutiger 45 Light" w:hAnsi="Frutiger 45 Light"/>
          <w:sz w:val="18"/>
          <w:szCs w:val="18"/>
          <w:lang w:val="de-DE"/>
        </w:rPr>
        <w:t>;</w:t>
      </w:r>
    </w:p>
    <w:p w:rsidR="00F63E23" w:rsidRPr="00BC322E" w:rsidRDefault="006A5A65" w:rsidP="00D521E1">
      <w:pPr>
        <w:pStyle w:val="sche3"/>
        <w:numPr>
          <w:ilvl w:val="0"/>
          <w:numId w:val="2"/>
        </w:numPr>
        <w:tabs>
          <w:tab w:val="clear" w:pos="502"/>
        </w:tabs>
        <w:suppressAutoHyphens/>
        <w:autoSpaceDN/>
        <w:spacing w:line="360" w:lineRule="auto"/>
        <w:rPr>
          <w:rFonts w:ascii="Frutiger 45 Light" w:hAnsi="Frutiger 45 Light"/>
          <w:sz w:val="18"/>
          <w:szCs w:val="18"/>
          <w:lang w:val="de-DE"/>
        </w:rPr>
      </w:pPr>
      <w:bookmarkStart w:id="25" w:name="_Hlk527368042"/>
      <w:r w:rsidRPr="00BC322E">
        <w:rPr>
          <w:rFonts w:ascii="Frutiger 45 Light" w:hAnsi="Frutiger 45 Light"/>
          <w:sz w:val="18"/>
          <w:szCs w:val="18"/>
          <w:lang w:val="de-DE"/>
        </w:rPr>
        <w:t>in Kenntnis über die Verpflichtungen zu sein, die aus dem von der Vergabestelle beschlossenen Ethikkodex hervorgehen, und verpflichtet sich im Falle des Zuschlags, den zuvor genannten Ethikkodex einzuhalten bzw. dafür Sorge zu tragen, dass derselbe von den eigenen Mitarbeitern eingehalten wird. Die Nicht- Beachtung des Ethikkodexes zieht die Vertragsauflösung nach sich</w:t>
      </w:r>
      <w:r w:rsidR="00D521E1" w:rsidRPr="00BC322E">
        <w:rPr>
          <w:rFonts w:ascii="Frutiger 45 Light" w:hAnsi="Frutiger 45 Light"/>
          <w:sz w:val="18"/>
          <w:szCs w:val="18"/>
          <w:lang w:val="de-DE"/>
        </w:rPr>
        <w:t>;</w:t>
      </w:r>
    </w:p>
    <w:p w:rsidR="004745F9" w:rsidRPr="00BC322E" w:rsidRDefault="005776D2" w:rsidP="006A5A65">
      <w:pPr>
        <w:pStyle w:val="sche3"/>
        <w:widowControl/>
        <w:numPr>
          <w:ilvl w:val="0"/>
          <w:numId w:val="2"/>
        </w:numPr>
        <w:tabs>
          <w:tab w:val="clear" w:pos="502"/>
          <w:tab w:val="left" w:pos="426"/>
          <w:tab w:val="left" w:pos="709"/>
        </w:tabs>
        <w:autoSpaceDE/>
        <w:autoSpaceDN/>
        <w:spacing w:line="360" w:lineRule="auto"/>
        <w:ind w:left="709" w:hanging="567"/>
        <w:rPr>
          <w:rFonts w:ascii="Frutiger 45 Light" w:hAnsi="Frutiger 45 Light"/>
          <w:sz w:val="18"/>
          <w:szCs w:val="18"/>
          <w:lang w:val="de-DE"/>
        </w:rPr>
      </w:pPr>
      <w:r w:rsidRPr="00BC322E">
        <w:rPr>
          <w:rFonts w:ascii="Frutiger 45 Light" w:hAnsi="Frutiger 45 Light"/>
          <w:sz w:val="18"/>
          <w:szCs w:val="18"/>
          <w:lang w:val="de-DE"/>
        </w:rPr>
        <w:t xml:space="preserve">bei der Ausarbeitung des Angebotes wurden die Verpflichtungen aus den einschlägigen Bestimmungen über Sicherheit, Hygiene, Umweltschutz, Arbeitsbedingungen, Vor- und Fürsorge, berücksichtigt, welche am Standort der Leistungserbringung gelten; </w:t>
      </w:r>
    </w:p>
    <w:p w:rsidR="007A41AB" w:rsidRPr="00BC322E" w:rsidRDefault="007A41AB" w:rsidP="007A41AB">
      <w:pPr>
        <w:pStyle w:val="sche3"/>
        <w:numPr>
          <w:ilvl w:val="0"/>
          <w:numId w:val="2"/>
        </w:numPr>
        <w:tabs>
          <w:tab w:val="clear" w:pos="502"/>
        </w:tabs>
        <w:suppressAutoHyphens/>
        <w:autoSpaceDN/>
        <w:spacing w:line="360" w:lineRule="auto"/>
        <w:rPr>
          <w:rFonts w:ascii="Frutiger 45 Light" w:hAnsi="Frutiger 45 Light"/>
          <w:sz w:val="18"/>
          <w:szCs w:val="18"/>
          <w:lang w:val="de-DE"/>
        </w:rPr>
      </w:pPr>
      <w:r w:rsidRPr="00BC322E">
        <w:rPr>
          <w:rFonts w:ascii="Frutiger 45 Light" w:hAnsi="Frutiger 45 Light"/>
          <w:sz w:val="18"/>
          <w:szCs w:val="18"/>
          <w:lang w:val="de-DE"/>
        </w:rPr>
        <w:t>dass im Zusammenhang mit der gegenständlichen Ausschreibung keine Vereinbarungen und/oder Praktiken bestehen, die eine Einschränkung des Wettbewerbs und des Marktes gemäß den anwendbaren Bestimmungen bewirken;</w:t>
      </w:r>
    </w:p>
    <w:p w:rsidR="005776D2" w:rsidRPr="00BC322E" w:rsidRDefault="0070131B" w:rsidP="00C319ED">
      <w:pPr>
        <w:pStyle w:val="sche3"/>
        <w:numPr>
          <w:ilvl w:val="0"/>
          <w:numId w:val="2"/>
        </w:numPr>
        <w:tabs>
          <w:tab w:val="clear" w:pos="502"/>
        </w:tabs>
        <w:suppressAutoHyphens/>
        <w:autoSpaceDN/>
        <w:spacing w:line="360" w:lineRule="auto"/>
        <w:rPr>
          <w:rFonts w:ascii="Frutiger 45 Light" w:hAnsi="Frutiger 45 Light"/>
          <w:sz w:val="18"/>
          <w:szCs w:val="18"/>
          <w:lang w:val="de-DE"/>
        </w:rPr>
      </w:pPr>
      <w:r w:rsidRPr="00BC322E">
        <w:rPr>
          <w:rFonts w:ascii="Frutiger 45 Light" w:hAnsi="Frutiger 45 Light"/>
          <w:sz w:val="18"/>
          <w:szCs w:val="18"/>
          <w:lang w:val="de-DE"/>
        </w:rPr>
        <w:t xml:space="preserve">den Inhalt des Vertragsentwurfs und der darin aufgeführten Dokumente, der Bekanntmachung, der Wettbewerbsbedingungen und der entsprechenden Anlagen, eventueller Richtigstellungen und Erläuterungen, welche während des </w:t>
      </w:r>
      <w:proofErr w:type="spellStart"/>
      <w:r w:rsidRPr="00BC322E">
        <w:rPr>
          <w:rFonts w:ascii="Frutiger 45 Light" w:hAnsi="Frutiger 45 Light"/>
          <w:sz w:val="18"/>
          <w:szCs w:val="18"/>
          <w:lang w:val="de-DE"/>
        </w:rPr>
        <w:t>Ausschreibungssverfahrens</w:t>
      </w:r>
      <w:proofErr w:type="spellEnd"/>
      <w:r w:rsidRPr="00BC322E">
        <w:rPr>
          <w:rFonts w:ascii="Frutiger 45 Light" w:hAnsi="Frutiger 45 Light"/>
          <w:sz w:val="18"/>
          <w:szCs w:val="18"/>
          <w:lang w:val="de-DE"/>
        </w:rPr>
        <w:t xml:space="preserve"> übermittelt und auf der Website der Autonomen Provinz Bozen </w:t>
      </w:r>
      <w:hyperlink r:id="rId7" w:history="1">
        <w:r w:rsidRPr="00BC322E">
          <w:rPr>
            <w:rStyle w:val="Hyperlink"/>
            <w:rFonts w:ascii="Frutiger 45 Light" w:hAnsi="Frutiger 45 Light"/>
            <w:color w:val="auto"/>
            <w:sz w:val="18"/>
            <w:szCs w:val="18"/>
            <w:lang w:val="de-DE"/>
          </w:rPr>
          <w:t>http://www.ausschreibungen-suedtirol.it/</w:t>
        </w:r>
      </w:hyperlink>
      <w:r w:rsidRPr="00BC322E">
        <w:rPr>
          <w:rFonts w:ascii="Frutiger 45 Light" w:hAnsi="Frutiger 45 Light"/>
          <w:sz w:val="18"/>
          <w:szCs w:val="18"/>
          <w:lang w:val="de-DE"/>
        </w:rPr>
        <w:t xml:space="preserve"> veröffentlicht wurden, ohne Ausnahmen und Vorbehalte vollinhaltlicher zu akzeptieren;</w:t>
      </w:r>
    </w:p>
    <w:p w:rsidR="005776D2" w:rsidRPr="00BC322E" w:rsidRDefault="005776D2" w:rsidP="00A313F7">
      <w:pPr>
        <w:pStyle w:val="sche3"/>
        <w:numPr>
          <w:ilvl w:val="0"/>
          <w:numId w:val="2"/>
        </w:numPr>
        <w:tabs>
          <w:tab w:val="clear" w:pos="502"/>
        </w:tabs>
        <w:suppressAutoHyphens/>
        <w:autoSpaceDN/>
        <w:spacing w:line="360" w:lineRule="auto"/>
        <w:rPr>
          <w:rFonts w:ascii="Frutiger 45 Light" w:hAnsi="Frutiger 45 Light"/>
          <w:sz w:val="18"/>
          <w:szCs w:val="18"/>
          <w:lang w:val="de-DE"/>
        </w:rPr>
      </w:pPr>
      <w:r w:rsidRPr="00BC322E">
        <w:rPr>
          <w:rFonts w:ascii="Frutiger 45 Light" w:hAnsi="Frutiger 45 Light"/>
          <w:sz w:val="18"/>
          <w:szCs w:val="18"/>
          <w:lang w:val="de-DE"/>
        </w:rPr>
        <w:t>bei der Erstellung des Angebots etwaige Erhöhungen aufgrund eines eventuellen Anstiegs der Preise während der Ausführung der vertraglichen Leistungen berücksichtigt zu haben und hiermit auf alle diesbezüglichen Maßnahmen oder Einwände zu verzichten;</w:t>
      </w:r>
    </w:p>
    <w:p w:rsidR="005776D2" w:rsidRPr="00BC322E" w:rsidRDefault="005776D2" w:rsidP="00A313F7">
      <w:pPr>
        <w:pStyle w:val="sche3"/>
        <w:numPr>
          <w:ilvl w:val="0"/>
          <w:numId w:val="2"/>
        </w:numPr>
        <w:tabs>
          <w:tab w:val="clear" w:pos="502"/>
        </w:tabs>
        <w:suppressAutoHyphens/>
        <w:autoSpaceDN/>
        <w:spacing w:line="360" w:lineRule="auto"/>
        <w:rPr>
          <w:rFonts w:ascii="Frutiger 45 Light" w:hAnsi="Frutiger 45 Light"/>
          <w:sz w:val="18"/>
          <w:szCs w:val="18"/>
          <w:lang w:val="de-DE"/>
        </w:rPr>
      </w:pPr>
      <w:r w:rsidRPr="00BC322E">
        <w:rPr>
          <w:rFonts w:ascii="Frutiger 45 Light" w:hAnsi="Frutiger 45 Light"/>
          <w:sz w:val="18"/>
          <w:szCs w:val="18"/>
          <w:lang w:val="de-DE"/>
        </w:rPr>
        <w:t>dass dieser Vertrag ohne Vermittlung oder Mitwirkung Dritter abgeschlossen wurde;</w:t>
      </w:r>
    </w:p>
    <w:p w:rsidR="005776D2" w:rsidRPr="00BC322E" w:rsidRDefault="005776D2" w:rsidP="00A313F7">
      <w:pPr>
        <w:pStyle w:val="sche3"/>
        <w:numPr>
          <w:ilvl w:val="0"/>
          <w:numId w:val="2"/>
        </w:numPr>
        <w:tabs>
          <w:tab w:val="clear" w:pos="502"/>
        </w:tabs>
        <w:suppressAutoHyphens/>
        <w:autoSpaceDN/>
        <w:spacing w:line="360" w:lineRule="auto"/>
        <w:rPr>
          <w:rFonts w:ascii="Frutiger 45 Light" w:hAnsi="Frutiger 45 Light"/>
          <w:sz w:val="18"/>
          <w:szCs w:val="18"/>
          <w:lang w:val="de-DE"/>
        </w:rPr>
      </w:pPr>
      <w:r w:rsidRPr="00BC322E">
        <w:rPr>
          <w:rFonts w:ascii="Frutiger 45 Light" w:hAnsi="Frutiger 45 Light"/>
          <w:sz w:val="18"/>
          <w:szCs w:val="18"/>
          <w:lang w:val="de-DE"/>
        </w:rPr>
        <w:t>niemandem, direkt oder durch Dritte, einschließlich der Unternehmen mit denen man in einem Kontroll- oder- Vereinigungsverhältnis steht, Geldsummen oder andere Leistungen für Vermittlungsgeschäfte oder ähnliche Geschäfte, die jedenfalls dazu die</w:t>
      </w:r>
      <w:r w:rsidR="009251E3" w:rsidRPr="00BC322E">
        <w:rPr>
          <w:rFonts w:ascii="Frutiger 45 Light" w:hAnsi="Frutiger 45 Light"/>
          <w:sz w:val="18"/>
          <w:szCs w:val="18"/>
          <w:lang w:val="de-DE"/>
        </w:rPr>
        <w:t>nen sollten den Vertragsabschluss</w:t>
      </w:r>
      <w:r w:rsidRPr="00BC322E">
        <w:rPr>
          <w:rFonts w:ascii="Frutiger 45 Light" w:hAnsi="Frutiger 45 Light"/>
          <w:sz w:val="18"/>
          <w:szCs w:val="18"/>
          <w:lang w:val="de-DE"/>
        </w:rPr>
        <w:t xml:space="preserve"> zu erleichtern, ausbezahlt oder versprochen zu haben;</w:t>
      </w:r>
    </w:p>
    <w:p w:rsidR="005776D2" w:rsidRPr="00BC322E" w:rsidRDefault="005776D2" w:rsidP="00A313F7">
      <w:pPr>
        <w:pStyle w:val="sche3"/>
        <w:numPr>
          <w:ilvl w:val="0"/>
          <w:numId w:val="2"/>
        </w:numPr>
        <w:tabs>
          <w:tab w:val="clear" w:pos="502"/>
        </w:tabs>
        <w:suppressAutoHyphens/>
        <w:autoSpaceDN/>
        <w:spacing w:line="360" w:lineRule="auto"/>
        <w:rPr>
          <w:rFonts w:ascii="Frutiger 45 Light" w:hAnsi="Frutiger 45 Light"/>
          <w:sz w:val="18"/>
          <w:szCs w:val="18"/>
          <w:lang w:val="de-DE"/>
        </w:rPr>
      </w:pPr>
      <w:r w:rsidRPr="00BC322E">
        <w:rPr>
          <w:rFonts w:ascii="Frutiger 45 Light" w:hAnsi="Frutiger 45 Light"/>
          <w:sz w:val="18"/>
          <w:szCs w:val="18"/>
          <w:lang w:val="de-DE"/>
        </w:rPr>
        <w:t xml:space="preserve">sich zu verpflichten, </w:t>
      </w:r>
      <w:r w:rsidR="00565C4C" w:rsidRPr="00BC322E">
        <w:rPr>
          <w:rFonts w:ascii="Frutiger 45 Light" w:hAnsi="Frutiger 45 Light"/>
          <w:sz w:val="18"/>
          <w:szCs w:val="18"/>
          <w:lang w:val="de-DE"/>
        </w:rPr>
        <w:t xml:space="preserve">auf </w:t>
      </w:r>
      <w:proofErr w:type="spellStart"/>
      <w:r w:rsidR="00565C4C" w:rsidRPr="00BC322E">
        <w:rPr>
          <w:rFonts w:ascii="Frutiger 45 Light" w:hAnsi="Frutiger 45 Light"/>
          <w:sz w:val="18"/>
          <w:szCs w:val="18"/>
          <w:lang w:val="de-DE"/>
        </w:rPr>
        <w:t>keinste</w:t>
      </w:r>
      <w:proofErr w:type="spellEnd"/>
      <w:r w:rsidR="00565C4C" w:rsidRPr="00BC322E">
        <w:rPr>
          <w:rFonts w:ascii="Frutiger 45 Light" w:hAnsi="Frutiger 45 Light"/>
          <w:sz w:val="18"/>
          <w:szCs w:val="18"/>
          <w:lang w:val="de-DE"/>
        </w:rPr>
        <w:t xml:space="preserve"> Weise </w:t>
      </w:r>
      <w:r w:rsidRPr="00BC322E">
        <w:rPr>
          <w:rFonts w:ascii="Frutiger 45 Light" w:hAnsi="Frutiger 45 Light"/>
          <w:sz w:val="18"/>
          <w:szCs w:val="18"/>
          <w:lang w:val="de-DE"/>
        </w:rPr>
        <w:t>Geldsummen oder andere Leistungen auszuzahlen, welche die Durchführung und/oder die Verwaltung dieses Vertrages mit Bezug auf die damit eingegangenen Verpflichtungen erleichtern oder begünstigen könnten, weder Handlungen zu vollziehen die dasselbe zum Zweck haben;</w:t>
      </w:r>
    </w:p>
    <w:p w:rsidR="000338F5" w:rsidRPr="00BC322E" w:rsidRDefault="0097339C" w:rsidP="00A313F7">
      <w:pPr>
        <w:pStyle w:val="sche3"/>
        <w:numPr>
          <w:ilvl w:val="0"/>
          <w:numId w:val="2"/>
        </w:numPr>
        <w:tabs>
          <w:tab w:val="clear" w:pos="502"/>
        </w:tabs>
        <w:suppressAutoHyphens/>
        <w:autoSpaceDN/>
        <w:spacing w:line="360" w:lineRule="auto"/>
        <w:rPr>
          <w:rFonts w:ascii="Frutiger 45 Light" w:hAnsi="Frutiger 45 Light"/>
          <w:sz w:val="18"/>
          <w:szCs w:val="18"/>
          <w:lang w:val="de-DE"/>
        </w:rPr>
      </w:pPr>
      <w:r w:rsidRPr="00BC322E">
        <w:rPr>
          <w:rFonts w:ascii="Frutiger 45 Light" w:hAnsi="Frutiger 45 Light"/>
          <w:bCs/>
          <w:sz w:val="18"/>
          <w:szCs w:val="18"/>
          <w:lang w:val="de-DE"/>
        </w:rPr>
        <w:t>dass</w:t>
      </w:r>
      <w:r w:rsidRPr="00BC322E">
        <w:rPr>
          <w:rFonts w:ascii="Frutiger 45 Light" w:hAnsi="Frutiger 45 Light"/>
          <w:b/>
          <w:bCs/>
          <w:sz w:val="18"/>
          <w:szCs w:val="18"/>
          <w:lang w:val="de-DE"/>
        </w:rPr>
        <w:t xml:space="preserve"> </w:t>
      </w:r>
      <w:r w:rsidRPr="00BC322E">
        <w:rPr>
          <w:rFonts w:ascii="Frutiger 45 Light" w:hAnsi="Frutiger 45 Light"/>
          <w:bCs/>
          <w:sz w:val="18"/>
          <w:szCs w:val="18"/>
          <w:lang w:val="de-DE"/>
        </w:rPr>
        <w:t>der Teilnehmer</w:t>
      </w:r>
      <w:r w:rsidRPr="00BC322E">
        <w:rPr>
          <w:rFonts w:ascii="Frutiger 45 Light" w:hAnsi="Frutiger 45 Light"/>
          <w:sz w:val="18"/>
          <w:szCs w:val="18"/>
          <w:lang w:val="de-DE"/>
        </w:rPr>
        <w:t xml:space="preserve"> keine Mitarbeiter gemäß Art. 53 Abs. 16-ter des </w:t>
      </w:r>
      <w:proofErr w:type="spellStart"/>
      <w:r w:rsidRPr="00BC322E">
        <w:rPr>
          <w:rFonts w:ascii="Frutiger 45 Light" w:hAnsi="Frutiger 45 Light"/>
          <w:sz w:val="18"/>
          <w:szCs w:val="18"/>
          <w:lang w:val="de-DE"/>
        </w:rPr>
        <w:t>GvD</w:t>
      </w:r>
      <w:proofErr w:type="spellEnd"/>
      <w:r w:rsidRPr="00BC322E">
        <w:rPr>
          <w:rFonts w:ascii="Frutiger 45 Light" w:hAnsi="Frutiger 45 Light"/>
          <w:sz w:val="18"/>
          <w:szCs w:val="18"/>
          <w:lang w:val="de-DE"/>
        </w:rPr>
        <w:t xml:space="preserve"> Nr. 165/2001 eingestellt hat, die in den letzten drei Dienstjahren Führungs- oder Verhandlungsbefugnisse für öffentliche Verwaltungen gemäß Art. 1 Abs. 2 des </w:t>
      </w:r>
      <w:proofErr w:type="spellStart"/>
      <w:r w:rsidRPr="00BC322E">
        <w:rPr>
          <w:rFonts w:ascii="Frutiger 45 Light" w:hAnsi="Frutiger 45 Light"/>
          <w:sz w:val="18"/>
          <w:szCs w:val="18"/>
          <w:lang w:val="de-DE"/>
        </w:rPr>
        <w:t>GvD</w:t>
      </w:r>
      <w:proofErr w:type="spellEnd"/>
      <w:r w:rsidRPr="00BC322E">
        <w:rPr>
          <w:rFonts w:ascii="Frutiger 45 Light" w:hAnsi="Frutiger 45 Light"/>
          <w:sz w:val="18"/>
          <w:szCs w:val="18"/>
          <w:lang w:val="de-DE"/>
        </w:rPr>
        <w:t xml:space="preserve">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w:t>
      </w:r>
      <w:proofErr w:type="spellStart"/>
      <w:r w:rsidRPr="00BC322E">
        <w:rPr>
          <w:rFonts w:ascii="Frutiger 45 Light" w:hAnsi="Frutiger 45 Light"/>
          <w:sz w:val="18"/>
          <w:szCs w:val="18"/>
          <w:lang w:val="de-DE"/>
        </w:rPr>
        <w:t>rückzuerstatten</w:t>
      </w:r>
      <w:proofErr w:type="spellEnd"/>
      <w:r w:rsidR="000338F5" w:rsidRPr="00BC322E">
        <w:rPr>
          <w:rFonts w:ascii="Frutiger 45 Light" w:hAnsi="Frutiger 45 Light"/>
          <w:sz w:val="18"/>
          <w:szCs w:val="18"/>
          <w:lang w:val="de-DE"/>
        </w:rPr>
        <w:t>;</w:t>
      </w:r>
    </w:p>
    <w:p w:rsidR="005776D2" w:rsidRPr="00BC322E" w:rsidRDefault="005776D2" w:rsidP="00A313F7">
      <w:pPr>
        <w:pStyle w:val="sche3"/>
        <w:numPr>
          <w:ilvl w:val="0"/>
          <w:numId w:val="2"/>
        </w:numPr>
        <w:tabs>
          <w:tab w:val="clear" w:pos="502"/>
        </w:tabs>
        <w:suppressAutoHyphens/>
        <w:autoSpaceDN/>
        <w:spacing w:line="360" w:lineRule="auto"/>
        <w:rPr>
          <w:rFonts w:ascii="Frutiger 45 Light" w:hAnsi="Frutiger 45 Light"/>
          <w:sz w:val="18"/>
          <w:szCs w:val="18"/>
          <w:lang w:val="de-DE"/>
        </w:rPr>
      </w:pPr>
      <w:r w:rsidRPr="00BC322E">
        <w:rPr>
          <w:rFonts w:ascii="Frutiger 45 Light" w:hAnsi="Frutiger 45 Light"/>
          <w:sz w:val="18"/>
          <w:szCs w:val="18"/>
          <w:lang w:val="de-DE"/>
        </w:rPr>
        <w:t>sich darüber bewusst zu sein, dass der Teilnehmer aus der Ausschreibung ausgeschlossen wird, wenn festgestellt wird, dass der Inhalt der abgegebenen Erklärungen</w:t>
      </w:r>
      <w:r w:rsidR="009251E3" w:rsidRPr="00BC322E">
        <w:rPr>
          <w:rFonts w:ascii="Frutiger 45 Light" w:hAnsi="Frutiger 45 Light"/>
          <w:sz w:val="18"/>
          <w:szCs w:val="18"/>
          <w:lang w:val="de-DE"/>
        </w:rPr>
        <w:t xml:space="preserve"> oder die von </w:t>
      </w:r>
      <w:r w:rsidR="00F81810" w:rsidRPr="00BC322E">
        <w:rPr>
          <w:rFonts w:ascii="Frutiger 45 Light" w:hAnsi="Frutiger 45 Light"/>
          <w:sz w:val="18"/>
          <w:szCs w:val="18"/>
          <w:lang w:val="de-DE"/>
        </w:rPr>
        <w:t>diesen vorgelegten Unterlagen</w:t>
      </w:r>
      <w:r w:rsidRPr="00BC322E">
        <w:rPr>
          <w:rFonts w:ascii="Frutiger 45 Light" w:hAnsi="Frutiger 45 Light"/>
          <w:sz w:val="18"/>
          <w:szCs w:val="18"/>
          <w:lang w:val="de-DE"/>
        </w:rPr>
        <w:t xml:space="preserve"> nicht der Wahrheit entspricht, bzw. dass der Zuschlag bei etwaiger Zuschlagserteilung aufgehoben und/oder widerrufen wird und dass der Vertrag von Rechts wegen seitens der Verwaltung gemäß Art. 1456 ZGB aufgehoben wird;</w:t>
      </w:r>
    </w:p>
    <w:p w:rsidR="005776D2" w:rsidRPr="00BC322E" w:rsidRDefault="005776D2" w:rsidP="00A313F7">
      <w:pPr>
        <w:pStyle w:val="sche3"/>
        <w:numPr>
          <w:ilvl w:val="0"/>
          <w:numId w:val="2"/>
        </w:numPr>
        <w:tabs>
          <w:tab w:val="clear" w:pos="502"/>
        </w:tabs>
        <w:suppressAutoHyphens/>
        <w:autoSpaceDN/>
        <w:spacing w:line="360" w:lineRule="auto"/>
        <w:rPr>
          <w:rFonts w:ascii="Frutiger 45 Light" w:hAnsi="Frutiger 45 Light"/>
          <w:sz w:val="18"/>
          <w:szCs w:val="18"/>
          <w:lang w:val="de-DE"/>
        </w:rPr>
      </w:pPr>
      <w:r w:rsidRPr="00BC322E">
        <w:rPr>
          <w:rFonts w:ascii="Frutiger 45 Light" w:hAnsi="Frutiger 45 Light"/>
          <w:sz w:val="18"/>
          <w:szCs w:val="18"/>
          <w:lang w:val="de-DE"/>
        </w:rPr>
        <w:t>sich zu verpflichten, die Vergabestelle über jede in den Besitzverhältnissen, in der Betriebsstruktur, in den technischen Diensten und in der Verwaltung eingetretene Änderung, auch in Bezug auf die Subunternehmer, unverzüglich zu unterrichten;</w:t>
      </w:r>
    </w:p>
    <w:p w:rsidR="00080819" w:rsidRPr="00BC322E" w:rsidRDefault="005776D2" w:rsidP="00080819">
      <w:pPr>
        <w:pStyle w:val="sche3"/>
        <w:numPr>
          <w:ilvl w:val="0"/>
          <w:numId w:val="2"/>
        </w:numPr>
        <w:tabs>
          <w:tab w:val="clear" w:pos="502"/>
        </w:tabs>
        <w:suppressAutoHyphens/>
        <w:autoSpaceDN/>
        <w:spacing w:line="360" w:lineRule="auto"/>
        <w:rPr>
          <w:rFonts w:ascii="Frutiger 45 Light" w:hAnsi="Frutiger 45 Light"/>
          <w:strike/>
          <w:sz w:val="18"/>
          <w:szCs w:val="18"/>
          <w:lang w:val="de-DE"/>
        </w:rPr>
      </w:pPr>
      <w:r w:rsidRPr="00BC322E">
        <w:rPr>
          <w:rFonts w:ascii="Frutiger 45 Light" w:hAnsi="Frutiger 45 Light"/>
          <w:sz w:val="18"/>
          <w:szCs w:val="18"/>
          <w:lang w:val="de-DE"/>
        </w:rPr>
        <w:t xml:space="preserve">als „Verantwortlichen für die Dienstleistung“ (Verantwortlicher, </w:t>
      </w:r>
      <w:proofErr w:type="spellStart"/>
      <w:r w:rsidRPr="00BC322E">
        <w:rPr>
          <w:rFonts w:ascii="Frutiger 45 Light" w:hAnsi="Frutiger 45 Light"/>
          <w:sz w:val="18"/>
          <w:szCs w:val="18"/>
          <w:lang w:val="de-DE"/>
        </w:rPr>
        <w:t>Contract</w:t>
      </w:r>
      <w:proofErr w:type="spellEnd"/>
      <w:r w:rsidRPr="00BC322E">
        <w:rPr>
          <w:rFonts w:ascii="Frutiger 45 Light" w:hAnsi="Frutiger 45 Light"/>
          <w:sz w:val="18"/>
          <w:szCs w:val="18"/>
          <w:lang w:val="de-DE"/>
        </w:rPr>
        <w:t xml:space="preserve"> Manager), Herrn </w:t>
      </w:r>
      <w:r w:rsidRPr="00BC322E">
        <w:rPr>
          <w:rFonts w:ascii="Frutiger 45 Light" w:hAnsi="Frutiger 45 Light"/>
          <w:sz w:val="18"/>
          <w:szCs w:val="18"/>
          <w:lang w:val="de-DE"/>
        </w:rPr>
        <w:fldChar w:fldCharType="begin">
          <w:ffData>
            <w:name w:val="Text23"/>
            <w:enabled/>
            <w:calcOnExit w:val="0"/>
            <w:textInput/>
          </w:ffData>
        </w:fldChar>
      </w:r>
      <w:bookmarkStart w:id="26" w:name="Text23"/>
      <w:r w:rsidRPr="00BC322E">
        <w:rPr>
          <w:rFonts w:ascii="Frutiger 45 Light" w:hAnsi="Frutiger 45 Light"/>
          <w:sz w:val="18"/>
          <w:szCs w:val="18"/>
          <w:lang w:val="de-DE"/>
        </w:rPr>
        <w:instrText xml:space="preserve"> FORMTEXT </w:instrText>
      </w:r>
      <w:r w:rsidRPr="00BC322E">
        <w:rPr>
          <w:rFonts w:ascii="Frutiger 45 Light" w:hAnsi="Frutiger 45 Light"/>
          <w:sz w:val="18"/>
          <w:szCs w:val="18"/>
          <w:lang w:val="de-DE"/>
        </w:rPr>
      </w:r>
      <w:r w:rsidRPr="00BC322E">
        <w:rPr>
          <w:rFonts w:ascii="Frutiger 45 Light" w:hAnsi="Frutiger 45 Light"/>
          <w:sz w:val="18"/>
          <w:szCs w:val="18"/>
          <w:lang w:val="de-DE"/>
        </w:rPr>
        <w:fldChar w:fldCharType="separate"/>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fldChar w:fldCharType="end"/>
      </w:r>
      <w:bookmarkEnd w:id="26"/>
      <w:r w:rsidRPr="00BC322E">
        <w:rPr>
          <w:rFonts w:ascii="Frutiger 45 Light" w:hAnsi="Frutiger 45 Light"/>
          <w:sz w:val="18"/>
          <w:szCs w:val="18"/>
          <w:lang w:val="de-DE"/>
        </w:rPr>
        <w:t xml:space="preserve"> geboren am </w:t>
      </w:r>
      <w:r w:rsidRPr="00BC322E">
        <w:rPr>
          <w:rFonts w:ascii="Frutiger 45 Light" w:hAnsi="Frutiger 45 Light"/>
          <w:sz w:val="18"/>
          <w:szCs w:val="18"/>
          <w:lang w:val="de-DE"/>
        </w:rPr>
        <w:fldChar w:fldCharType="begin">
          <w:ffData>
            <w:name w:val="Text24"/>
            <w:enabled/>
            <w:calcOnExit w:val="0"/>
            <w:textInput/>
          </w:ffData>
        </w:fldChar>
      </w:r>
      <w:bookmarkStart w:id="27" w:name="Text24"/>
      <w:r w:rsidRPr="00BC322E">
        <w:rPr>
          <w:rFonts w:ascii="Frutiger 45 Light" w:hAnsi="Frutiger 45 Light"/>
          <w:sz w:val="18"/>
          <w:szCs w:val="18"/>
          <w:lang w:val="de-DE"/>
        </w:rPr>
        <w:instrText xml:space="preserve"> FORMTEXT </w:instrText>
      </w:r>
      <w:r w:rsidRPr="00BC322E">
        <w:rPr>
          <w:rFonts w:ascii="Frutiger 45 Light" w:hAnsi="Frutiger 45 Light"/>
          <w:sz w:val="18"/>
          <w:szCs w:val="18"/>
          <w:lang w:val="de-DE"/>
        </w:rPr>
      </w:r>
      <w:r w:rsidRPr="00BC322E">
        <w:rPr>
          <w:rFonts w:ascii="Frutiger 45 Light" w:hAnsi="Frutiger 45 Light"/>
          <w:sz w:val="18"/>
          <w:szCs w:val="18"/>
          <w:lang w:val="de-DE"/>
        </w:rPr>
        <w:fldChar w:fldCharType="separate"/>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fldChar w:fldCharType="end"/>
      </w:r>
      <w:bookmarkEnd w:id="27"/>
      <w:r w:rsidRPr="00BC322E">
        <w:rPr>
          <w:rFonts w:ascii="Frutiger 45 Light" w:hAnsi="Frutiger 45 Light"/>
          <w:sz w:val="18"/>
          <w:szCs w:val="18"/>
          <w:lang w:val="de-DE"/>
        </w:rPr>
        <w:t xml:space="preserve">, in </w:t>
      </w:r>
      <w:r w:rsidRPr="00BC322E">
        <w:rPr>
          <w:rFonts w:ascii="Frutiger 45 Light" w:hAnsi="Frutiger 45 Light"/>
          <w:sz w:val="18"/>
          <w:szCs w:val="18"/>
          <w:lang w:val="de-DE"/>
        </w:rPr>
        <w:fldChar w:fldCharType="begin">
          <w:ffData>
            <w:name w:val="Text25"/>
            <w:enabled/>
            <w:calcOnExit w:val="0"/>
            <w:textInput/>
          </w:ffData>
        </w:fldChar>
      </w:r>
      <w:bookmarkStart w:id="28" w:name="Text25"/>
      <w:r w:rsidRPr="00BC322E">
        <w:rPr>
          <w:rFonts w:ascii="Frutiger 45 Light" w:hAnsi="Frutiger 45 Light"/>
          <w:sz w:val="18"/>
          <w:szCs w:val="18"/>
          <w:lang w:val="de-DE"/>
        </w:rPr>
        <w:instrText xml:space="preserve"> FORMTEXT </w:instrText>
      </w:r>
      <w:r w:rsidRPr="00BC322E">
        <w:rPr>
          <w:rFonts w:ascii="Frutiger 45 Light" w:hAnsi="Frutiger 45 Light"/>
          <w:sz w:val="18"/>
          <w:szCs w:val="18"/>
          <w:lang w:val="de-DE"/>
        </w:rPr>
      </w:r>
      <w:r w:rsidRPr="00BC322E">
        <w:rPr>
          <w:rFonts w:ascii="Frutiger 45 Light" w:hAnsi="Frutiger 45 Light"/>
          <w:sz w:val="18"/>
          <w:szCs w:val="18"/>
          <w:lang w:val="de-DE"/>
        </w:rPr>
        <w:fldChar w:fldCharType="separate"/>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fldChar w:fldCharType="end"/>
      </w:r>
      <w:bookmarkEnd w:id="28"/>
      <w:r w:rsidRPr="00BC322E">
        <w:rPr>
          <w:rFonts w:ascii="Frutiger 45 Light" w:hAnsi="Frutiger 45 Light"/>
          <w:sz w:val="18"/>
          <w:szCs w:val="18"/>
          <w:lang w:val="de-DE"/>
        </w:rPr>
        <w:t>, zur Verfügung zu stellen, der für die Dienstleistung/Lieferung dieser Ausschreibung und für die entsprechenden Qualitäts-</w:t>
      </w:r>
      <w:r w:rsidR="00F55A7F" w:rsidRPr="00BC322E">
        <w:rPr>
          <w:rFonts w:ascii="Frutiger 45 Light" w:hAnsi="Frutiger 45 Light"/>
          <w:sz w:val="18"/>
          <w:szCs w:val="18"/>
          <w:lang w:val="de-DE"/>
        </w:rPr>
        <w:t xml:space="preserve"> </w:t>
      </w:r>
      <w:r w:rsidRPr="00BC322E">
        <w:rPr>
          <w:rFonts w:ascii="Frutiger 45 Light" w:hAnsi="Frutiger 45 Light"/>
          <w:sz w:val="18"/>
          <w:szCs w:val="18"/>
          <w:lang w:val="de-DE"/>
        </w:rPr>
        <w:t>und Dienstleistungslevels (SLA) verantwortlich sein wird (die vorgeschlagene Person muss in der Ausführung ähnlicher Dienste wie jene des Auftrages sind, Erfahrung haben und die Tätigkeiten ausführen die ausdrücklich im Vertragsentwurf angeführt sind);</w:t>
      </w:r>
    </w:p>
    <w:p w:rsidR="00080819" w:rsidRPr="00BC322E" w:rsidRDefault="005776D2" w:rsidP="00080819">
      <w:pPr>
        <w:pStyle w:val="sche3"/>
        <w:numPr>
          <w:ilvl w:val="0"/>
          <w:numId w:val="2"/>
        </w:numPr>
        <w:tabs>
          <w:tab w:val="clear" w:pos="502"/>
        </w:tabs>
        <w:suppressAutoHyphens/>
        <w:autoSpaceDN/>
        <w:spacing w:line="360" w:lineRule="auto"/>
        <w:rPr>
          <w:rFonts w:ascii="Frutiger 45 Light" w:hAnsi="Frutiger 45 Light"/>
          <w:strike/>
          <w:sz w:val="18"/>
          <w:szCs w:val="18"/>
          <w:lang w:val="de-DE"/>
        </w:rPr>
      </w:pPr>
      <w:r w:rsidRPr="00BC322E">
        <w:rPr>
          <w:rFonts w:ascii="Frutiger 45 Light" w:hAnsi="Frutiger 45 Light"/>
          <w:sz w:val="18"/>
          <w:szCs w:val="18"/>
          <w:lang w:val="de-DE"/>
        </w:rPr>
        <w:t xml:space="preserve">dass er </w:t>
      </w:r>
      <w:r w:rsidR="00080819" w:rsidRPr="00BC322E">
        <w:rPr>
          <w:rFonts w:ascii="Frutiger 45 Light" w:hAnsi="Frutiger 45 Light"/>
          <w:sz w:val="18"/>
          <w:szCs w:val="18"/>
          <w:lang w:val="de-DE"/>
        </w:rPr>
        <w:t xml:space="preserve">einen Betriebssitz in </w:t>
      </w:r>
      <w:r w:rsidR="00080819" w:rsidRPr="00BC322E">
        <w:rPr>
          <w:rFonts w:ascii="Frutiger 45 Light" w:hAnsi="Frutiger 45 Light"/>
          <w:sz w:val="18"/>
          <w:szCs w:val="18"/>
          <w:lang w:val="de-DE"/>
        </w:rPr>
        <w:fldChar w:fldCharType="begin">
          <w:ffData>
            <w:name w:val="Testo61"/>
            <w:enabled/>
            <w:calcOnExit w:val="0"/>
            <w:textInput/>
          </w:ffData>
        </w:fldChar>
      </w:r>
      <w:r w:rsidR="00080819" w:rsidRPr="00BC322E">
        <w:rPr>
          <w:rFonts w:ascii="Frutiger 45 Light" w:hAnsi="Frutiger 45 Light"/>
          <w:sz w:val="18"/>
          <w:szCs w:val="18"/>
          <w:lang w:val="de-DE"/>
        </w:rPr>
        <w:instrText xml:space="preserve"> FORMTEXT </w:instrText>
      </w:r>
      <w:r w:rsidR="00080819" w:rsidRPr="00BC322E">
        <w:rPr>
          <w:rFonts w:ascii="Frutiger 45 Light" w:hAnsi="Frutiger 45 Light"/>
          <w:sz w:val="18"/>
          <w:szCs w:val="18"/>
          <w:lang w:val="de-DE"/>
        </w:rPr>
      </w:r>
      <w:r w:rsidR="00080819" w:rsidRPr="00BC322E">
        <w:rPr>
          <w:rFonts w:ascii="Frutiger 45 Light" w:hAnsi="Frutiger 45 Light"/>
          <w:sz w:val="18"/>
          <w:szCs w:val="18"/>
          <w:lang w:val="de-DE"/>
        </w:rPr>
        <w:fldChar w:fldCharType="separate"/>
      </w:r>
      <w:r w:rsidR="00080819" w:rsidRPr="00BC322E">
        <w:rPr>
          <w:rFonts w:ascii="Frutiger 45 Light" w:hAnsi="Frutiger 45 Light"/>
          <w:sz w:val="18"/>
          <w:szCs w:val="18"/>
          <w:lang w:val="de-DE"/>
        </w:rPr>
        <w:t> </w:t>
      </w:r>
      <w:r w:rsidR="00080819" w:rsidRPr="00BC322E">
        <w:rPr>
          <w:rFonts w:ascii="Frutiger 45 Light" w:hAnsi="Frutiger 45 Light"/>
          <w:sz w:val="18"/>
          <w:szCs w:val="18"/>
          <w:lang w:val="de-DE"/>
        </w:rPr>
        <w:t> </w:t>
      </w:r>
      <w:r w:rsidR="00080819" w:rsidRPr="00BC322E">
        <w:rPr>
          <w:rFonts w:ascii="Frutiger 45 Light" w:hAnsi="Frutiger 45 Light"/>
          <w:sz w:val="18"/>
          <w:szCs w:val="18"/>
          <w:lang w:val="de-DE"/>
        </w:rPr>
        <w:t> </w:t>
      </w:r>
      <w:r w:rsidR="00080819" w:rsidRPr="00BC322E">
        <w:rPr>
          <w:rFonts w:ascii="Frutiger 45 Light" w:hAnsi="Frutiger 45 Light"/>
          <w:sz w:val="18"/>
          <w:szCs w:val="18"/>
          <w:lang w:val="de-DE"/>
        </w:rPr>
        <w:t> </w:t>
      </w:r>
      <w:r w:rsidR="00080819" w:rsidRPr="00BC322E">
        <w:rPr>
          <w:rFonts w:ascii="Frutiger 45 Light" w:hAnsi="Frutiger 45 Light"/>
          <w:sz w:val="18"/>
          <w:szCs w:val="18"/>
          <w:lang w:val="de-DE"/>
        </w:rPr>
        <w:t> </w:t>
      </w:r>
      <w:r w:rsidR="00080819" w:rsidRPr="00BC322E">
        <w:rPr>
          <w:rFonts w:ascii="Frutiger 45 Light" w:hAnsi="Frutiger 45 Light"/>
          <w:sz w:val="18"/>
          <w:szCs w:val="18"/>
          <w:lang w:val="de-DE"/>
        </w:rPr>
        <w:fldChar w:fldCharType="end"/>
      </w:r>
      <w:r w:rsidR="006E19D0" w:rsidRPr="00BC322E">
        <w:rPr>
          <w:rFonts w:ascii="Frutiger 45 Light" w:hAnsi="Frutiger 45 Light"/>
          <w:sz w:val="18"/>
          <w:szCs w:val="18"/>
          <w:lang w:val="de-DE"/>
        </w:rPr>
        <w:t xml:space="preserve"> (</w:t>
      </w:r>
      <w:r w:rsidR="00080819" w:rsidRPr="00BC322E">
        <w:rPr>
          <w:rFonts w:ascii="Frutiger 45 Light" w:hAnsi="Frutiger 45 Light"/>
          <w:sz w:val="18"/>
          <w:szCs w:val="18"/>
          <w:lang w:val="de-DE"/>
        </w:rPr>
        <w:t xml:space="preserve">vollständige Adresse angeben </w:t>
      </w:r>
      <w:r w:rsidR="00080819" w:rsidRPr="00BC322E">
        <w:rPr>
          <w:rFonts w:ascii="Frutiger 45 Light" w:hAnsi="Frutiger 45 Light"/>
          <w:sz w:val="18"/>
          <w:szCs w:val="18"/>
          <w:lang w:val="de-DE"/>
        </w:rPr>
        <w:fldChar w:fldCharType="begin">
          <w:ffData>
            <w:name w:val="Testo61"/>
            <w:enabled/>
            <w:calcOnExit w:val="0"/>
            <w:textInput/>
          </w:ffData>
        </w:fldChar>
      </w:r>
      <w:r w:rsidR="00080819" w:rsidRPr="00BC322E">
        <w:rPr>
          <w:rFonts w:ascii="Frutiger 45 Light" w:hAnsi="Frutiger 45 Light"/>
          <w:sz w:val="18"/>
          <w:szCs w:val="18"/>
          <w:lang w:val="de-DE"/>
        </w:rPr>
        <w:instrText xml:space="preserve"> FORMTEXT </w:instrText>
      </w:r>
      <w:r w:rsidR="00080819" w:rsidRPr="00BC322E">
        <w:rPr>
          <w:rFonts w:ascii="Frutiger 45 Light" w:hAnsi="Frutiger 45 Light"/>
          <w:sz w:val="18"/>
          <w:szCs w:val="18"/>
          <w:lang w:val="de-DE"/>
        </w:rPr>
      </w:r>
      <w:r w:rsidR="00080819" w:rsidRPr="00BC322E">
        <w:rPr>
          <w:rFonts w:ascii="Frutiger 45 Light" w:hAnsi="Frutiger 45 Light"/>
          <w:sz w:val="18"/>
          <w:szCs w:val="18"/>
          <w:lang w:val="de-DE"/>
        </w:rPr>
        <w:fldChar w:fldCharType="separate"/>
      </w:r>
      <w:r w:rsidR="00080819" w:rsidRPr="00BC322E">
        <w:rPr>
          <w:rFonts w:ascii="Frutiger 45 Light" w:hAnsi="Frutiger 45 Light"/>
          <w:sz w:val="18"/>
          <w:szCs w:val="18"/>
          <w:lang w:val="de-DE"/>
        </w:rPr>
        <w:t> </w:t>
      </w:r>
      <w:r w:rsidR="00080819" w:rsidRPr="00BC322E">
        <w:rPr>
          <w:rFonts w:ascii="Frutiger 45 Light" w:hAnsi="Frutiger 45 Light"/>
          <w:sz w:val="18"/>
          <w:szCs w:val="18"/>
          <w:lang w:val="de-DE"/>
        </w:rPr>
        <w:t> </w:t>
      </w:r>
      <w:r w:rsidR="00080819" w:rsidRPr="00BC322E">
        <w:rPr>
          <w:rFonts w:ascii="Frutiger 45 Light" w:hAnsi="Frutiger 45 Light"/>
          <w:sz w:val="18"/>
          <w:szCs w:val="18"/>
          <w:lang w:val="de-DE"/>
        </w:rPr>
        <w:t> </w:t>
      </w:r>
      <w:r w:rsidR="00080819" w:rsidRPr="00BC322E">
        <w:rPr>
          <w:rFonts w:ascii="Frutiger 45 Light" w:hAnsi="Frutiger 45 Light"/>
          <w:sz w:val="18"/>
          <w:szCs w:val="18"/>
          <w:lang w:val="de-DE"/>
        </w:rPr>
        <w:t> </w:t>
      </w:r>
      <w:r w:rsidR="00080819" w:rsidRPr="00BC322E">
        <w:rPr>
          <w:rFonts w:ascii="Frutiger 45 Light" w:hAnsi="Frutiger 45 Light"/>
          <w:sz w:val="18"/>
          <w:szCs w:val="18"/>
          <w:lang w:val="de-DE"/>
        </w:rPr>
        <w:t> </w:t>
      </w:r>
      <w:r w:rsidR="00080819" w:rsidRPr="00BC322E">
        <w:rPr>
          <w:rFonts w:ascii="Frutiger 45 Light" w:hAnsi="Frutiger 45 Light"/>
          <w:sz w:val="18"/>
          <w:szCs w:val="18"/>
          <w:lang w:val="de-DE"/>
        </w:rPr>
        <w:fldChar w:fldCharType="end"/>
      </w:r>
      <w:r w:rsidR="00080819" w:rsidRPr="00BC322E">
        <w:rPr>
          <w:rFonts w:ascii="Frutiger 45 Light" w:hAnsi="Frutiger 45 Light"/>
          <w:sz w:val="18"/>
          <w:szCs w:val="18"/>
          <w:lang w:val="de-DE"/>
        </w:rPr>
        <w:t xml:space="preserve">) hat, oder </w:t>
      </w:r>
      <w:r w:rsidRPr="00BC322E">
        <w:rPr>
          <w:rFonts w:ascii="Frutiger 45 Light" w:hAnsi="Frutiger 45 Light"/>
          <w:sz w:val="18"/>
          <w:szCs w:val="18"/>
          <w:lang w:val="de-DE"/>
        </w:rPr>
        <w:t xml:space="preserve">sich verpflichtet, diesen innerhalb von </w:t>
      </w:r>
      <w:r w:rsidRPr="00BC322E">
        <w:rPr>
          <w:rFonts w:ascii="Frutiger 45 Light" w:hAnsi="Frutiger 45 Light"/>
          <w:sz w:val="18"/>
          <w:szCs w:val="18"/>
          <w:lang w:val="de-DE"/>
        </w:rPr>
        <w:fldChar w:fldCharType="begin">
          <w:ffData>
            <w:name w:val="Testo61"/>
            <w:enabled/>
            <w:calcOnExit w:val="0"/>
            <w:textInput/>
          </w:ffData>
        </w:fldChar>
      </w:r>
      <w:r w:rsidRPr="00BC322E">
        <w:rPr>
          <w:rFonts w:ascii="Frutiger 45 Light" w:hAnsi="Frutiger 45 Light"/>
          <w:sz w:val="18"/>
          <w:szCs w:val="18"/>
          <w:lang w:val="de-DE"/>
        </w:rPr>
        <w:instrText xml:space="preserve"> FORMTEXT </w:instrText>
      </w:r>
      <w:r w:rsidRPr="00BC322E">
        <w:rPr>
          <w:rFonts w:ascii="Frutiger 45 Light" w:hAnsi="Frutiger 45 Light"/>
          <w:sz w:val="18"/>
          <w:szCs w:val="18"/>
          <w:lang w:val="de-DE"/>
        </w:rPr>
      </w:r>
      <w:r w:rsidRPr="00BC322E">
        <w:rPr>
          <w:rFonts w:ascii="Frutiger 45 Light" w:hAnsi="Frutiger 45 Light"/>
          <w:sz w:val="18"/>
          <w:szCs w:val="18"/>
          <w:lang w:val="de-DE"/>
        </w:rPr>
        <w:fldChar w:fldCharType="separate"/>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fldChar w:fldCharType="end"/>
      </w:r>
      <w:r w:rsidRPr="00BC322E">
        <w:rPr>
          <w:rFonts w:ascii="Frutiger 45 Light" w:hAnsi="Frutiger 45 Light"/>
          <w:sz w:val="18"/>
          <w:szCs w:val="18"/>
          <w:lang w:val="de-DE"/>
        </w:rPr>
        <w:t xml:space="preserve"> nach Erhalt des endgültigen Zuschlages zu gründen. Der vorgenannte Sitz muss über eine Struktur verfügen, die in der Lage ist, die gegenständlichen Dienstleistu</w:t>
      </w:r>
      <w:r w:rsidR="006B4884" w:rsidRPr="00BC322E">
        <w:rPr>
          <w:rFonts w:ascii="Frutiger 45 Light" w:hAnsi="Frutiger 45 Light"/>
          <w:sz w:val="18"/>
          <w:szCs w:val="18"/>
          <w:lang w:val="de-DE"/>
        </w:rPr>
        <w:t>ngen</w:t>
      </w:r>
      <w:r w:rsidRPr="00BC322E">
        <w:rPr>
          <w:rFonts w:ascii="Frutiger 45 Light" w:hAnsi="Frutiger 45 Light"/>
          <w:sz w:val="18"/>
          <w:szCs w:val="18"/>
          <w:lang w:val="de-DE"/>
        </w:rPr>
        <w:t xml:space="preserve"> zu erbringen (logistischer Sitz mit informationstechnischem Personal und technischen Strukturen zur Unterstützung der Dienstleistung/Lieferung von </w:t>
      </w:r>
      <w:r w:rsidRPr="00BC322E">
        <w:rPr>
          <w:rFonts w:ascii="Frutiger 45 Light" w:hAnsi="Frutiger 45 Light"/>
          <w:sz w:val="18"/>
          <w:szCs w:val="18"/>
          <w:lang w:val="de-DE"/>
        </w:rPr>
        <w:fldChar w:fldCharType="begin">
          <w:ffData>
            <w:name w:val="Testo61"/>
            <w:enabled/>
            <w:calcOnExit w:val="0"/>
            <w:textInput/>
          </w:ffData>
        </w:fldChar>
      </w:r>
      <w:r w:rsidRPr="00BC322E">
        <w:rPr>
          <w:rFonts w:ascii="Frutiger 45 Light" w:hAnsi="Frutiger 45 Light"/>
          <w:sz w:val="18"/>
          <w:szCs w:val="18"/>
          <w:lang w:val="de-DE"/>
        </w:rPr>
        <w:instrText xml:space="preserve"> FORMTEXT </w:instrText>
      </w:r>
      <w:r w:rsidRPr="00BC322E">
        <w:rPr>
          <w:rFonts w:ascii="Frutiger 45 Light" w:hAnsi="Frutiger 45 Light"/>
          <w:sz w:val="18"/>
          <w:szCs w:val="18"/>
          <w:lang w:val="de-DE"/>
        </w:rPr>
      </w:r>
      <w:r w:rsidRPr="00BC322E">
        <w:rPr>
          <w:rFonts w:ascii="Frutiger 45 Light" w:hAnsi="Frutiger 45 Light"/>
          <w:sz w:val="18"/>
          <w:szCs w:val="18"/>
          <w:lang w:val="de-DE"/>
        </w:rPr>
        <w:fldChar w:fldCharType="separate"/>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t> </w:t>
      </w:r>
      <w:r w:rsidRPr="00BC322E">
        <w:rPr>
          <w:rFonts w:ascii="Frutiger 45 Light" w:hAnsi="Frutiger 45 Light"/>
          <w:sz w:val="18"/>
          <w:szCs w:val="18"/>
          <w:lang w:val="de-DE"/>
        </w:rPr>
        <w:fldChar w:fldCharType="end"/>
      </w:r>
      <w:r w:rsidR="00DA5C3C" w:rsidRPr="00BC322E">
        <w:rPr>
          <w:rFonts w:ascii="Frutiger 45 Light" w:hAnsi="Frutiger 45 Light"/>
          <w:sz w:val="18"/>
          <w:szCs w:val="18"/>
          <w:lang w:val="de-DE"/>
        </w:rPr>
        <w:t>). Im Falle einer ho</w:t>
      </w:r>
      <w:r w:rsidRPr="00BC322E">
        <w:rPr>
          <w:rFonts w:ascii="Frutiger 45 Light" w:hAnsi="Frutiger 45 Light"/>
          <w:sz w:val="18"/>
          <w:szCs w:val="18"/>
          <w:lang w:val="de-DE"/>
        </w:rPr>
        <w:t>rizontalen/vertikalen Bietergemeinschaft kann der operative Sitz einem beliebigen Mitglied zugeordnet werden.</w:t>
      </w:r>
    </w:p>
    <w:p w:rsidR="00080819" w:rsidRPr="00BC322E" w:rsidRDefault="00080819" w:rsidP="007B6357">
      <w:pPr>
        <w:pStyle w:val="sche3"/>
        <w:widowControl/>
        <w:numPr>
          <w:ilvl w:val="0"/>
          <w:numId w:val="2"/>
        </w:numPr>
        <w:autoSpaceDN/>
        <w:spacing w:line="360" w:lineRule="auto"/>
        <w:rPr>
          <w:rFonts w:ascii="Frutiger 45 Light" w:hAnsi="Frutiger 45 Light"/>
          <w:sz w:val="18"/>
          <w:szCs w:val="18"/>
          <w:lang w:val="de-DE"/>
        </w:rPr>
      </w:pPr>
      <w:r w:rsidRPr="00BC322E">
        <w:rPr>
          <w:rFonts w:ascii="Frutiger 45 Light" w:hAnsi="Frutiger 45 Light"/>
          <w:sz w:val="18"/>
          <w:szCs w:val="18"/>
          <w:lang w:val="de-DE"/>
        </w:rPr>
        <w:t>(</w:t>
      </w:r>
      <w:r w:rsidR="00766841" w:rsidRPr="00BC322E">
        <w:rPr>
          <w:rFonts w:ascii="Frutiger 45 Light" w:hAnsi="Frutiger 45 Light"/>
          <w:sz w:val="18"/>
          <w:szCs w:val="18"/>
          <w:lang w:val="de-DE"/>
        </w:rPr>
        <w:t>gegebenenfalls</w:t>
      </w:r>
      <w:r w:rsidR="007B6357" w:rsidRPr="00BC322E">
        <w:rPr>
          <w:rFonts w:ascii="Frutiger 45 Light" w:hAnsi="Frutiger 45 Light"/>
          <w:sz w:val="18"/>
          <w:szCs w:val="18"/>
          <w:lang w:val="de-DE"/>
        </w:rPr>
        <w:t xml:space="preserve">) die Risikoeinschätzung bezüglich der eigenen Aktivität und ein Einschätzungsdokument gemäß Art. 28 des </w:t>
      </w:r>
      <w:proofErr w:type="spellStart"/>
      <w:r w:rsidR="007B6357" w:rsidRPr="00BC322E">
        <w:rPr>
          <w:rFonts w:ascii="Frutiger 45 Light" w:hAnsi="Frutiger 45 Light"/>
          <w:sz w:val="18"/>
          <w:szCs w:val="18"/>
          <w:lang w:val="de-DE"/>
        </w:rPr>
        <w:t>GvD</w:t>
      </w:r>
      <w:proofErr w:type="spellEnd"/>
      <w:r w:rsidR="007B6357" w:rsidRPr="00BC322E">
        <w:rPr>
          <w:rFonts w:ascii="Frutiger 45 Light" w:hAnsi="Frutiger 45 Light"/>
          <w:sz w:val="18"/>
          <w:szCs w:val="18"/>
          <w:lang w:val="de-DE"/>
        </w:rPr>
        <w:t xml:space="preserve"> 81/2008 abgefasst zu haben, und dass er in der Folge der Risikoeinschätzung alle Sicherheits- und Schutzmaßnahmen vorgenommen und sich mit den notwendigen Mitteln und Ausrüstung zur Unfallverhütung ausgestattet hat;</w:t>
      </w:r>
    </w:p>
    <w:p w:rsidR="00080819" w:rsidRPr="00BC322E" w:rsidRDefault="005776D2" w:rsidP="00080819">
      <w:pPr>
        <w:pStyle w:val="sche3"/>
        <w:numPr>
          <w:ilvl w:val="0"/>
          <w:numId w:val="2"/>
        </w:numPr>
        <w:tabs>
          <w:tab w:val="clear" w:pos="502"/>
        </w:tabs>
        <w:suppressAutoHyphens/>
        <w:autoSpaceDN/>
        <w:spacing w:line="360" w:lineRule="auto"/>
        <w:rPr>
          <w:rFonts w:ascii="Frutiger 45 Light" w:hAnsi="Frutiger 45 Light"/>
          <w:strike/>
          <w:sz w:val="18"/>
          <w:szCs w:val="18"/>
          <w:lang w:val="de-DE"/>
        </w:rPr>
      </w:pPr>
      <w:r w:rsidRPr="00BC322E">
        <w:rPr>
          <w:rFonts w:ascii="Frutiger 45 Light" w:hAnsi="Frutiger 45 Light"/>
          <w:sz w:val="18"/>
          <w:szCs w:val="18"/>
          <w:lang w:val="de-DE"/>
        </w:rPr>
        <w:t>dass er den Verantwortlichen des Sicherheitsdienstes und –</w:t>
      </w:r>
      <w:proofErr w:type="spellStart"/>
      <w:r w:rsidRPr="00BC322E">
        <w:rPr>
          <w:rFonts w:ascii="Frutiger 45 Light" w:hAnsi="Frutiger 45 Light"/>
          <w:sz w:val="18"/>
          <w:szCs w:val="18"/>
          <w:lang w:val="de-DE"/>
        </w:rPr>
        <w:t>schutz</w:t>
      </w:r>
      <w:proofErr w:type="spellEnd"/>
      <w:r w:rsidRPr="00BC322E">
        <w:rPr>
          <w:rFonts w:ascii="Frutiger 45 Light" w:hAnsi="Frutiger 45 Light"/>
          <w:sz w:val="18"/>
          <w:szCs w:val="18"/>
          <w:lang w:val="de-DE"/>
        </w:rPr>
        <w:t xml:space="preserve"> ernannt hat;</w:t>
      </w:r>
    </w:p>
    <w:p w:rsidR="00080819" w:rsidRPr="00BC322E" w:rsidRDefault="005776D2" w:rsidP="00080819">
      <w:pPr>
        <w:pStyle w:val="sche3"/>
        <w:numPr>
          <w:ilvl w:val="0"/>
          <w:numId w:val="2"/>
        </w:numPr>
        <w:tabs>
          <w:tab w:val="clear" w:pos="502"/>
        </w:tabs>
        <w:suppressAutoHyphens/>
        <w:autoSpaceDN/>
        <w:spacing w:line="360" w:lineRule="auto"/>
        <w:rPr>
          <w:rFonts w:ascii="Frutiger 45 Light" w:hAnsi="Frutiger 45 Light"/>
          <w:strike/>
          <w:sz w:val="18"/>
          <w:szCs w:val="18"/>
          <w:lang w:val="de-DE"/>
        </w:rPr>
      </w:pPr>
      <w:r w:rsidRPr="00BC322E">
        <w:rPr>
          <w:rFonts w:ascii="Frutiger 45 Light" w:hAnsi="Frutiger 45 Light"/>
          <w:sz w:val="18"/>
          <w:szCs w:val="18"/>
          <w:lang w:val="de-DE"/>
        </w:rPr>
        <w:t>dass er (wenn vorgesehen) den zuständigen Unternehmensarzt mit der Aufgabe der Sanitätsüberwachung ernannt hat;</w:t>
      </w:r>
    </w:p>
    <w:p w:rsidR="00080819" w:rsidRPr="00BC322E" w:rsidRDefault="005776D2" w:rsidP="00080819">
      <w:pPr>
        <w:pStyle w:val="sche3"/>
        <w:numPr>
          <w:ilvl w:val="0"/>
          <w:numId w:val="2"/>
        </w:numPr>
        <w:tabs>
          <w:tab w:val="clear" w:pos="502"/>
        </w:tabs>
        <w:suppressAutoHyphens/>
        <w:autoSpaceDN/>
        <w:spacing w:line="360" w:lineRule="auto"/>
        <w:rPr>
          <w:rFonts w:ascii="Frutiger 45 Light" w:hAnsi="Frutiger 45 Light"/>
          <w:strike/>
          <w:sz w:val="18"/>
          <w:szCs w:val="18"/>
          <w:lang w:val="de-DE"/>
        </w:rPr>
      </w:pPr>
      <w:r w:rsidRPr="00BC322E">
        <w:rPr>
          <w:rFonts w:ascii="Frutiger 45 Light" w:hAnsi="Frutiger 45 Light"/>
          <w:sz w:val="18"/>
          <w:szCs w:val="18"/>
          <w:lang w:val="de-DE"/>
        </w:rPr>
        <w:t>dass die angest</w:t>
      </w:r>
      <w:r w:rsidR="00F55A7F" w:rsidRPr="00BC322E">
        <w:rPr>
          <w:rFonts w:ascii="Frutiger 45 Light" w:hAnsi="Frutiger 45 Light"/>
          <w:sz w:val="18"/>
          <w:szCs w:val="18"/>
          <w:lang w:val="de-DE"/>
        </w:rPr>
        <w:t>ellten Arbeiter (wenn sie der Sa</w:t>
      </w:r>
      <w:r w:rsidRPr="00BC322E">
        <w:rPr>
          <w:rFonts w:ascii="Frutiger 45 Light" w:hAnsi="Frutiger 45 Light"/>
          <w:sz w:val="18"/>
          <w:szCs w:val="18"/>
          <w:lang w:val="de-DE"/>
        </w:rPr>
        <w:t>nitätsüberwachung unterstehen) vom zuständigen Arzt als für geeignet befunden worden sind; oder bei selbstständigen Arbeitern, das</w:t>
      </w:r>
      <w:r w:rsidR="009251E3" w:rsidRPr="00BC322E">
        <w:rPr>
          <w:rFonts w:ascii="Frutiger 45 Light" w:hAnsi="Frutiger 45 Light"/>
          <w:sz w:val="18"/>
          <w:szCs w:val="18"/>
          <w:lang w:val="de-DE"/>
        </w:rPr>
        <w:t>s</w:t>
      </w:r>
      <w:r w:rsidRPr="00BC322E">
        <w:rPr>
          <w:rFonts w:ascii="Frutiger 45 Light" w:hAnsi="Frutiger 45 Light"/>
          <w:sz w:val="18"/>
          <w:szCs w:val="18"/>
          <w:lang w:val="de-DE"/>
        </w:rPr>
        <w:t xml:space="preserve"> diese die Arbeitsfähigkeit zur Ausführung der Leistung besitzen; </w:t>
      </w:r>
    </w:p>
    <w:p w:rsidR="00080819" w:rsidRPr="00BC322E" w:rsidRDefault="005776D2" w:rsidP="00080819">
      <w:pPr>
        <w:pStyle w:val="sche3"/>
        <w:numPr>
          <w:ilvl w:val="0"/>
          <w:numId w:val="2"/>
        </w:numPr>
        <w:tabs>
          <w:tab w:val="clear" w:pos="502"/>
        </w:tabs>
        <w:suppressAutoHyphens/>
        <w:autoSpaceDN/>
        <w:spacing w:line="360" w:lineRule="auto"/>
        <w:rPr>
          <w:rFonts w:ascii="Frutiger 45 Light" w:hAnsi="Frutiger 45 Light"/>
          <w:strike/>
          <w:sz w:val="18"/>
          <w:szCs w:val="18"/>
          <w:lang w:val="de-DE"/>
        </w:rPr>
      </w:pPr>
      <w:r w:rsidRPr="00BC322E">
        <w:rPr>
          <w:rFonts w:ascii="Frutiger 45 Light" w:hAnsi="Frutiger 45 Light"/>
          <w:sz w:val="18"/>
          <w:szCs w:val="18"/>
          <w:lang w:val="de-DE"/>
        </w:rPr>
        <w:t>dass die eigenen Arbeiter informiert und weitergebildet worden sind; oder bei selbstständigen Arbeitern, dass diese die notwendige Ausbildung zur Arbeitssicherheit zur Ausführung der Leistung besitzen;</w:t>
      </w:r>
    </w:p>
    <w:p w:rsidR="006E19D0" w:rsidRPr="00BC322E" w:rsidRDefault="005776D2" w:rsidP="00EE5AC5">
      <w:pPr>
        <w:pStyle w:val="sche3"/>
        <w:numPr>
          <w:ilvl w:val="0"/>
          <w:numId w:val="2"/>
        </w:numPr>
        <w:tabs>
          <w:tab w:val="clear" w:pos="502"/>
        </w:tabs>
        <w:suppressAutoHyphens/>
        <w:autoSpaceDN/>
        <w:spacing w:line="360" w:lineRule="auto"/>
        <w:rPr>
          <w:rFonts w:ascii="Frutiger 45 Light" w:hAnsi="Frutiger 45 Light"/>
          <w:strike/>
          <w:sz w:val="18"/>
          <w:szCs w:val="18"/>
          <w:lang w:val="de-DE"/>
        </w:rPr>
      </w:pPr>
      <w:r w:rsidRPr="00BC322E">
        <w:rPr>
          <w:rFonts w:ascii="Frutiger 45 Light" w:hAnsi="Frutiger 45 Light"/>
          <w:sz w:val="18"/>
          <w:szCs w:val="18"/>
          <w:lang w:val="de-DE"/>
        </w:rPr>
        <w:t xml:space="preserve">dass den Arbeitern die </w:t>
      </w:r>
      <w:r w:rsidR="0069380B" w:rsidRPr="00BC322E">
        <w:rPr>
          <w:rFonts w:ascii="Frutiger 45 Light" w:hAnsi="Frutiger 45 Light"/>
          <w:sz w:val="18"/>
          <w:szCs w:val="18"/>
          <w:lang w:val="de-DE"/>
        </w:rPr>
        <w:t xml:space="preserve">individuelle Schutzvorrichtung </w:t>
      </w:r>
      <w:r w:rsidRPr="00BC322E">
        <w:rPr>
          <w:rFonts w:ascii="Frutiger 45 Light" w:hAnsi="Frutiger 45 Light"/>
          <w:sz w:val="18"/>
          <w:szCs w:val="18"/>
          <w:lang w:val="de-DE"/>
        </w:rPr>
        <w:t>zur Verfügung gestellt wurde, die sich nach der sog. Bewertung als notwendig erwiesen hat; oder bei selbstständigen Arbeitern, das</w:t>
      </w:r>
      <w:r w:rsidR="009251E3" w:rsidRPr="00BC322E">
        <w:rPr>
          <w:rFonts w:ascii="Frutiger 45 Light" w:hAnsi="Frutiger 45 Light"/>
          <w:sz w:val="18"/>
          <w:szCs w:val="18"/>
          <w:lang w:val="de-DE"/>
        </w:rPr>
        <w:t>s</w:t>
      </w:r>
      <w:r w:rsidRPr="00BC322E">
        <w:rPr>
          <w:rFonts w:ascii="Frutiger 45 Light" w:hAnsi="Frutiger 45 Light"/>
          <w:sz w:val="18"/>
          <w:szCs w:val="18"/>
          <w:lang w:val="de-DE"/>
        </w:rPr>
        <w:t xml:space="preserve"> diesen die individuellen Schutzvorrichtungen zur Ausführung der Leistung zur Verfügung gestellt wurden;</w:t>
      </w:r>
      <w:bookmarkEnd w:id="25"/>
    </w:p>
    <w:p w:rsidR="00E23BAD" w:rsidRPr="00BC322E" w:rsidRDefault="00E23BAD" w:rsidP="008271BC">
      <w:pPr>
        <w:spacing w:line="360" w:lineRule="auto"/>
        <w:ind w:hanging="436"/>
        <w:jc w:val="right"/>
        <w:rPr>
          <w:rFonts w:ascii="Frutiger 45 Light" w:hAnsi="Frutiger 45 Light" w:cs="Arial"/>
          <w:noProof w:val="0"/>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21BE5" w:rsidRPr="00BC322E" w:rsidTr="00EF5EBE">
        <w:tc>
          <w:tcPr>
            <w:tcW w:w="9778" w:type="dxa"/>
            <w:shd w:val="clear" w:color="auto" w:fill="auto"/>
          </w:tcPr>
          <w:p w:rsidR="00121BE5" w:rsidRPr="00BC322E" w:rsidRDefault="00121BE5" w:rsidP="00EF5EBE">
            <w:pPr>
              <w:pStyle w:val="sche3"/>
              <w:spacing w:line="360" w:lineRule="auto"/>
              <w:rPr>
                <w:rFonts w:ascii="Frutiger 45 Light" w:hAnsi="Frutiger 45 Light"/>
                <w:b/>
                <w:i/>
                <w:sz w:val="18"/>
                <w:szCs w:val="18"/>
                <w:lang w:val="de-DE"/>
              </w:rPr>
            </w:pPr>
          </w:p>
          <w:p w:rsidR="00121BE5" w:rsidRPr="00BC322E" w:rsidRDefault="00121BE5" w:rsidP="00EF5EBE">
            <w:pPr>
              <w:pStyle w:val="sche3"/>
              <w:spacing w:line="360" w:lineRule="auto"/>
              <w:rPr>
                <w:rFonts w:ascii="Frutiger 45 Light" w:hAnsi="Frutiger 45 Light"/>
                <w:b/>
                <w:i/>
                <w:sz w:val="18"/>
                <w:szCs w:val="18"/>
                <w:lang w:val="de-DE"/>
              </w:rPr>
            </w:pPr>
            <w:r w:rsidRPr="00BC322E">
              <w:rPr>
                <w:rFonts w:ascii="Frutiger 45 Light" w:hAnsi="Frutiger 45 Light"/>
                <w:b/>
                <w:i/>
                <w:sz w:val="18"/>
                <w:szCs w:val="18"/>
                <w:lang w:val="de-DE"/>
              </w:rPr>
              <w:t>ANMERKUNGEN</w:t>
            </w:r>
          </w:p>
          <w:p w:rsidR="00121BE5" w:rsidRPr="00BC322E" w:rsidRDefault="00B94517" w:rsidP="00EF5EBE">
            <w:pPr>
              <w:pStyle w:val="sche3"/>
              <w:spacing w:line="360" w:lineRule="auto"/>
              <w:rPr>
                <w:rFonts w:ascii="Frutiger 45 Light" w:hAnsi="Frutiger 45 Light"/>
                <w:sz w:val="18"/>
                <w:szCs w:val="18"/>
                <w:lang w:val="de-DE"/>
              </w:rPr>
            </w:pPr>
            <w:r w:rsidRPr="00BC322E">
              <w:rPr>
                <w:rFonts w:ascii="Frutiger 45 Light" w:hAnsi="Frutiger 45 Light"/>
                <w:sz w:val="18"/>
                <w:szCs w:val="18"/>
                <w:lang w:val="de-DE"/>
              </w:rPr>
              <w:fldChar w:fldCharType="begin">
                <w:ffData>
                  <w:name w:val="Text30"/>
                  <w:enabled/>
                  <w:calcOnExit w:val="0"/>
                  <w:textInput/>
                </w:ffData>
              </w:fldChar>
            </w:r>
            <w:bookmarkStart w:id="29" w:name="Text30"/>
            <w:r w:rsidRPr="00BC322E">
              <w:rPr>
                <w:rFonts w:ascii="Frutiger 45 Light" w:hAnsi="Frutiger 45 Light"/>
                <w:sz w:val="18"/>
                <w:szCs w:val="18"/>
                <w:lang w:val="de-DE"/>
              </w:rPr>
              <w:instrText xml:space="preserve"> FORMTEXT </w:instrText>
            </w:r>
            <w:r w:rsidRPr="00BC322E">
              <w:rPr>
                <w:rFonts w:ascii="Frutiger 45 Light" w:hAnsi="Frutiger 45 Light"/>
                <w:sz w:val="18"/>
                <w:szCs w:val="18"/>
                <w:lang w:val="de-DE"/>
              </w:rPr>
            </w:r>
            <w:r w:rsidRPr="00BC322E">
              <w:rPr>
                <w:rFonts w:ascii="Frutiger 45 Light" w:hAnsi="Frutiger 45 Light"/>
                <w:sz w:val="18"/>
                <w:szCs w:val="18"/>
                <w:lang w:val="de-DE"/>
              </w:rPr>
              <w:fldChar w:fldCharType="separate"/>
            </w:r>
            <w:r w:rsidR="00BE440C" w:rsidRPr="00BC322E">
              <w:rPr>
                <w:rFonts w:ascii="Frutiger 45 Light" w:hAnsi="Frutiger 45 Light"/>
                <w:sz w:val="18"/>
                <w:szCs w:val="18"/>
                <w:lang w:val="de-DE"/>
              </w:rPr>
              <w:t> </w:t>
            </w:r>
            <w:r w:rsidR="00BE440C" w:rsidRPr="00BC322E">
              <w:rPr>
                <w:rFonts w:ascii="Frutiger 45 Light" w:hAnsi="Frutiger 45 Light"/>
                <w:sz w:val="18"/>
                <w:szCs w:val="18"/>
                <w:lang w:val="de-DE"/>
              </w:rPr>
              <w:t> </w:t>
            </w:r>
            <w:r w:rsidR="00BE440C" w:rsidRPr="00BC322E">
              <w:rPr>
                <w:rFonts w:ascii="Frutiger 45 Light" w:hAnsi="Frutiger 45 Light"/>
                <w:sz w:val="18"/>
                <w:szCs w:val="18"/>
                <w:lang w:val="de-DE"/>
              </w:rPr>
              <w:t> </w:t>
            </w:r>
            <w:r w:rsidR="00BE440C" w:rsidRPr="00BC322E">
              <w:rPr>
                <w:rFonts w:ascii="Frutiger 45 Light" w:hAnsi="Frutiger 45 Light"/>
                <w:sz w:val="18"/>
                <w:szCs w:val="18"/>
                <w:lang w:val="de-DE"/>
              </w:rPr>
              <w:t> </w:t>
            </w:r>
            <w:r w:rsidR="00BE440C" w:rsidRPr="00BC322E">
              <w:rPr>
                <w:rFonts w:ascii="Frutiger 45 Light" w:hAnsi="Frutiger 45 Light"/>
                <w:sz w:val="18"/>
                <w:szCs w:val="18"/>
                <w:lang w:val="de-DE"/>
              </w:rPr>
              <w:t> </w:t>
            </w:r>
            <w:r w:rsidRPr="00BC322E">
              <w:rPr>
                <w:rFonts w:ascii="Frutiger 45 Light" w:hAnsi="Frutiger 45 Light"/>
                <w:sz w:val="18"/>
                <w:szCs w:val="18"/>
                <w:lang w:val="de-DE"/>
              </w:rPr>
              <w:fldChar w:fldCharType="end"/>
            </w:r>
            <w:bookmarkEnd w:id="29"/>
          </w:p>
          <w:p w:rsidR="00121BE5" w:rsidRPr="00BC322E" w:rsidRDefault="00121BE5" w:rsidP="00EF5EBE">
            <w:pPr>
              <w:pStyle w:val="sche3"/>
              <w:spacing w:line="360" w:lineRule="auto"/>
              <w:rPr>
                <w:rFonts w:ascii="Frutiger 45 Light" w:hAnsi="Frutiger 45 Light"/>
                <w:sz w:val="18"/>
                <w:szCs w:val="18"/>
                <w:lang w:val="de-DE"/>
              </w:rPr>
            </w:pPr>
          </w:p>
        </w:tc>
      </w:tr>
    </w:tbl>
    <w:p w:rsidR="00121BE5" w:rsidRPr="00BC322E" w:rsidRDefault="00121BE5" w:rsidP="008271BC">
      <w:pPr>
        <w:pStyle w:val="sche3"/>
        <w:tabs>
          <w:tab w:val="left" w:pos="425"/>
        </w:tabs>
        <w:spacing w:line="360" w:lineRule="auto"/>
        <w:rPr>
          <w:rFonts w:ascii="Frutiger 45 Light" w:hAnsi="Frutiger 45 Light"/>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121BE5" w:rsidRPr="00BC322E" w:rsidTr="00EF5EBE">
        <w:tc>
          <w:tcPr>
            <w:tcW w:w="3812" w:type="dxa"/>
            <w:shd w:val="clear" w:color="auto" w:fill="auto"/>
          </w:tcPr>
          <w:p w:rsidR="00121BE5" w:rsidRPr="00BC322E" w:rsidRDefault="00121BE5" w:rsidP="00EF5EBE">
            <w:pPr>
              <w:pStyle w:val="sche3"/>
              <w:tabs>
                <w:tab w:val="left" w:pos="4445"/>
              </w:tabs>
              <w:spacing w:line="360" w:lineRule="auto"/>
              <w:rPr>
                <w:rFonts w:ascii="Frutiger 45 Light" w:hAnsi="Frutiger 45 Light"/>
                <w:sz w:val="18"/>
                <w:szCs w:val="18"/>
                <w:lang w:val="de-DE"/>
              </w:rPr>
            </w:pPr>
          </w:p>
        </w:tc>
        <w:tc>
          <w:tcPr>
            <w:tcW w:w="5973" w:type="dxa"/>
            <w:shd w:val="clear" w:color="auto" w:fill="auto"/>
          </w:tcPr>
          <w:p w:rsidR="00121BE5" w:rsidRPr="00BC322E" w:rsidRDefault="00121BE5" w:rsidP="00EF5EBE">
            <w:pPr>
              <w:spacing w:line="360" w:lineRule="auto"/>
              <w:jc w:val="center"/>
              <w:rPr>
                <w:rFonts w:ascii="Frutiger 45 Light" w:hAnsi="Frutiger 45 Light" w:cs="Arial"/>
                <w:noProof w:val="0"/>
                <w:sz w:val="18"/>
                <w:szCs w:val="18"/>
                <w:lang w:val="de-DE"/>
              </w:rPr>
            </w:pPr>
          </w:p>
          <w:p w:rsidR="00121BE5" w:rsidRPr="00BC322E" w:rsidRDefault="00B94517" w:rsidP="00EF5EBE">
            <w:pPr>
              <w:spacing w:line="360" w:lineRule="auto"/>
              <w:jc w:val="center"/>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t>Der g</w:t>
            </w:r>
            <w:r w:rsidR="00C270E0" w:rsidRPr="00BC322E">
              <w:rPr>
                <w:rFonts w:ascii="Frutiger 45 Light" w:hAnsi="Frutiger 45 Light" w:cs="Arial"/>
                <w:noProof w:val="0"/>
                <w:sz w:val="18"/>
                <w:szCs w:val="18"/>
                <w:lang w:val="de-DE"/>
              </w:rPr>
              <w:t>esetzliche Vertreter/</w:t>
            </w:r>
            <w:r w:rsidR="00121BE5" w:rsidRPr="00BC322E">
              <w:rPr>
                <w:rFonts w:ascii="Frutiger 45 Light" w:hAnsi="Frutiger 45 Light" w:cs="Arial"/>
                <w:noProof w:val="0"/>
                <w:sz w:val="18"/>
                <w:szCs w:val="18"/>
                <w:lang w:val="de-DE"/>
              </w:rPr>
              <w:t>der bevollmächtigte Vertreter</w:t>
            </w:r>
          </w:p>
          <w:p w:rsidR="00121BE5" w:rsidRPr="00BC322E" w:rsidRDefault="00B81F90" w:rsidP="00EF5EBE">
            <w:pPr>
              <w:spacing w:line="360" w:lineRule="auto"/>
              <w:jc w:val="center"/>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fldChar w:fldCharType="begin">
                <w:ffData>
                  <w:name w:val="Testo105"/>
                  <w:enabled/>
                  <w:calcOnExit w:val="0"/>
                  <w:textInput/>
                </w:ffData>
              </w:fldChar>
            </w:r>
            <w:r w:rsidRPr="00BC322E">
              <w:rPr>
                <w:rFonts w:ascii="Frutiger 45 Light" w:hAnsi="Frutiger 45 Light" w:cs="Arial"/>
                <w:noProof w:val="0"/>
                <w:sz w:val="18"/>
                <w:szCs w:val="18"/>
                <w:lang w:val="de-DE"/>
              </w:rPr>
              <w:instrText xml:space="preserve"> FORMTEXT </w:instrText>
            </w:r>
            <w:r w:rsidRPr="00BC322E">
              <w:rPr>
                <w:rFonts w:ascii="Frutiger 45 Light" w:hAnsi="Frutiger 45 Light" w:cs="Arial"/>
                <w:noProof w:val="0"/>
                <w:sz w:val="18"/>
                <w:szCs w:val="18"/>
                <w:lang w:val="de-DE"/>
              </w:rPr>
            </w:r>
            <w:r w:rsidRPr="00BC322E">
              <w:rPr>
                <w:rFonts w:ascii="Frutiger 45 Light" w:hAnsi="Frutiger 45 Light" w:cs="Arial"/>
                <w:noProof w:val="0"/>
                <w:sz w:val="18"/>
                <w:szCs w:val="18"/>
                <w:lang w:val="de-DE"/>
              </w:rPr>
              <w:fldChar w:fldCharType="separate"/>
            </w:r>
            <w:r w:rsidR="00BE440C" w:rsidRPr="00BC322E">
              <w:rPr>
                <w:rFonts w:ascii="Frutiger 45 Light" w:hAnsi="Frutiger 45 Light" w:cs="Arial"/>
                <w:noProof w:val="0"/>
                <w:sz w:val="18"/>
                <w:szCs w:val="18"/>
                <w:lang w:val="de-DE"/>
              </w:rPr>
              <w:t> </w:t>
            </w:r>
            <w:r w:rsidR="00BE440C" w:rsidRPr="00BC322E">
              <w:rPr>
                <w:rFonts w:ascii="Frutiger 45 Light" w:hAnsi="Frutiger 45 Light" w:cs="Arial"/>
                <w:noProof w:val="0"/>
                <w:sz w:val="18"/>
                <w:szCs w:val="18"/>
                <w:lang w:val="de-DE"/>
              </w:rPr>
              <w:t> </w:t>
            </w:r>
            <w:r w:rsidR="00BE440C" w:rsidRPr="00BC322E">
              <w:rPr>
                <w:rFonts w:ascii="Frutiger 45 Light" w:hAnsi="Frutiger 45 Light" w:cs="Arial"/>
                <w:noProof w:val="0"/>
                <w:sz w:val="18"/>
                <w:szCs w:val="18"/>
                <w:lang w:val="de-DE"/>
              </w:rPr>
              <w:t> </w:t>
            </w:r>
            <w:r w:rsidR="00BE440C" w:rsidRPr="00BC322E">
              <w:rPr>
                <w:rFonts w:ascii="Frutiger 45 Light" w:hAnsi="Frutiger 45 Light" w:cs="Arial"/>
                <w:noProof w:val="0"/>
                <w:sz w:val="18"/>
                <w:szCs w:val="18"/>
                <w:lang w:val="de-DE"/>
              </w:rPr>
              <w:t> </w:t>
            </w:r>
            <w:r w:rsidR="00BE440C" w:rsidRPr="00BC322E">
              <w:rPr>
                <w:rFonts w:ascii="Frutiger 45 Light" w:hAnsi="Frutiger 45 Light" w:cs="Arial"/>
                <w:noProof w:val="0"/>
                <w:sz w:val="18"/>
                <w:szCs w:val="18"/>
                <w:lang w:val="de-DE"/>
              </w:rPr>
              <w:t> </w:t>
            </w:r>
            <w:r w:rsidRPr="00BC322E">
              <w:rPr>
                <w:rFonts w:ascii="Frutiger 45 Light" w:hAnsi="Frutiger 45 Light" w:cs="Arial"/>
                <w:noProof w:val="0"/>
                <w:sz w:val="18"/>
                <w:szCs w:val="18"/>
                <w:lang w:val="de-DE"/>
              </w:rPr>
              <w:fldChar w:fldCharType="end"/>
            </w:r>
          </w:p>
          <w:p w:rsidR="00C90190" w:rsidRPr="00BC322E" w:rsidRDefault="00C90190" w:rsidP="00EF5EBE">
            <w:pPr>
              <w:spacing w:line="360" w:lineRule="auto"/>
              <w:jc w:val="center"/>
              <w:rPr>
                <w:rFonts w:ascii="Frutiger 45 Light" w:hAnsi="Frutiger 45 Light" w:cs="Arial"/>
                <w:noProof w:val="0"/>
                <w:sz w:val="18"/>
                <w:szCs w:val="18"/>
                <w:lang w:val="de-DE"/>
              </w:rPr>
            </w:pPr>
            <w:r w:rsidRPr="00BC322E">
              <w:rPr>
                <w:rFonts w:ascii="Frutiger 45 Light" w:hAnsi="Frutiger 45 Light" w:cs="Arial"/>
                <w:noProof w:val="0"/>
                <w:sz w:val="18"/>
                <w:szCs w:val="18"/>
                <w:lang w:val="de-DE"/>
              </w:rPr>
              <w:t>(mit digitaler Unterschrift unterzeichnet)</w:t>
            </w:r>
          </w:p>
          <w:p w:rsidR="00121BE5" w:rsidRPr="00BC322E" w:rsidRDefault="00121BE5" w:rsidP="00EF5EBE">
            <w:pPr>
              <w:pStyle w:val="sche3"/>
              <w:tabs>
                <w:tab w:val="left" w:pos="4445"/>
              </w:tabs>
              <w:spacing w:line="360" w:lineRule="auto"/>
              <w:rPr>
                <w:rFonts w:ascii="Frutiger 45 Light" w:hAnsi="Frutiger 45 Light"/>
                <w:sz w:val="18"/>
                <w:szCs w:val="18"/>
                <w:lang w:val="de-DE"/>
              </w:rPr>
            </w:pPr>
          </w:p>
        </w:tc>
      </w:tr>
    </w:tbl>
    <w:p w:rsidR="001A4343" w:rsidRPr="00BC322E" w:rsidRDefault="001A4343" w:rsidP="008271BC">
      <w:pPr>
        <w:spacing w:line="360" w:lineRule="auto"/>
        <w:jc w:val="both"/>
        <w:rPr>
          <w:rFonts w:ascii="Frutiger 45 Light" w:hAnsi="Frutiger 45 Light" w:cs="Arial"/>
          <w:b/>
          <w:bCs/>
          <w:i/>
          <w:iCs/>
          <w:noProof w:val="0"/>
          <w:sz w:val="18"/>
          <w:szCs w:val="18"/>
          <w:lang w:val="de-DE"/>
        </w:rPr>
      </w:pPr>
    </w:p>
    <w:p w:rsidR="002578EA" w:rsidRPr="00BC322E" w:rsidRDefault="001A4343" w:rsidP="002578EA">
      <w:pPr>
        <w:rPr>
          <w:rFonts w:ascii="Frutiger 45 Light" w:hAnsi="Frutiger 45 Light"/>
          <w:lang w:val="de-DE"/>
        </w:rPr>
      </w:pPr>
      <w:r w:rsidRPr="00BC322E">
        <w:rPr>
          <w:rFonts w:ascii="Frutiger 45 Light" w:hAnsi="Frutiger 45 Light"/>
          <w:lang w:val="de-DE"/>
        </w:rPr>
        <w:br w:type="page"/>
      </w:r>
    </w:p>
    <w:p w:rsidR="002578EA" w:rsidRPr="00BC322E" w:rsidRDefault="002578EA" w:rsidP="002578EA">
      <w:pPr>
        <w:snapToGrid w:val="0"/>
        <w:spacing w:line="360" w:lineRule="auto"/>
        <w:ind w:left="5670"/>
        <w:jc w:val="center"/>
        <w:rPr>
          <w:rFonts w:ascii="Frutiger 45 Light" w:hAnsi="Frutiger 45 Light"/>
          <w:sz w:val="18"/>
          <w:szCs w:val="18"/>
          <w:lang w:val="de-DE"/>
        </w:rPr>
      </w:pPr>
    </w:p>
    <w:p w:rsidR="00C319ED" w:rsidRPr="00BC322E" w:rsidRDefault="00C319ED" w:rsidP="00C319ED">
      <w:pPr>
        <w:jc w:val="both"/>
        <w:rPr>
          <w:rFonts w:ascii="Frutiger 45 Light" w:hAnsi="Frutiger 45 Light"/>
          <w:lang w:val="de-DE"/>
        </w:rPr>
      </w:pPr>
      <w:bookmarkStart w:id="30" w:name="_Hlk515435153"/>
    </w:p>
    <w:p w:rsidR="00C319ED" w:rsidRPr="00BC322E" w:rsidRDefault="00C319ED" w:rsidP="00C319ED">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rFonts w:ascii="Frutiger 45 Light" w:hAnsi="Frutiger 45 Light"/>
          <w:b/>
          <w:bCs/>
          <w:iCs/>
          <w:sz w:val="18"/>
          <w:szCs w:val="18"/>
          <w:lang w:val="de-DE"/>
        </w:rPr>
      </w:pPr>
    </w:p>
    <w:p w:rsidR="00C319ED" w:rsidRPr="00BC322E" w:rsidRDefault="00C319ED" w:rsidP="00C319ED">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de-DE"/>
        </w:rPr>
      </w:pPr>
      <w:bookmarkStart w:id="31" w:name="_Hlk527368099"/>
      <w:r w:rsidRPr="00BC322E">
        <w:rPr>
          <w:rFonts w:ascii="Frutiger 45 Light" w:hAnsi="Frutiger 45 Light"/>
          <w:b/>
          <w:i/>
          <w:sz w:val="18"/>
          <w:szCs w:val="18"/>
          <w:lang w:val="de-DE"/>
        </w:rPr>
        <w:t xml:space="preserve">DATENSCHUTZHINWEIS </w:t>
      </w:r>
    </w:p>
    <w:bookmarkEnd w:id="31"/>
    <w:p w:rsidR="00C319ED" w:rsidRPr="00BC322E" w:rsidRDefault="00C319ED" w:rsidP="00C319ED">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rFonts w:ascii="Frutiger 45 Light" w:hAnsi="Frutiger 45 Light"/>
          <w:b/>
          <w:bCs/>
          <w:i/>
          <w:iCs/>
          <w:sz w:val="18"/>
          <w:szCs w:val="18"/>
          <w:lang w:val="de-DE"/>
        </w:rPr>
      </w:pPr>
    </w:p>
    <w:p w:rsidR="00C319ED" w:rsidRPr="00BC322E" w:rsidRDefault="00C319ED" w:rsidP="00C319ED">
      <w:pPr>
        <w:spacing w:line="360" w:lineRule="auto"/>
        <w:jc w:val="both"/>
        <w:rPr>
          <w:rFonts w:ascii="Frutiger 45 Light" w:hAnsi="Frutiger 45 Light"/>
          <w:b/>
          <w:bCs/>
          <w:i/>
          <w:iCs/>
          <w:sz w:val="18"/>
          <w:szCs w:val="18"/>
          <w:lang w:val="de-DE"/>
        </w:rPr>
      </w:pPr>
    </w:p>
    <w:p w:rsidR="00C319ED" w:rsidRPr="00BC322E" w:rsidRDefault="00C319ED" w:rsidP="00C319ED">
      <w:pPr>
        <w:snapToGrid w:val="0"/>
        <w:spacing w:line="360" w:lineRule="auto"/>
        <w:ind w:left="5670"/>
        <w:rPr>
          <w:rFonts w:ascii="Frutiger 45 Light" w:hAnsi="Frutiger 45 Light"/>
          <w:sz w:val="18"/>
          <w:szCs w:val="18"/>
          <w:lang w:val="de-DE"/>
        </w:rPr>
      </w:pPr>
    </w:p>
    <w:p w:rsidR="00EE5AC5" w:rsidRPr="00BC322E" w:rsidRDefault="00EE5AC5" w:rsidP="00EE5AC5">
      <w:pPr>
        <w:spacing w:line="360" w:lineRule="auto"/>
        <w:jc w:val="both"/>
        <w:rPr>
          <w:rFonts w:ascii="Frutiger 45 Light" w:hAnsi="Frutiger 45 Light"/>
          <w:bCs/>
          <w:iCs/>
          <w:sz w:val="18"/>
          <w:szCs w:val="18"/>
          <w:lang w:val="de-DE"/>
        </w:rPr>
      </w:pPr>
      <w:bookmarkStart w:id="32" w:name="_Hlk527971354"/>
      <w:bookmarkEnd w:id="30"/>
      <w:r w:rsidRPr="00BC322E">
        <w:rPr>
          <w:rFonts w:ascii="Frutiger 45 Light" w:hAnsi="Frutiger 45 Light"/>
          <w:bCs/>
          <w:iCs/>
          <w:sz w:val="18"/>
          <w:szCs w:val="18"/>
          <w:lang w:val="de-DE"/>
        </w:rPr>
        <w:t xml:space="preserve">Die Informationen gemäß den Artikeln 13 und 14 der EU-Verordnung 2016/679 (DSGV) sind verfügbar unter </w:t>
      </w:r>
      <w:hyperlink r:id="rId8" w:history="1">
        <w:r w:rsidRPr="00BC322E">
          <w:rPr>
            <w:rStyle w:val="Hyperlink"/>
            <w:rFonts w:ascii="Frutiger 45 Light" w:hAnsi="Frutiger 45 Light" w:cs="Arial"/>
            <w:bCs/>
            <w:iCs/>
            <w:sz w:val="18"/>
            <w:szCs w:val="18"/>
            <w:lang w:val="de-DE"/>
          </w:rPr>
          <w:t>https://www.sta.bz.it/smartedit/documents/download/180911_verarbeitung_persoenlicher_daten_vertraege.pdf</w:t>
        </w:r>
      </w:hyperlink>
      <w:r w:rsidRPr="00BC322E">
        <w:rPr>
          <w:rFonts w:ascii="Frutiger 45 Light" w:hAnsi="Frutiger 45 Light"/>
          <w:bCs/>
          <w:iCs/>
          <w:sz w:val="18"/>
          <w:szCs w:val="18"/>
          <w:lang w:val="de-DE"/>
        </w:rPr>
        <w:t xml:space="preserve">. </w:t>
      </w:r>
    </w:p>
    <w:p w:rsidR="00EE5AC5" w:rsidRPr="00BC322E" w:rsidRDefault="00EE5AC5" w:rsidP="00EE5AC5">
      <w:pPr>
        <w:spacing w:line="360" w:lineRule="auto"/>
        <w:jc w:val="both"/>
        <w:rPr>
          <w:rFonts w:ascii="Frutiger 45 Light" w:hAnsi="Frutiger 45 Light"/>
          <w:bCs/>
          <w:iCs/>
          <w:sz w:val="18"/>
          <w:szCs w:val="18"/>
          <w:lang w:val="de-DE"/>
        </w:rPr>
      </w:pPr>
      <w:r w:rsidRPr="00BC322E">
        <w:rPr>
          <w:rFonts w:ascii="Frutiger 45 Light" w:hAnsi="Frutiger 45 Light"/>
          <w:bCs/>
          <w:iCs/>
          <w:sz w:val="18"/>
          <w:szCs w:val="18"/>
          <w:lang w:val="de-DE"/>
        </w:rPr>
        <w:t xml:space="preserve">Die Verarbeitung der für die Durchführung dieses Vertrages erforderlichen personenbezogenen Da-ten erfolgt in Übereinstimmung mit den vorgenannten Rechtsvorschriften, die die Ausübung der Rechte der von diesem Vertrag Betroffenen gewährleisten. </w:t>
      </w:r>
    </w:p>
    <w:p w:rsidR="00EE5AC5" w:rsidRPr="00BC322E" w:rsidRDefault="00EE5AC5" w:rsidP="00EE5AC5">
      <w:pPr>
        <w:spacing w:line="360" w:lineRule="auto"/>
        <w:jc w:val="both"/>
        <w:rPr>
          <w:rFonts w:ascii="Frutiger 45 Light" w:hAnsi="Frutiger 45 Light"/>
          <w:bCs/>
          <w:iCs/>
          <w:sz w:val="18"/>
          <w:szCs w:val="18"/>
          <w:lang w:val="de-DE"/>
        </w:rPr>
      </w:pPr>
      <w:r w:rsidRPr="00BC322E">
        <w:rPr>
          <w:rFonts w:ascii="Frutiger 45 Light" w:hAnsi="Frutiger 45 Light"/>
          <w:bCs/>
          <w:iCs/>
          <w:sz w:val="18"/>
          <w:szCs w:val="18"/>
          <w:lang w:val="de-DE"/>
        </w:rPr>
        <w:t>Eine Kopie dieser Informationen kann bei STA per Telefon oder E-Mail angefordert werden.</w:t>
      </w:r>
      <w:bookmarkEnd w:id="32"/>
    </w:p>
    <w:p w:rsidR="005935D7" w:rsidRPr="00BC322E" w:rsidRDefault="006E19D0" w:rsidP="002578EA">
      <w:pPr>
        <w:spacing w:line="360" w:lineRule="auto"/>
        <w:jc w:val="both"/>
        <w:rPr>
          <w:rFonts w:ascii="Frutiger 45 Light" w:hAnsi="Frutiger 45 Light"/>
          <w:lang w:val="de-DE"/>
        </w:rPr>
      </w:pPr>
      <w:r w:rsidRPr="00BC322E">
        <w:rPr>
          <w:rFonts w:ascii="Frutiger 45 Light" w:hAnsi="Frutiger 45 Light"/>
          <w:lang w:val="de-DE"/>
        </w:rPr>
        <w:br w:type="page"/>
      </w:r>
    </w:p>
    <w:p w:rsidR="00CA06E6" w:rsidRPr="00BC322E" w:rsidRDefault="00CA06E6" w:rsidP="00CA06E6">
      <w:pPr>
        <w:rPr>
          <w:rFonts w:ascii="Frutiger 45 Light" w:hAnsi="Frutiger 45 Light"/>
          <w:noProof w:val="0"/>
          <w:lang w:eastAsia="ar-SA"/>
        </w:rPr>
      </w:pPr>
    </w:p>
    <w:tbl>
      <w:tblPr>
        <w:tblW w:w="9795" w:type="dxa"/>
        <w:tblInd w:w="-5" w:type="dxa"/>
        <w:tblLayout w:type="fixed"/>
        <w:tblLook w:val="04A0" w:firstRow="1" w:lastRow="0" w:firstColumn="1" w:lastColumn="0" w:noHBand="0" w:noVBand="1"/>
      </w:tblPr>
      <w:tblGrid>
        <w:gridCol w:w="9795"/>
      </w:tblGrid>
      <w:tr w:rsidR="00CA06E6" w:rsidRPr="00BC322E" w:rsidTr="00CA06E6">
        <w:tc>
          <w:tcPr>
            <w:tcW w:w="9788" w:type="dxa"/>
            <w:tcBorders>
              <w:top w:val="single" w:sz="4" w:space="0" w:color="000000"/>
              <w:left w:val="single" w:sz="4" w:space="0" w:color="000000"/>
              <w:bottom w:val="single" w:sz="4" w:space="0" w:color="000000"/>
              <w:right w:val="single" w:sz="4" w:space="0" w:color="000000"/>
            </w:tcBorders>
          </w:tcPr>
          <w:p w:rsidR="00CA06E6" w:rsidRPr="00BC322E" w:rsidRDefault="00CA06E6">
            <w:pPr>
              <w:pStyle w:val="Rientrocorpodeltesto21"/>
              <w:spacing w:after="0" w:line="360" w:lineRule="auto"/>
              <w:ind w:left="1440" w:hanging="1440"/>
              <w:jc w:val="center"/>
              <w:rPr>
                <w:rFonts w:ascii="Frutiger 45 Light" w:hAnsi="Frutiger 45 Light"/>
                <w:b/>
                <w:bCs/>
                <w:lang w:val="de-DE"/>
              </w:rPr>
            </w:pPr>
          </w:p>
          <w:p w:rsidR="00CA06E6" w:rsidRPr="00BC322E" w:rsidRDefault="00CA06E6">
            <w:pPr>
              <w:pStyle w:val="Rientrocorpodeltesto21"/>
              <w:spacing w:after="0" w:line="360" w:lineRule="auto"/>
              <w:ind w:left="1440" w:hanging="1440"/>
              <w:jc w:val="center"/>
              <w:rPr>
                <w:rFonts w:ascii="Frutiger 45 Light" w:hAnsi="Frutiger 45 Light"/>
                <w:b/>
                <w:bCs/>
                <w:lang w:val="it-IT"/>
              </w:rPr>
            </w:pPr>
            <w:r w:rsidRPr="00BC322E">
              <w:rPr>
                <w:rFonts w:ascii="Frutiger 45 Light" w:hAnsi="Frutiger 45 Light"/>
                <w:b/>
                <w:bCs/>
                <w:lang w:val="it-IT"/>
              </w:rPr>
              <w:t>Allegato A1 bis</w:t>
            </w:r>
            <w:r w:rsidRPr="00BC322E">
              <w:rPr>
                <w:rFonts w:ascii="Frutiger 45 Light" w:hAnsi="Frutiger 45 Light"/>
                <w:b/>
                <w:vertAlign w:val="superscript"/>
                <w:lang w:val="it-IT"/>
              </w:rPr>
              <w:endnoteReference w:id="15"/>
            </w:r>
          </w:p>
          <w:p w:rsidR="00CA06E6" w:rsidRPr="00BC322E" w:rsidRDefault="00CA06E6">
            <w:pPr>
              <w:spacing w:line="360" w:lineRule="auto"/>
              <w:jc w:val="center"/>
              <w:rPr>
                <w:rFonts w:ascii="Frutiger 45 Light" w:hAnsi="Frutiger 45 Light"/>
                <w:b/>
                <w:bCs/>
                <w:strike/>
                <w:sz w:val="18"/>
                <w:szCs w:val="18"/>
                <w:lang w:val="it-IT"/>
              </w:rPr>
            </w:pPr>
            <w:r w:rsidRPr="00BC322E">
              <w:rPr>
                <w:rFonts w:ascii="Frutiger 45 Light" w:hAnsi="Frutiger 45 Light"/>
                <w:b/>
                <w:bCs/>
                <w:sz w:val="18"/>
                <w:szCs w:val="18"/>
                <w:lang w:val="it-IT"/>
              </w:rPr>
              <w:t>Dichiarazioni</w:t>
            </w:r>
          </w:p>
          <w:p w:rsidR="00CA06E6" w:rsidRPr="00BC322E" w:rsidRDefault="00CA06E6">
            <w:pPr>
              <w:pStyle w:val="Rientrocorpodeltesto21"/>
              <w:spacing w:after="0" w:line="360" w:lineRule="auto"/>
              <w:ind w:left="1440" w:hanging="1440"/>
              <w:jc w:val="center"/>
              <w:rPr>
                <w:rFonts w:ascii="Frutiger 45 Light" w:hAnsi="Frutiger 45 Light"/>
                <w:b/>
                <w:bCs/>
                <w:sz w:val="18"/>
                <w:szCs w:val="18"/>
                <w:lang w:val="it-IT"/>
              </w:rPr>
            </w:pPr>
          </w:p>
          <w:p w:rsidR="00CA06E6" w:rsidRPr="00BC322E" w:rsidRDefault="00CA06E6">
            <w:pPr>
              <w:pStyle w:val="Rientrocorpodeltesto31"/>
              <w:spacing w:after="0" w:line="360" w:lineRule="auto"/>
              <w:ind w:left="289" w:hanging="6"/>
              <w:jc w:val="both"/>
              <w:rPr>
                <w:rFonts w:ascii="Frutiger 45 Light" w:hAnsi="Frutiger 45 Light"/>
                <w:sz w:val="18"/>
                <w:szCs w:val="18"/>
                <w:lang w:val="it-IT"/>
              </w:rPr>
            </w:pPr>
            <w:r w:rsidRPr="00BC322E">
              <w:rPr>
                <w:rFonts w:ascii="Frutiger 45 Light" w:hAnsi="Frutiger 45 Light"/>
                <w:b/>
                <w:bCs/>
                <w:i/>
                <w:sz w:val="18"/>
                <w:szCs w:val="18"/>
                <w:lang w:val="it-IT"/>
              </w:rPr>
              <w:t xml:space="preserve">[N.B. Il presente allegato deve essere compilato da tutte le imprese mandanti e da tutte le imprese esecutrici del contratto - </w:t>
            </w:r>
            <w:r w:rsidRPr="00BC322E">
              <w:rPr>
                <w:rFonts w:ascii="Frutiger 45 Light" w:hAnsi="Frutiger 45 Light"/>
                <w:b/>
                <w:bCs/>
                <w:sz w:val="18"/>
                <w:szCs w:val="18"/>
                <w:lang w:val="it-IT"/>
              </w:rPr>
              <w:t>eccettuata</w:t>
            </w:r>
            <w:r w:rsidRPr="00BC322E">
              <w:rPr>
                <w:rFonts w:ascii="Frutiger 45 Light" w:hAnsi="Frutiger 45 Light"/>
                <w:b/>
                <w:bCs/>
                <w:i/>
                <w:sz w:val="18"/>
                <w:szCs w:val="18"/>
                <w:lang w:val="it-IT"/>
              </w:rPr>
              <w:t xml:space="preserve"> l’impresa singola o la mandataria che compilano l’allegato A1]</w:t>
            </w:r>
          </w:p>
          <w:p w:rsidR="00CA06E6" w:rsidRPr="00BC322E" w:rsidRDefault="00CA06E6">
            <w:pPr>
              <w:pStyle w:val="Rientrocorpodeltesto31"/>
              <w:spacing w:after="0" w:line="360" w:lineRule="auto"/>
              <w:ind w:left="856" w:hanging="573"/>
              <w:jc w:val="both"/>
              <w:rPr>
                <w:rFonts w:ascii="Frutiger 45 Light" w:hAnsi="Frutiger 45 Light"/>
                <w:sz w:val="18"/>
                <w:szCs w:val="18"/>
                <w:lang w:val="it-IT"/>
              </w:rPr>
            </w:pPr>
          </w:p>
          <w:p w:rsidR="00863257" w:rsidRPr="00BC322E" w:rsidRDefault="00863257" w:rsidP="00863257">
            <w:pPr>
              <w:pStyle w:val="Rientrocorpodeltesto31"/>
              <w:spacing w:after="0" w:line="360" w:lineRule="auto"/>
              <w:jc w:val="both"/>
              <w:rPr>
                <w:rFonts w:ascii="Frutiger 45 Light" w:hAnsi="Frutiger 45 Light"/>
                <w:sz w:val="18"/>
                <w:szCs w:val="18"/>
                <w:lang w:val="it-IT"/>
              </w:rPr>
            </w:pPr>
            <w:r w:rsidRPr="00BC322E">
              <w:rPr>
                <w:rFonts w:ascii="Frutiger 45 Light" w:hAnsi="Frutiger 45 Light"/>
                <w:b/>
                <w:bCs/>
                <w:sz w:val="18"/>
                <w:szCs w:val="18"/>
                <w:lang w:val="it-IT"/>
              </w:rPr>
              <w:t>Codice GARA:</w:t>
            </w:r>
            <w:r w:rsidRPr="00BC322E">
              <w:rPr>
                <w:rFonts w:ascii="Frutiger 45 Light" w:hAnsi="Frutiger 45 Light"/>
                <w:b/>
                <w:sz w:val="18"/>
                <w:szCs w:val="18"/>
                <w:lang w:val="it-IT"/>
              </w:rPr>
              <w:t xml:space="preserve"> </w:t>
            </w:r>
            <w:r w:rsidRPr="00BC322E">
              <w:rPr>
                <w:rFonts w:ascii="Frutiger 45 Light" w:hAnsi="Frutiger 45 Light"/>
                <w:sz w:val="18"/>
                <w:szCs w:val="18"/>
                <w:lang w:val="it-IT"/>
              </w:rPr>
              <w:t>GREEN19_01</w:t>
            </w:r>
          </w:p>
          <w:p w:rsidR="00863257" w:rsidRPr="00BC322E" w:rsidRDefault="00863257" w:rsidP="00863257">
            <w:pPr>
              <w:pStyle w:val="Rientrocorpodeltesto31"/>
              <w:spacing w:after="0" w:line="360" w:lineRule="auto"/>
              <w:jc w:val="both"/>
              <w:rPr>
                <w:rFonts w:ascii="Frutiger 45 Light" w:hAnsi="Frutiger 45 Light"/>
                <w:b/>
                <w:sz w:val="18"/>
                <w:szCs w:val="18"/>
                <w:lang w:val="it-IT"/>
              </w:rPr>
            </w:pPr>
          </w:p>
          <w:p w:rsidR="00863257" w:rsidRPr="00BC322E" w:rsidRDefault="00863257" w:rsidP="00863257">
            <w:pPr>
              <w:pStyle w:val="Rientrocorpodeltesto31"/>
              <w:spacing w:line="360" w:lineRule="auto"/>
              <w:jc w:val="both"/>
              <w:rPr>
                <w:rFonts w:ascii="Frutiger 45 Light" w:hAnsi="Frutiger 45 Light"/>
                <w:b/>
                <w:bCs/>
                <w:sz w:val="18"/>
                <w:szCs w:val="18"/>
                <w:lang w:val="it-IT"/>
              </w:rPr>
            </w:pPr>
            <w:r w:rsidRPr="00BC322E">
              <w:rPr>
                <w:rFonts w:ascii="Frutiger 45 Light" w:hAnsi="Frutiger 45 Light"/>
                <w:b/>
                <w:sz w:val="18"/>
                <w:szCs w:val="18"/>
                <w:lang w:val="de-DE"/>
              </w:rPr>
              <w:fldChar w:fldCharType="begin">
                <w:ffData>
                  <w:name w:val=""/>
                  <w:enabled/>
                  <w:calcOnExit w:val="0"/>
                  <w:checkBox>
                    <w:sizeAuto/>
                    <w:default w:val="0"/>
                  </w:checkBox>
                </w:ffData>
              </w:fldChar>
            </w:r>
            <w:r w:rsidRPr="00BC322E">
              <w:rPr>
                <w:rFonts w:ascii="Frutiger 45 Light" w:hAnsi="Frutiger 45 Light"/>
                <w:b/>
                <w:sz w:val="18"/>
                <w:szCs w:val="18"/>
                <w:lang w:val="it-IT"/>
              </w:rPr>
              <w:instrText xml:space="preserve"> FORMCHECKBOX </w:instrText>
            </w:r>
            <w:r w:rsidR="00907E32">
              <w:rPr>
                <w:rFonts w:ascii="Frutiger 45 Light" w:hAnsi="Frutiger 45 Light"/>
                <w:b/>
                <w:sz w:val="18"/>
                <w:szCs w:val="18"/>
                <w:lang w:val="de-DE"/>
              </w:rPr>
            </w:r>
            <w:r w:rsidR="00907E32">
              <w:rPr>
                <w:rFonts w:ascii="Frutiger 45 Light" w:hAnsi="Frutiger 45 Light"/>
                <w:b/>
                <w:sz w:val="18"/>
                <w:szCs w:val="18"/>
                <w:lang w:val="de-DE"/>
              </w:rPr>
              <w:fldChar w:fldCharType="separate"/>
            </w:r>
            <w:r w:rsidRPr="00BC322E">
              <w:rPr>
                <w:rFonts w:ascii="Frutiger 45 Light" w:hAnsi="Frutiger 45 Light"/>
                <w:b/>
                <w:sz w:val="18"/>
                <w:szCs w:val="18"/>
                <w:lang w:val="de-DE"/>
              </w:rPr>
              <w:fldChar w:fldCharType="end"/>
            </w:r>
            <w:r w:rsidRPr="00BC322E">
              <w:rPr>
                <w:rFonts w:ascii="Frutiger 45 Light" w:hAnsi="Frutiger 45 Light"/>
                <w:b/>
                <w:sz w:val="18"/>
                <w:szCs w:val="18"/>
                <w:lang w:val="it-IT"/>
              </w:rPr>
              <w:t xml:space="preserve"> </w:t>
            </w:r>
            <w:r w:rsidRPr="00BC322E">
              <w:rPr>
                <w:rFonts w:ascii="Frutiger 45 Light" w:hAnsi="Frutiger 45 Light"/>
                <w:b/>
                <w:bCs/>
                <w:sz w:val="18"/>
                <w:szCs w:val="18"/>
                <w:lang w:val="it-IT"/>
              </w:rPr>
              <w:t xml:space="preserve">Lotto 1 - CIG: </w:t>
            </w:r>
            <w:r w:rsidR="0085075E" w:rsidRPr="00BC322E">
              <w:rPr>
                <w:rStyle w:val="Fett"/>
                <w:rFonts w:ascii="Frutiger 45 Light" w:hAnsi="Frutiger 45 Light"/>
                <w:b w:val="0"/>
                <w:bCs w:val="0"/>
                <w:sz w:val="20"/>
                <w:szCs w:val="20"/>
              </w:rPr>
              <w:t>77725184C2</w:t>
            </w:r>
          </w:p>
          <w:p w:rsidR="00863257" w:rsidRPr="00BC322E" w:rsidRDefault="00863257" w:rsidP="00863257">
            <w:pPr>
              <w:pStyle w:val="Rientrocorpodeltesto31"/>
              <w:spacing w:after="0" w:line="360" w:lineRule="auto"/>
              <w:jc w:val="both"/>
              <w:rPr>
                <w:rFonts w:ascii="Frutiger 45 Light" w:hAnsi="Frutiger 45 Light"/>
                <w:b/>
                <w:bCs/>
                <w:sz w:val="18"/>
                <w:szCs w:val="18"/>
                <w:lang w:val="it-IT"/>
              </w:rPr>
            </w:pPr>
            <w:r w:rsidRPr="00BC322E">
              <w:rPr>
                <w:rFonts w:ascii="Frutiger 45 Light" w:hAnsi="Frutiger 45 Light"/>
                <w:b/>
                <w:sz w:val="18"/>
                <w:szCs w:val="18"/>
                <w:lang w:val="de-DE"/>
              </w:rPr>
              <w:fldChar w:fldCharType="begin">
                <w:ffData>
                  <w:name w:val=""/>
                  <w:enabled/>
                  <w:calcOnExit w:val="0"/>
                  <w:checkBox>
                    <w:sizeAuto/>
                    <w:default w:val="0"/>
                  </w:checkBox>
                </w:ffData>
              </w:fldChar>
            </w:r>
            <w:r w:rsidRPr="00BC322E">
              <w:rPr>
                <w:rFonts w:ascii="Frutiger 45 Light" w:hAnsi="Frutiger 45 Light"/>
                <w:b/>
                <w:sz w:val="18"/>
                <w:szCs w:val="18"/>
                <w:lang w:val="it-IT"/>
              </w:rPr>
              <w:instrText xml:space="preserve"> FORMCHECKBOX </w:instrText>
            </w:r>
            <w:r w:rsidR="00907E32">
              <w:rPr>
                <w:rFonts w:ascii="Frutiger 45 Light" w:hAnsi="Frutiger 45 Light"/>
                <w:b/>
                <w:sz w:val="18"/>
                <w:szCs w:val="18"/>
                <w:lang w:val="de-DE"/>
              </w:rPr>
            </w:r>
            <w:r w:rsidR="00907E32">
              <w:rPr>
                <w:rFonts w:ascii="Frutiger 45 Light" w:hAnsi="Frutiger 45 Light"/>
                <w:b/>
                <w:sz w:val="18"/>
                <w:szCs w:val="18"/>
                <w:lang w:val="de-DE"/>
              </w:rPr>
              <w:fldChar w:fldCharType="separate"/>
            </w:r>
            <w:r w:rsidRPr="00BC322E">
              <w:rPr>
                <w:rFonts w:ascii="Frutiger 45 Light" w:hAnsi="Frutiger 45 Light"/>
                <w:b/>
                <w:sz w:val="18"/>
                <w:szCs w:val="18"/>
                <w:lang w:val="de-DE"/>
              </w:rPr>
              <w:fldChar w:fldCharType="end"/>
            </w:r>
            <w:r w:rsidRPr="00BC322E">
              <w:rPr>
                <w:rFonts w:ascii="Frutiger 45 Light" w:hAnsi="Frutiger 45 Light"/>
                <w:b/>
                <w:sz w:val="18"/>
                <w:szCs w:val="18"/>
                <w:lang w:val="it-IT"/>
              </w:rPr>
              <w:t xml:space="preserve"> </w:t>
            </w:r>
            <w:r w:rsidRPr="00BC322E">
              <w:rPr>
                <w:rFonts w:ascii="Frutiger 45 Light" w:hAnsi="Frutiger 45 Light"/>
                <w:b/>
                <w:bCs/>
                <w:sz w:val="18"/>
                <w:szCs w:val="18"/>
                <w:lang w:val="it-IT"/>
              </w:rPr>
              <w:t xml:space="preserve">Lotto 2 - CIG: </w:t>
            </w:r>
            <w:r w:rsidR="008D075D" w:rsidRPr="00BC322E">
              <w:rPr>
                <w:rStyle w:val="Fett"/>
                <w:rFonts w:ascii="Frutiger 45 Light" w:hAnsi="Frutiger 45 Light"/>
                <w:b w:val="0"/>
                <w:bCs w:val="0"/>
                <w:sz w:val="20"/>
                <w:szCs w:val="20"/>
              </w:rPr>
              <w:t>7772529DD3</w:t>
            </w:r>
          </w:p>
          <w:p w:rsidR="00CA06E6" w:rsidRPr="00BC322E" w:rsidRDefault="00CA06E6" w:rsidP="00863257">
            <w:pPr>
              <w:jc w:val="right"/>
              <w:rPr>
                <w:rFonts w:ascii="Frutiger 45 Light" w:hAnsi="Frutiger 45 Light" w:cs="Arial"/>
                <w:sz w:val="18"/>
                <w:szCs w:val="18"/>
                <w:lang w:val="it-IT"/>
              </w:rPr>
            </w:pPr>
          </w:p>
        </w:tc>
      </w:tr>
    </w:tbl>
    <w:p w:rsidR="00CA06E6" w:rsidRPr="00BC322E" w:rsidRDefault="00CA06E6" w:rsidP="00CA06E6">
      <w:pPr>
        <w:pStyle w:val="Rientrocorpodeltesto21"/>
        <w:spacing w:after="0" w:line="360" w:lineRule="auto"/>
        <w:ind w:left="1440" w:hanging="1440"/>
        <w:jc w:val="center"/>
        <w:rPr>
          <w:rFonts w:ascii="Frutiger 45 Light" w:hAnsi="Frutiger 45 Light"/>
          <w:b/>
          <w:bCs/>
          <w:i/>
          <w:iCs/>
          <w:sz w:val="18"/>
          <w:szCs w:val="18"/>
          <w:lang w:val="it-IT"/>
        </w:rPr>
      </w:pPr>
    </w:p>
    <w:p w:rsidR="00CA06E6" w:rsidRPr="00BC322E" w:rsidRDefault="00CA06E6" w:rsidP="00CA06E6">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cs="Arial"/>
          <w:b/>
          <w:bCs/>
          <w:i/>
          <w:iCs/>
          <w:sz w:val="18"/>
          <w:szCs w:val="18"/>
          <w:lang w:val="it-IT"/>
        </w:rPr>
      </w:pPr>
    </w:p>
    <w:p w:rsidR="00CA06E6" w:rsidRPr="00BC322E" w:rsidRDefault="00CA06E6" w:rsidP="00CA06E6">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cs="Arial"/>
          <w:b/>
          <w:bCs/>
          <w:i/>
          <w:iCs/>
          <w:sz w:val="18"/>
          <w:szCs w:val="18"/>
          <w:lang w:val="it-IT"/>
        </w:rPr>
      </w:pPr>
      <w:r w:rsidRPr="00BC322E">
        <w:rPr>
          <w:rFonts w:ascii="Frutiger 45 Light" w:hAnsi="Frutiger 45 Light" w:cs="Arial"/>
          <w:b/>
          <w:bCs/>
          <w:i/>
          <w:iCs/>
          <w:sz w:val="18"/>
          <w:szCs w:val="18"/>
          <w:lang w:val="it-IT"/>
        </w:rPr>
        <w:t>Sez. I</w:t>
      </w:r>
    </w:p>
    <w:p w:rsidR="00CA06E6" w:rsidRPr="00BC322E" w:rsidRDefault="00CA06E6" w:rsidP="00CA06E6">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cs="Arial"/>
          <w:b/>
          <w:bCs/>
          <w:i/>
          <w:iCs/>
          <w:sz w:val="18"/>
          <w:szCs w:val="18"/>
          <w:lang w:val="it-IT"/>
        </w:rPr>
      </w:pPr>
      <w:r w:rsidRPr="00BC322E">
        <w:rPr>
          <w:rFonts w:ascii="Frutiger 45 Light" w:hAnsi="Frutiger 45 Light" w:cs="Arial"/>
          <w:b/>
          <w:bCs/>
          <w:i/>
          <w:iCs/>
          <w:sz w:val="18"/>
          <w:szCs w:val="18"/>
          <w:lang w:val="it-IT"/>
        </w:rPr>
        <w:t xml:space="preserve">DICHIARAZIONE </w:t>
      </w:r>
    </w:p>
    <w:p w:rsidR="00CA06E6" w:rsidRPr="00BC322E" w:rsidRDefault="00CA06E6" w:rsidP="00CA06E6">
      <w:pPr>
        <w:pStyle w:val="StandardWeb"/>
        <w:pBdr>
          <w:top w:val="single" w:sz="4" w:space="1" w:color="000000"/>
          <w:left w:val="single" w:sz="4" w:space="4" w:color="000000"/>
          <w:bottom w:val="single" w:sz="4" w:space="1" w:color="000000"/>
          <w:right w:val="single" w:sz="4" w:space="4" w:color="000000"/>
        </w:pBdr>
        <w:shd w:val="clear" w:color="auto" w:fill="E6E6E6"/>
        <w:spacing w:before="0" w:beforeAutospacing="0" w:after="0" w:line="360" w:lineRule="auto"/>
        <w:jc w:val="center"/>
        <w:rPr>
          <w:rFonts w:ascii="Frutiger 45 Light" w:hAnsi="Frutiger 45 Light" w:cs="Arial"/>
          <w:sz w:val="18"/>
          <w:szCs w:val="18"/>
        </w:rPr>
      </w:pPr>
      <w:r w:rsidRPr="00BC322E">
        <w:rPr>
          <w:rFonts w:ascii="Frutiger 45 Light" w:hAnsi="Frutiger 45 Light" w:cs="Arial"/>
          <w:b/>
          <w:bCs/>
          <w:i/>
          <w:iCs/>
          <w:sz w:val="18"/>
          <w:szCs w:val="18"/>
        </w:rPr>
        <w:t>ai sensi della L. P. 22 ottobre 1993, n. 17</w:t>
      </w:r>
      <w:r w:rsidRPr="00BC322E">
        <w:rPr>
          <w:rFonts w:ascii="Frutiger 45 Light" w:hAnsi="Frutiger 45 Light" w:cs="Arial"/>
          <w:b/>
          <w:bCs/>
          <w:i/>
          <w:iCs/>
          <w:color w:val="000000"/>
          <w:sz w:val="18"/>
          <w:szCs w:val="18"/>
          <w:shd w:val="clear" w:color="auto" w:fill="FFFF00"/>
        </w:rPr>
        <w:t xml:space="preserve"> </w:t>
      </w:r>
    </w:p>
    <w:p w:rsidR="00CA06E6" w:rsidRPr="00BC322E" w:rsidRDefault="00CA06E6" w:rsidP="00CA06E6">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cs="Arial"/>
          <w:b/>
          <w:bCs/>
          <w:i/>
          <w:iCs/>
          <w:sz w:val="18"/>
          <w:szCs w:val="18"/>
          <w:lang w:val="it-IT"/>
        </w:rPr>
      </w:pPr>
    </w:p>
    <w:p w:rsidR="00CA06E6" w:rsidRPr="00BC322E" w:rsidRDefault="00CA06E6" w:rsidP="00CA06E6">
      <w:pPr>
        <w:pStyle w:val="sche22"/>
        <w:spacing w:line="360" w:lineRule="auto"/>
        <w:jc w:val="both"/>
        <w:rPr>
          <w:rFonts w:ascii="Frutiger 45 Light" w:hAnsi="Frutiger 45 Light" w:cs="Arial"/>
          <w:sz w:val="18"/>
          <w:szCs w:val="18"/>
          <w:lang w:val="it-IT"/>
        </w:rPr>
      </w:pPr>
    </w:p>
    <w:p w:rsidR="00CA06E6" w:rsidRPr="00BC322E" w:rsidRDefault="00CA06E6" w:rsidP="00CA06E6">
      <w:pPr>
        <w:pStyle w:val="Rientrocorpodeltesto31"/>
        <w:spacing w:after="0" w:line="360" w:lineRule="auto"/>
        <w:ind w:left="0"/>
        <w:jc w:val="both"/>
        <w:rPr>
          <w:rFonts w:ascii="Frutiger 45 Light" w:hAnsi="Frutiger 45 Light"/>
          <w:b/>
          <w:bCs/>
          <w:sz w:val="18"/>
          <w:szCs w:val="18"/>
          <w:lang w:val="it-IT"/>
        </w:rPr>
      </w:pPr>
      <w:r w:rsidRPr="00BC322E">
        <w:rPr>
          <w:rFonts w:ascii="Frutiger 45 Light" w:hAnsi="Frutiger 45 Light"/>
          <w:b/>
          <w:bCs/>
          <w:sz w:val="18"/>
          <w:szCs w:val="18"/>
          <w:lang w:val="it-IT"/>
        </w:rPr>
        <w:t xml:space="preserve">ATTENZIONE: La persona che compila l'allegato A1 bis </w:t>
      </w:r>
      <w:r w:rsidRPr="00BC322E">
        <w:rPr>
          <w:rFonts w:ascii="Frutiger 45 Light" w:hAnsi="Frutiger 45 Light"/>
          <w:b/>
          <w:bCs/>
          <w:sz w:val="18"/>
          <w:szCs w:val="18"/>
          <w:u w:val="single"/>
          <w:lang w:val="it-IT"/>
        </w:rPr>
        <w:t xml:space="preserve">DEVE </w:t>
      </w:r>
      <w:r w:rsidRPr="00BC322E">
        <w:rPr>
          <w:rFonts w:ascii="Frutiger 45 Light" w:hAnsi="Frutiger 45 Light"/>
          <w:b/>
          <w:bCs/>
          <w:sz w:val="18"/>
          <w:szCs w:val="18"/>
          <w:lang w:val="it-IT"/>
        </w:rPr>
        <w:t>essere la stessa che appone la firma digitale.</w:t>
      </w:r>
    </w:p>
    <w:p w:rsidR="00CA06E6" w:rsidRPr="00BC322E" w:rsidRDefault="00CA06E6" w:rsidP="00CA06E6">
      <w:pPr>
        <w:pStyle w:val="Stile1"/>
        <w:spacing w:line="360" w:lineRule="auto"/>
        <w:rPr>
          <w:rFonts w:ascii="Frutiger 45 Light" w:hAnsi="Frutiger 45 Light" w:cs="Arial"/>
          <w:sz w:val="18"/>
          <w:szCs w:val="18"/>
          <w:lang w:val="it-IT"/>
        </w:rPr>
      </w:pPr>
    </w:p>
    <w:p w:rsidR="00CA06E6" w:rsidRPr="00BC322E" w:rsidRDefault="00CA06E6" w:rsidP="00CA06E6">
      <w:pPr>
        <w:pStyle w:val="Stile1"/>
        <w:spacing w:before="120" w:line="360" w:lineRule="auto"/>
        <w:rPr>
          <w:rFonts w:ascii="Frutiger 45 Light" w:hAnsi="Frutiger 45 Light" w:cs="Arial"/>
          <w:sz w:val="18"/>
          <w:szCs w:val="18"/>
          <w:lang w:val="it-IT"/>
        </w:rPr>
      </w:pPr>
      <w:r w:rsidRPr="00BC322E">
        <w:rPr>
          <w:rFonts w:ascii="Frutiger 45 Light" w:hAnsi="Frutiger 45 Light" w:cs="Arial"/>
          <w:sz w:val="18"/>
          <w:szCs w:val="18"/>
          <w:lang w:val="it-IT"/>
        </w:rPr>
        <w:t>Il/la sottoscritto/a</w:t>
      </w:r>
      <w:r w:rsidRPr="00BC322E">
        <w:rPr>
          <w:rStyle w:val="Caratterenotadichiusura"/>
          <w:rFonts w:ascii="Frutiger 45 Light" w:hAnsi="Frutiger 45 Light" w:cs="Arial"/>
          <w:sz w:val="18"/>
          <w:szCs w:val="18"/>
          <w:lang w:val="it-IT"/>
        </w:rPr>
        <w:endnoteReference w:id="16"/>
      </w:r>
      <w:r w:rsidRPr="00BC322E">
        <w:rPr>
          <w:rFonts w:ascii="Frutiger 45 Light" w:hAnsi="Frutiger 45 Light" w:cs="Arial"/>
          <w:sz w:val="18"/>
          <w:szCs w:val="18"/>
          <w:lang w:val="it-IT"/>
        </w:rPr>
        <w:t xml:space="preserve"> </w:t>
      </w:r>
      <w:r w:rsidRPr="00BC322E">
        <w:rPr>
          <w:rFonts w:ascii="Frutiger 45 Light" w:hAnsi="Frutiger 45 Light" w:cs="Arial"/>
          <w:sz w:val="18"/>
          <w:szCs w:val="18"/>
          <w:lang w:val="it-IT"/>
        </w:rPr>
        <w:fldChar w:fldCharType="begin">
          <w:ffData>
            <w:name w:val="Testo8"/>
            <w:enabled/>
            <w:calcOnExit w:val="0"/>
            <w:textInput/>
          </w:ffData>
        </w:fldChar>
      </w:r>
      <w:bookmarkStart w:id="33" w:name="Testo8"/>
      <w:r w:rsidRPr="00BC322E">
        <w:rPr>
          <w:rFonts w:ascii="Frutiger 45 Light" w:hAnsi="Frutiger 45 Light" w:cs="Arial"/>
          <w:sz w:val="18"/>
          <w:szCs w:val="18"/>
          <w:lang w:val="it-IT"/>
        </w:rPr>
        <w:instrText xml:space="preserve"> FORMTEXT </w:instrText>
      </w:r>
      <w:r w:rsidRPr="00BC322E">
        <w:rPr>
          <w:rFonts w:ascii="Frutiger 45 Light" w:hAnsi="Frutiger 45 Light" w:cs="Arial"/>
          <w:sz w:val="18"/>
          <w:szCs w:val="18"/>
          <w:lang w:val="it-IT"/>
        </w:rPr>
      </w:r>
      <w:r w:rsidRPr="00BC322E">
        <w:rPr>
          <w:rFonts w:ascii="Frutiger 45 Light" w:hAnsi="Frutiger 45 Light" w:cs="Arial"/>
          <w:sz w:val="18"/>
          <w:szCs w:val="18"/>
          <w:lang w:val="it-IT"/>
        </w:rPr>
        <w:fldChar w:fldCharType="separate"/>
      </w:r>
      <w:r w:rsidRPr="00BC322E">
        <w:rPr>
          <w:rFonts w:ascii="Frutiger 45 Light" w:hAnsi="Frutiger 45 Light" w:cs="Arial"/>
          <w:sz w:val="18"/>
          <w:szCs w:val="18"/>
          <w:lang w:val="it-IT"/>
        </w:rPr>
        <w:t> </w:t>
      </w:r>
      <w:r w:rsidRPr="00BC322E">
        <w:rPr>
          <w:rFonts w:ascii="Frutiger 45 Light" w:hAnsi="Frutiger 45 Light" w:cs="Arial"/>
          <w:sz w:val="18"/>
          <w:szCs w:val="18"/>
          <w:lang w:val="it-IT"/>
        </w:rPr>
        <w:t> </w:t>
      </w:r>
      <w:r w:rsidRPr="00BC322E">
        <w:rPr>
          <w:rFonts w:ascii="Frutiger 45 Light" w:hAnsi="Frutiger 45 Light" w:cs="Arial"/>
          <w:sz w:val="18"/>
          <w:szCs w:val="18"/>
          <w:lang w:val="it-IT"/>
        </w:rPr>
        <w:t> </w:t>
      </w:r>
      <w:r w:rsidRPr="00BC322E">
        <w:rPr>
          <w:rFonts w:ascii="Frutiger 45 Light" w:hAnsi="Frutiger 45 Light" w:cs="Arial"/>
          <w:sz w:val="18"/>
          <w:szCs w:val="18"/>
          <w:lang w:val="it-IT"/>
        </w:rPr>
        <w:t> </w:t>
      </w:r>
      <w:r w:rsidRPr="00BC322E">
        <w:rPr>
          <w:rFonts w:ascii="Frutiger 45 Light" w:hAnsi="Frutiger 45 Light" w:cs="Arial"/>
          <w:sz w:val="18"/>
          <w:szCs w:val="18"/>
          <w:lang w:val="it-IT"/>
        </w:rPr>
        <w:t> </w:t>
      </w:r>
      <w:r w:rsidRPr="00BC322E">
        <w:rPr>
          <w:rFonts w:ascii="Frutiger 45 Light" w:hAnsi="Frutiger 45 Light"/>
          <w:szCs w:val="24"/>
        </w:rPr>
        <w:fldChar w:fldCharType="end"/>
      </w:r>
      <w:bookmarkEnd w:id="33"/>
      <w:r w:rsidRPr="00BC322E">
        <w:rPr>
          <w:rFonts w:ascii="Frutiger 45 Light" w:hAnsi="Frutiger 45 Light" w:cs="Arial"/>
          <w:sz w:val="18"/>
          <w:szCs w:val="18"/>
          <w:lang w:val="it-IT"/>
        </w:rPr>
        <w:t>,</w:t>
      </w:r>
    </w:p>
    <w:p w:rsidR="00CA06E6" w:rsidRPr="00BC322E" w:rsidRDefault="00CA06E6" w:rsidP="00CA06E6">
      <w:pPr>
        <w:spacing w:before="120" w:line="360" w:lineRule="auto"/>
        <w:jc w:val="both"/>
        <w:rPr>
          <w:rFonts w:ascii="Frutiger 45 Light" w:hAnsi="Frutiger 45 Light" w:cs="Arial"/>
          <w:sz w:val="18"/>
          <w:szCs w:val="18"/>
          <w:lang w:val="it-IT"/>
        </w:rPr>
      </w:pPr>
      <w:r w:rsidRPr="00BC322E">
        <w:rPr>
          <w:rFonts w:ascii="Frutiger 45 Light" w:hAnsi="Frutiger 45 Light"/>
          <w:sz w:val="18"/>
          <w:szCs w:val="18"/>
          <w:lang w:val="it-IT"/>
        </w:rPr>
        <w:t xml:space="preserve">C.F. </w:t>
      </w:r>
      <w:r w:rsidRPr="00BC322E">
        <w:rPr>
          <w:rFonts w:ascii="Frutiger 45 Light" w:hAnsi="Frutiger 45 Light"/>
          <w:sz w:val="18"/>
          <w:szCs w:val="18"/>
          <w:lang w:val="it-IT"/>
        </w:rPr>
        <w:fldChar w:fldCharType="begin">
          <w:ffData>
            <w:name w:val="Testo57"/>
            <w:enabled/>
            <w:calcOnExit w:val="0"/>
            <w:textInput/>
          </w:ffData>
        </w:fldChar>
      </w:r>
      <w:bookmarkStart w:id="34" w:name="Testo57"/>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rPr>
        <w:fldChar w:fldCharType="end"/>
      </w:r>
      <w:bookmarkEnd w:id="34"/>
    </w:p>
    <w:p w:rsidR="00CA06E6" w:rsidRPr="00BC322E" w:rsidRDefault="00CA06E6" w:rsidP="00CA06E6">
      <w:pPr>
        <w:spacing w:before="120" w:line="360" w:lineRule="auto"/>
        <w:jc w:val="both"/>
        <w:rPr>
          <w:rFonts w:ascii="Frutiger 45 Light" w:hAnsi="Frutiger 45 Light"/>
          <w:sz w:val="18"/>
          <w:szCs w:val="18"/>
          <w:lang w:val="it-IT"/>
        </w:rPr>
      </w:pPr>
      <w:r w:rsidRPr="00BC322E">
        <w:rPr>
          <w:rFonts w:ascii="Frutiger 45 Light" w:hAnsi="Frutiger 45 Light"/>
          <w:sz w:val="18"/>
          <w:szCs w:val="18"/>
          <w:lang w:val="it-IT"/>
        </w:rPr>
        <w:t xml:space="preserve">nato/a a </w:t>
      </w:r>
      <w:r w:rsidRPr="00BC322E">
        <w:rPr>
          <w:rFonts w:ascii="Frutiger 45 Light" w:hAnsi="Frutiger 45 Light"/>
          <w:sz w:val="18"/>
          <w:szCs w:val="18"/>
          <w:lang w:val="it-IT"/>
        </w:rPr>
        <w:fldChar w:fldCharType="begin">
          <w:ffData>
            <w:name w:val="Testo8"/>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 xml:space="preserve"> (prov. </w:t>
      </w:r>
      <w:r w:rsidRPr="00BC322E">
        <w:rPr>
          <w:rFonts w:ascii="Frutiger 45 Light" w:hAnsi="Frutiger 45 Light"/>
          <w:sz w:val="18"/>
          <w:szCs w:val="18"/>
          <w:lang w:val="it-IT"/>
        </w:rPr>
        <w:fldChar w:fldCharType="begin">
          <w:ffData>
            <w:name w:val="Testo8"/>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 xml:space="preserve">, Stato </w:t>
      </w:r>
      <w:r w:rsidRPr="00BC322E">
        <w:rPr>
          <w:rFonts w:ascii="Frutiger 45 Light" w:hAnsi="Frutiger 45 Light"/>
          <w:sz w:val="18"/>
          <w:szCs w:val="18"/>
          <w:lang w:val="it-IT"/>
        </w:rPr>
        <w:fldChar w:fldCharType="begin">
          <w:ffData>
            <w:name w:val="Testo8"/>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 xml:space="preserve">) il </w:t>
      </w:r>
      <w:r w:rsidRPr="00BC322E">
        <w:rPr>
          <w:rFonts w:ascii="Frutiger 45 Light" w:hAnsi="Frutiger 45 Light"/>
          <w:sz w:val="18"/>
          <w:szCs w:val="18"/>
          <w:lang w:val="it-IT"/>
        </w:rPr>
        <w:fldChar w:fldCharType="begin">
          <w:ffData>
            <w:name w:val="Testo8"/>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p>
    <w:p w:rsidR="00CA06E6" w:rsidRPr="00BC322E" w:rsidRDefault="00CA06E6" w:rsidP="00CA06E6">
      <w:pPr>
        <w:spacing w:before="120" w:line="360" w:lineRule="auto"/>
        <w:jc w:val="both"/>
        <w:rPr>
          <w:rFonts w:ascii="Frutiger 45 Light" w:hAnsi="Frutiger 45 Light"/>
          <w:sz w:val="18"/>
          <w:szCs w:val="18"/>
          <w:lang w:val="it-IT"/>
        </w:rPr>
      </w:pPr>
      <w:r w:rsidRPr="00BC322E">
        <w:rPr>
          <w:rFonts w:ascii="Frutiger 45 Light" w:hAnsi="Frutiger 45 Light"/>
          <w:sz w:val="18"/>
          <w:szCs w:val="18"/>
          <w:lang w:val="it-IT"/>
        </w:rPr>
        <w:t xml:space="preserve">residente nel Comune di </w:t>
      </w:r>
      <w:r w:rsidRPr="00BC322E">
        <w:rPr>
          <w:rFonts w:ascii="Frutiger 45 Light" w:hAnsi="Frutiger 45 Light"/>
          <w:sz w:val="18"/>
          <w:szCs w:val="18"/>
          <w:lang w:val="it-IT"/>
        </w:rPr>
        <w:fldChar w:fldCharType="begin">
          <w:ffData>
            <w:name w:val="Testo8"/>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 xml:space="preserve">; CAP </w:t>
      </w:r>
      <w:r w:rsidRPr="00BC322E">
        <w:rPr>
          <w:rFonts w:ascii="Frutiger 45 Light" w:hAnsi="Frutiger 45 Light"/>
          <w:sz w:val="18"/>
          <w:szCs w:val="18"/>
          <w:lang w:val="it-IT"/>
        </w:rPr>
        <w:fldChar w:fldCharType="begin">
          <w:ffData>
            <w:name w:val="Testo8"/>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 prov. (</w:t>
      </w:r>
      <w:r w:rsidRPr="00BC322E">
        <w:rPr>
          <w:rFonts w:ascii="Frutiger 45 Light" w:hAnsi="Frutiger 45 Light"/>
          <w:sz w:val="18"/>
          <w:szCs w:val="18"/>
          <w:lang w:val="it-IT"/>
        </w:rPr>
        <w:fldChar w:fldCharType="begin">
          <w:ffData>
            <w:name w:val="Testo8"/>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 xml:space="preserve">); Stato </w:t>
      </w:r>
      <w:r w:rsidRPr="00BC322E">
        <w:rPr>
          <w:rFonts w:ascii="Frutiger 45 Light" w:hAnsi="Frutiger 45 Light"/>
          <w:sz w:val="18"/>
          <w:szCs w:val="18"/>
          <w:lang w:val="it-IT"/>
        </w:rPr>
        <w:fldChar w:fldCharType="begin">
          <w:ffData>
            <w:name w:val="Testo8"/>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w:t>
      </w:r>
    </w:p>
    <w:p w:rsidR="00CA06E6" w:rsidRPr="00BC322E" w:rsidRDefault="00CA06E6" w:rsidP="00CA06E6">
      <w:pPr>
        <w:tabs>
          <w:tab w:val="left" w:pos="1560"/>
        </w:tabs>
        <w:spacing w:line="360" w:lineRule="auto"/>
        <w:ind w:left="1418" w:hanging="1418"/>
        <w:jc w:val="both"/>
        <w:rPr>
          <w:rFonts w:ascii="Frutiger 45 Light" w:hAnsi="Frutiger 45 Light"/>
          <w:sz w:val="18"/>
          <w:szCs w:val="18"/>
          <w:lang w:val="it-IT"/>
        </w:rPr>
      </w:pPr>
      <w:r w:rsidRPr="00BC322E">
        <w:rPr>
          <w:rFonts w:ascii="Frutiger 45 Light" w:hAnsi="Frutiger 45 Light"/>
          <w:sz w:val="18"/>
          <w:szCs w:val="18"/>
          <w:lang w:val="it-IT"/>
        </w:rPr>
        <w:t xml:space="preserve">via/piazza, ecc. </w:t>
      </w:r>
      <w:r w:rsidRPr="00BC322E">
        <w:rPr>
          <w:rFonts w:ascii="Frutiger 45 Light" w:hAnsi="Frutiger 45 Light"/>
          <w:sz w:val="18"/>
          <w:szCs w:val="18"/>
          <w:lang w:val="it-IT"/>
        </w:rPr>
        <w:fldChar w:fldCharType="begin">
          <w:ffData>
            <w:name w:val="Testo8"/>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w:t>
      </w:r>
    </w:p>
    <w:p w:rsidR="00CA06E6" w:rsidRPr="00BC322E" w:rsidRDefault="00CA06E6" w:rsidP="00CA06E6">
      <w:pPr>
        <w:tabs>
          <w:tab w:val="left" w:pos="1560"/>
        </w:tabs>
        <w:spacing w:line="360" w:lineRule="auto"/>
        <w:ind w:left="1418" w:hanging="1418"/>
        <w:jc w:val="both"/>
        <w:rPr>
          <w:rFonts w:ascii="Frutiger 45 Light" w:hAnsi="Frutiger 45 Light"/>
          <w:sz w:val="18"/>
          <w:szCs w:val="18"/>
          <w:lang w:val="it-IT"/>
        </w:rPr>
      </w:pPr>
      <w:r w:rsidRPr="00BC322E">
        <w:rPr>
          <w:rFonts w:ascii="Frutiger 45 Light" w:hAnsi="Frutiger 45 Light"/>
          <w:sz w:val="18"/>
          <w:szCs w:val="18"/>
          <w:lang w:val="it-IT"/>
        </w:rPr>
        <w:t xml:space="preserve">in qualità di:  </w:t>
      </w:r>
      <w:r w:rsidRPr="00BC322E">
        <w:rPr>
          <w:rFonts w:ascii="Frutiger 45 Light" w:hAnsi="Frutiger 45 Light"/>
          <w:sz w:val="18"/>
          <w:szCs w:val="18"/>
          <w:lang w:val="it-IT"/>
        </w:rPr>
        <w:fldChar w:fldCharType="begin">
          <w:ffData>
            <w:name w:val="Controllo2"/>
            <w:enabled/>
            <w:calcOnExit w:val="0"/>
            <w:checkBox>
              <w:sizeAuto/>
              <w:default w:val="0"/>
              <w:checked w:val="0"/>
            </w:checkBox>
          </w:ffData>
        </w:fldChar>
      </w:r>
      <w:r w:rsidRPr="00BC322E">
        <w:rPr>
          <w:rFonts w:ascii="Frutiger 45 Light" w:hAnsi="Frutiger 45 Light"/>
          <w:sz w:val="18"/>
          <w:szCs w:val="18"/>
          <w:lang w:val="it-IT"/>
        </w:rPr>
        <w:instrText xml:space="preserve"> FORMCHECKBOX </w:instrText>
      </w:r>
      <w:r w:rsidR="00907E32">
        <w:rPr>
          <w:rFonts w:ascii="Frutiger 45 Light" w:hAnsi="Frutiger 45 Light"/>
          <w:sz w:val="18"/>
          <w:szCs w:val="18"/>
          <w:lang w:val="it-IT"/>
        </w:rPr>
      </w:r>
      <w:r w:rsidR="00907E32">
        <w:rPr>
          <w:rFonts w:ascii="Frutiger 45 Light" w:hAnsi="Frutiger 45 Light"/>
          <w:sz w:val="18"/>
          <w:szCs w:val="18"/>
          <w:lang w:val="it-IT"/>
        </w:rPr>
        <w:fldChar w:fldCharType="separate"/>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 xml:space="preserve"> legale rappresentante/titolare    </w:t>
      </w:r>
      <w:r w:rsidRPr="00BC322E">
        <w:rPr>
          <w:rFonts w:ascii="Frutiger 45 Light" w:hAnsi="Frutiger 45 Light"/>
          <w:sz w:val="18"/>
          <w:szCs w:val="18"/>
          <w:lang w:val="it-IT"/>
        </w:rPr>
        <w:fldChar w:fldCharType="begin">
          <w:ffData>
            <w:name w:val="Controllo2"/>
            <w:enabled/>
            <w:calcOnExit w:val="0"/>
            <w:checkBox>
              <w:sizeAuto/>
              <w:default w:val="0"/>
              <w:checked w:val="0"/>
            </w:checkBox>
          </w:ffData>
        </w:fldChar>
      </w:r>
      <w:r w:rsidRPr="00BC322E">
        <w:rPr>
          <w:rFonts w:ascii="Frutiger 45 Light" w:hAnsi="Frutiger 45 Light"/>
          <w:sz w:val="18"/>
          <w:szCs w:val="18"/>
          <w:lang w:val="it-IT"/>
        </w:rPr>
        <w:instrText xml:space="preserve"> FORMCHECKBOX </w:instrText>
      </w:r>
      <w:r w:rsidR="00907E32">
        <w:rPr>
          <w:rFonts w:ascii="Frutiger 45 Light" w:hAnsi="Frutiger 45 Light"/>
          <w:sz w:val="18"/>
          <w:szCs w:val="18"/>
          <w:lang w:val="it-IT"/>
        </w:rPr>
      </w:r>
      <w:r w:rsidR="00907E32">
        <w:rPr>
          <w:rFonts w:ascii="Frutiger 45 Light" w:hAnsi="Frutiger 45 Light"/>
          <w:sz w:val="18"/>
          <w:szCs w:val="18"/>
          <w:lang w:val="it-IT"/>
        </w:rPr>
        <w:fldChar w:fldCharType="separate"/>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 xml:space="preserve">  procuratore generale    </w:t>
      </w:r>
      <w:r w:rsidRPr="00BC322E">
        <w:rPr>
          <w:rFonts w:ascii="Frutiger 45 Light" w:hAnsi="Frutiger 45 Light"/>
          <w:sz w:val="18"/>
          <w:szCs w:val="18"/>
          <w:lang w:val="it-IT"/>
        </w:rPr>
        <w:fldChar w:fldCharType="begin">
          <w:ffData>
            <w:name w:val="Controllo2"/>
            <w:enabled/>
            <w:calcOnExit w:val="0"/>
            <w:checkBox>
              <w:sizeAuto/>
              <w:default w:val="0"/>
              <w:checked w:val="0"/>
            </w:checkBox>
          </w:ffData>
        </w:fldChar>
      </w:r>
      <w:r w:rsidRPr="00BC322E">
        <w:rPr>
          <w:rFonts w:ascii="Frutiger 45 Light" w:hAnsi="Frutiger 45 Light"/>
          <w:sz w:val="18"/>
          <w:szCs w:val="18"/>
          <w:lang w:val="it-IT"/>
        </w:rPr>
        <w:instrText xml:space="preserve"> FORMCHECKBOX </w:instrText>
      </w:r>
      <w:r w:rsidR="00907E32">
        <w:rPr>
          <w:rFonts w:ascii="Frutiger 45 Light" w:hAnsi="Frutiger 45 Light"/>
          <w:sz w:val="18"/>
          <w:szCs w:val="18"/>
          <w:lang w:val="it-IT"/>
        </w:rPr>
      </w:r>
      <w:r w:rsidR="00907E32">
        <w:rPr>
          <w:rFonts w:ascii="Frutiger 45 Light" w:hAnsi="Frutiger 45 Light"/>
          <w:sz w:val="18"/>
          <w:szCs w:val="18"/>
          <w:lang w:val="it-IT"/>
        </w:rPr>
        <w:fldChar w:fldCharType="separate"/>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 xml:space="preserve"> procuratore speciale</w:t>
      </w:r>
    </w:p>
    <w:p w:rsidR="00CA06E6" w:rsidRPr="00BC322E" w:rsidRDefault="00CA06E6" w:rsidP="00CA06E6">
      <w:pPr>
        <w:spacing w:before="120" w:line="360" w:lineRule="auto"/>
        <w:jc w:val="both"/>
        <w:rPr>
          <w:rFonts w:ascii="Frutiger 45 Light" w:hAnsi="Frutiger 45 Light"/>
          <w:sz w:val="18"/>
          <w:szCs w:val="18"/>
          <w:lang w:val="it-IT"/>
        </w:rPr>
      </w:pPr>
      <w:r w:rsidRPr="00BC322E">
        <w:rPr>
          <w:rFonts w:ascii="Frutiger 45 Light" w:hAnsi="Frutiger 45 Light"/>
          <w:sz w:val="18"/>
          <w:szCs w:val="18"/>
          <w:lang w:val="it-IT"/>
        </w:rPr>
        <w:t xml:space="preserve">dell’impresa/del consorzio/della consorziata </w:t>
      </w:r>
      <w:r w:rsidRPr="00BC322E">
        <w:rPr>
          <w:rFonts w:ascii="Frutiger 45 Light" w:hAnsi="Frutiger 45 Light"/>
          <w:sz w:val="18"/>
          <w:szCs w:val="18"/>
          <w:lang w:val="it-IT"/>
        </w:rPr>
        <w:fldChar w:fldCharType="begin">
          <w:ffData>
            <w:name w:val="Testo8"/>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p>
    <w:p w:rsidR="00CA06E6" w:rsidRPr="00BC322E" w:rsidRDefault="00CA06E6" w:rsidP="00CA06E6">
      <w:pPr>
        <w:spacing w:before="120" w:line="360" w:lineRule="auto"/>
        <w:jc w:val="both"/>
        <w:rPr>
          <w:rFonts w:ascii="Frutiger 45 Light" w:hAnsi="Frutiger 45 Light"/>
          <w:sz w:val="18"/>
          <w:szCs w:val="18"/>
          <w:lang w:val="it-IT"/>
        </w:rPr>
      </w:pPr>
      <w:r w:rsidRPr="00BC322E">
        <w:rPr>
          <w:rFonts w:ascii="Frutiger 45 Light" w:hAnsi="Frutiger 45 Light"/>
          <w:sz w:val="18"/>
          <w:szCs w:val="18"/>
          <w:lang w:val="it-IT"/>
        </w:rPr>
        <w:t xml:space="preserve">Partita IVA: </w:t>
      </w:r>
      <w:r w:rsidRPr="00BC322E">
        <w:rPr>
          <w:rFonts w:ascii="Frutiger 45 Light" w:hAnsi="Frutiger 45 Light"/>
          <w:sz w:val="18"/>
          <w:szCs w:val="18"/>
          <w:lang w:val="it-IT"/>
        </w:rPr>
        <w:fldChar w:fldCharType="begin">
          <w:ffData>
            <w:name w:val="Testo8"/>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w:t>
      </w:r>
    </w:p>
    <w:p w:rsidR="00CA06E6" w:rsidRPr="00BC322E" w:rsidRDefault="00CA06E6" w:rsidP="00CA06E6">
      <w:pPr>
        <w:spacing w:before="120" w:line="360" w:lineRule="auto"/>
        <w:jc w:val="both"/>
        <w:rPr>
          <w:rFonts w:ascii="Frutiger 45 Light" w:hAnsi="Frutiger 45 Light"/>
          <w:sz w:val="18"/>
          <w:szCs w:val="18"/>
          <w:lang w:val="it-IT"/>
        </w:rPr>
      </w:pPr>
      <w:r w:rsidRPr="00BC322E">
        <w:rPr>
          <w:rFonts w:ascii="Frutiger 45 Light" w:hAnsi="Frutiger 45 Light"/>
          <w:sz w:val="18"/>
          <w:szCs w:val="18"/>
          <w:lang w:val="it-IT"/>
        </w:rPr>
        <w:t xml:space="preserve">Codice Fiscale: </w:t>
      </w:r>
      <w:r w:rsidRPr="00BC322E">
        <w:rPr>
          <w:rFonts w:ascii="Frutiger 45 Light" w:hAnsi="Frutiger 45 Light"/>
          <w:sz w:val="18"/>
          <w:szCs w:val="18"/>
          <w:lang w:val="it-IT"/>
        </w:rPr>
        <w:fldChar w:fldCharType="begin">
          <w:ffData>
            <w:name w:val="Testo8"/>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w:t>
      </w:r>
    </w:p>
    <w:p w:rsidR="00CA06E6" w:rsidRPr="00BC322E" w:rsidRDefault="00CA06E6" w:rsidP="00CA06E6">
      <w:pPr>
        <w:spacing w:before="120" w:line="360" w:lineRule="auto"/>
        <w:jc w:val="both"/>
        <w:rPr>
          <w:rFonts w:ascii="Frutiger 45 Light" w:hAnsi="Frutiger 45 Light"/>
          <w:sz w:val="18"/>
          <w:szCs w:val="18"/>
          <w:lang w:val="it-IT"/>
        </w:rPr>
      </w:pPr>
      <w:r w:rsidRPr="00BC322E">
        <w:rPr>
          <w:rFonts w:ascii="Frutiger 45 Light" w:hAnsi="Frutiger 45 Light"/>
          <w:sz w:val="18"/>
          <w:szCs w:val="18"/>
          <w:lang w:val="it-IT"/>
        </w:rPr>
        <w:t xml:space="preserve">con sede legale nel Comune di </w:t>
      </w:r>
      <w:r w:rsidRPr="00BC322E">
        <w:rPr>
          <w:rFonts w:ascii="Frutiger 45 Light" w:hAnsi="Frutiger 45 Light"/>
          <w:sz w:val="18"/>
          <w:szCs w:val="18"/>
          <w:lang w:val="it-IT"/>
        </w:rPr>
        <w:fldChar w:fldCharType="begin">
          <w:ffData>
            <w:name w:val="Testo8"/>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 xml:space="preserve">, CAP </w:t>
      </w:r>
      <w:r w:rsidRPr="00BC322E">
        <w:rPr>
          <w:rFonts w:ascii="Frutiger 45 Light" w:hAnsi="Frutiger 45 Light"/>
          <w:sz w:val="18"/>
          <w:szCs w:val="18"/>
          <w:lang w:val="it-IT"/>
        </w:rPr>
        <w:fldChar w:fldCharType="begin">
          <w:ffData>
            <w:name w:val="Testo8"/>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 prov. (</w:t>
      </w:r>
      <w:r w:rsidRPr="00BC322E">
        <w:rPr>
          <w:rFonts w:ascii="Frutiger 45 Light" w:hAnsi="Frutiger 45 Light"/>
          <w:sz w:val="18"/>
          <w:szCs w:val="18"/>
          <w:lang w:val="it-IT"/>
        </w:rPr>
        <w:fldChar w:fldCharType="begin">
          <w:ffData>
            <w:name w:val="Testo8"/>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 xml:space="preserve">), Stato </w:t>
      </w:r>
      <w:r w:rsidRPr="00BC322E">
        <w:rPr>
          <w:rFonts w:ascii="Frutiger 45 Light" w:hAnsi="Frutiger 45 Light"/>
          <w:sz w:val="18"/>
          <w:szCs w:val="18"/>
          <w:lang w:val="it-IT"/>
        </w:rPr>
        <w:fldChar w:fldCharType="begin">
          <w:ffData>
            <w:name w:val="Testo8"/>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w:t>
      </w:r>
    </w:p>
    <w:p w:rsidR="00CA06E6" w:rsidRPr="00BC322E" w:rsidRDefault="00CA06E6" w:rsidP="00CA06E6">
      <w:pPr>
        <w:spacing w:before="120" w:line="360" w:lineRule="auto"/>
        <w:jc w:val="both"/>
        <w:rPr>
          <w:rFonts w:ascii="Frutiger 45 Light" w:hAnsi="Frutiger 45 Light"/>
          <w:sz w:val="18"/>
          <w:szCs w:val="18"/>
          <w:lang w:val="it-IT"/>
        </w:rPr>
      </w:pPr>
      <w:r w:rsidRPr="00BC322E">
        <w:rPr>
          <w:rFonts w:ascii="Frutiger 45 Light" w:hAnsi="Frutiger 45 Light"/>
          <w:sz w:val="18"/>
          <w:szCs w:val="18"/>
          <w:lang w:val="it-IT"/>
        </w:rPr>
        <w:t xml:space="preserve">via/piazza, ecc. </w:t>
      </w:r>
      <w:r w:rsidRPr="00BC322E">
        <w:rPr>
          <w:rFonts w:ascii="Frutiger 45 Light" w:hAnsi="Frutiger 45 Light"/>
          <w:sz w:val="18"/>
          <w:szCs w:val="18"/>
          <w:lang w:val="it-IT"/>
        </w:rPr>
        <w:fldChar w:fldCharType="begin">
          <w:ffData>
            <w:name w:val="Testo8"/>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w:t>
      </w:r>
    </w:p>
    <w:p w:rsidR="00CA06E6" w:rsidRPr="00BC322E" w:rsidRDefault="00CA06E6" w:rsidP="00CA06E6">
      <w:pPr>
        <w:spacing w:before="120" w:line="360" w:lineRule="auto"/>
        <w:jc w:val="both"/>
        <w:rPr>
          <w:rFonts w:ascii="Frutiger 45 Light" w:hAnsi="Frutiger 45 Light"/>
          <w:sz w:val="18"/>
          <w:szCs w:val="18"/>
          <w:lang w:val="it-IT"/>
        </w:rPr>
      </w:pPr>
      <w:r w:rsidRPr="00BC322E">
        <w:rPr>
          <w:rFonts w:ascii="Frutiger 45 Light" w:hAnsi="Frutiger 45 Light"/>
          <w:sz w:val="18"/>
          <w:szCs w:val="18"/>
          <w:lang w:val="it-IT"/>
        </w:rPr>
        <w:t xml:space="preserve">Indirizzo e-mail: </w:t>
      </w:r>
      <w:r w:rsidRPr="00BC322E">
        <w:rPr>
          <w:rFonts w:ascii="Frutiger 45 Light" w:hAnsi="Frutiger 45 Light"/>
          <w:sz w:val="18"/>
          <w:szCs w:val="18"/>
          <w:lang w:val="it-IT"/>
        </w:rPr>
        <w:fldChar w:fldCharType="begin">
          <w:ffData>
            <w:name w:val="Testo8"/>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w:t>
      </w:r>
    </w:p>
    <w:p w:rsidR="00CA06E6" w:rsidRPr="00BC322E" w:rsidRDefault="00CA06E6" w:rsidP="00CA06E6">
      <w:pPr>
        <w:spacing w:before="120" w:line="360" w:lineRule="auto"/>
        <w:jc w:val="both"/>
        <w:rPr>
          <w:rFonts w:ascii="Frutiger 45 Light" w:hAnsi="Frutiger 45 Light"/>
          <w:sz w:val="18"/>
          <w:szCs w:val="18"/>
          <w:lang w:val="it-IT"/>
        </w:rPr>
      </w:pPr>
      <w:r w:rsidRPr="00BC322E">
        <w:rPr>
          <w:rFonts w:ascii="Frutiger 45 Light" w:hAnsi="Frutiger 45 Light"/>
          <w:sz w:val="18"/>
          <w:szCs w:val="18"/>
          <w:lang w:val="it-IT"/>
        </w:rPr>
        <w:t xml:space="preserve">Indirizzo di posta elettronica certificata (PEC): </w:t>
      </w:r>
      <w:r w:rsidRPr="00BC322E">
        <w:rPr>
          <w:rFonts w:ascii="Frutiger 45 Light" w:hAnsi="Frutiger 45 Light"/>
          <w:sz w:val="18"/>
          <w:szCs w:val="18"/>
          <w:lang w:val="it-IT"/>
        </w:rPr>
        <w:fldChar w:fldCharType="begin">
          <w:ffData>
            <w:name w:val="Testo8"/>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w:t>
      </w:r>
    </w:p>
    <w:p w:rsidR="00CA06E6" w:rsidRPr="00BC322E" w:rsidRDefault="00CA06E6" w:rsidP="00CA06E6">
      <w:pPr>
        <w:spacing w:before="120" w:line="360" w:lineRule="auto"/>
        <w:jc w:val="both"/>
        <w:rPr>
          <w:rFonts w:ascii="Frutiger 45 Light" w:hAnsi="Frutiger 45 Light"/>
          <w:sz w:val="18"/>
          <w:szCs w:val="18"/>
          <w:lang w:val="it-IT"/>
        </w:rPr>
      </w:pPr>
      <w:r w:rsidRPr="00BC322E">
        <w:rPr>
          <w:rFonts w:ascii="Frutiger 45 Light" w:hAnsi="Frutiger 45 Light"/>
          <w:sz w:val="18"/>
          <w:szCs w:val="18"/>
          <w:lang w:val="it-IT"/>
        </w:rPr>
        <w:t xml:space="preserve">Numero telefono: </w:t>
      </w:r>
      <w:r w:rsidRPr="00BC322E">
        <w:rPr>
          <w:rFonts w:ascii="Frutiger 45 Light" w:hAnsi="Frutiger 45 Light"/>
          <w:sz w:val="18"/>
          <w:szCs w:val="18"/>
          <w:lang w:val="it-IT"/>
        </w:rPr>
        <w:fldChar w:fldCharType="begin">
          <w:ffData>
            <w:name w:val="Testo9"/>
            <w:enabled/>
            <w:calcOnExit w:val="0"/>
            <w:textInput/>
          </w:ffData>
        </w:fldChar>
      </w:r>
      <w:bookmarkStart w:id="35" w:name="Testo9"/>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rPr>
        <w:fldChar w:fldCharType="end"/>
      </w:r>
      <w:bookmarkEnd w:id="35"/>
      <w:r w:rsidRPr="00BC322E">
        <w:rPr>
          <w:rFonts w:ascii="Frutiger 45 Light" w:hAnsi="Frutiger 45 Light"/>
          <w:sz w:val="18"/>
          <w:szCs w:val="18"/>
          <w:lang w:val="it-IT"/>
        </w:rPr>
        <w:t>;</w:t>
      </w:r>
    </w:p>
    <w:p w:rsidR="00CA06E6" w:rsidRPr="00BC322E" w:rsidRDefault="00CA06E6" w:rsidP="00CA06E6">
      <w:pPr>
        <w:spacing w:before="120" w:line="360" w:lineRule="auto"/>
        <w:jc w:val="both"/>
        <w:rPr>
          <w:rFonts w:ascii="Frutiger 45 Light" w:hAnsi="Frutiger 45 Light"/>
          <w:sz w:val="18"/>
          <w:szCs w:val="18"/>
          <w:lang w:val="it-IT"/>
        </w:rPr>
      </w:pPr>
      <w:r w:rsidRPr="00BC322E">
        <w:rPr>
          <w:rFonts w:ascii="Frutiger 45 Light" w:hAnsi="Frutiger 45 Light"/>
          <w:sz w:val="18"/>
          <w:szCs w:val="18"/>
          <w:lang w:val="it-IT"/>
        </w:rPr>
        <w:t xml:space="preserve">Fax: </w:t>
      </w:r>
      <w:r w:rsidRPr="00BC322E">
        <w:rPr>
          <w:rFonts w:ascii="Frutiger 45 Light" w:hAnsi="Frutiger 45 Light"/>
          <w:sz w:val="18"/>
          <w:szCs w:val="18"/>
          <w:lang w:val="it-IT"/>
        </w:rPr>
        <w:fldChar w:fldCharType="begin">
          <w:ffData>
            <w:name w:val="Testo10"/>
            <w:enabled/>
            <w:calcOnExit w:val="0"/>
            <w:textInput/>
          </w:ffData>
        </w:fldChar>
      </w:r>
      <w:bookmarkStart w:id="36" w:name="Testo10"/>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rPr>
        <w:fldChar w:fldCharType="end"/>
      </w:r>
      <w:bookmarkEnd w:id="36"/>
      <w:r w:rsidRPr="00BC322E">
        <w:rPr>
          <w:rFonts w:ascii="Frutiger 45 Light" w:hAnsi="Frutiger 45 Light"/>
          <w:sz w:val="18"/>
          <w:szCs w:val="18"/>
          <w:lang w:val="it-IT"/>
        </w:rPr>
        <w:t>;</w:t>
      </w:r>
    </w:p>
    <w:p w:rsidR="00CA06E6" w:rsidRPr="00BC322E" w:rsidRDefault="00CA06E6" w:rsidP="00CA06E6">
      <w:pPr>
        <w:pStyle w:val="StandardWeb"/>
        <w:spacing w:before="0" w:beforeAutospacing="0" w:after="0" w:line="360" w:lineRule="auto"/>
        <w:jc w:val="both"/>
        <w:rPr>
          <w:rFonts w:ascii="Frutiger 45 Light" w:hAnsi="Frutiger 45 Light" w:cs="Arial"/>
          <w:sz w:val="18"/>
          <w:szCs w:val="18"/>
        </w:rPr>
      </w:pPr>
      <w:r w:rsidRPr="00BC322E">
        <w:rPr>
          <w:rFonts w:ascii="Frutiger 45 Light" w:hAnsi="Frutiger 45 Light"/>
          <w:sz w:val="18"/>
          <w:szCs w:val="18"/>
        </w:rPr>
        <w:br w:type="page"/>
      </w:r>
      <w:r w:rsidRPr="00BC322E">
        <w:rPr>
          <w:rFonts w:ascii="Frutiger 45 Light" w:hAnsi="Frutiger 45 Light" w:cs="Arial"/>
          <w:sz w:val="18"/>
          <w:szCs w:val="18"/>
        </w:rPr>
        <w:t xml:space="preserve">ai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proofErr w:type="spellStart"/>
      <w:r w:rsidRPr="00BC322E">
        <w:rPr>
          <w:rFonts w:ascii="Frutiger 45 Light" w:hAnsi="Frutiger 45 Light" w:cs="Arial"/>
          <w:sz w:val="18"/>
          <w:szCs w:val="18"/>
        </w:rPr>
        <w:t>D.Lgs.</w:t>
      </w:r>
      <w:proofErr w:type="spellEnd"/>
      <w:r w:rsidRPr="00BC322E">
        <w:rPr>
          <w:rFonts w:ascii="Frutiger 45 Light" w:hAnsi="Frutiger 45 Light" w:cs="Arial"/>
          <w:sz w:val="18"/>
          <w:szCs w:val="18"/>
        </w:rPr>
        <w:t xml:space="preserve"> n. 50/2016 della normativa vigente in materia, con la presente</w:t>
      </w:r>
    </w:p>
    <w:p w:rsidR="00CA06E6" w:rsidRPr="00BC322E" w:rsidRDefault="00CA06E6" w:rsidP="00CA06E6">
      <w:pPr>
        <w:pStyle w:val="sche22"/>
        <w:spacing w:line="360" w:lineRule="auto"/>
        <w:jc w:val="both"/>
        <w:rPr>
          <w:rFonts w:ascii="Frutiger 45 Light" w:hAnsi="Frutiger 45 Light" w:cs="Arial"/>
          <w:sz w:val="18"/>
          <w:szCs w:val="18"/>
          <w:lang w:val="it-IT"/>
        </w:rPr>
      </w:pPr>
    </w:p>
    <w:p w:rsidR="00CA06E6" w:rsidRPr="00BC322E" w:rsidRDefault="00CA06E6" w:rsidP="00CA06E6">
      <w:pPr>
        <w:pStyle w:val="sche3"/>
        <w:spacing w:line="360" w:lineRule="auto"/>
        <w:jc w:val="center"/>
        <w:rPr>
          <w:rFonts w:ascii="Frutiger 45 Light" w:hAnsi="Frutiger 45 Light"/>
          <w:bCs/>
          <w:i/>
          <w:sz w:val="18"/>
          <w:szCs w:val="18"/>
          <w:lang w:val="it-IT"/>
        </w:rPr>
      </w:pPr>
      <w:r w:rsidRPr="00BC322E">
        <w:rPr>
          <w:rFonts w:ascii="Frutiger 45 Light" w:hAnsi="Frutiger 45 Light"/>
          <w:b/>
          <w:bCs/>
          <w:sz w:val="18"/>
          <w:szCs w:val="18"/>
          <w:lang w:val="it-IT"/>
        </w:rPr>
        <w:t xml:space="preserve">DICHIARA </w:t>
      </w:r>
      <w:r w:rsidRPr="00BC322E">
        <w:rPr>
          <w:rFonts w:ascii="Frutiger 45 Light" w:hAnsi="Frutiger 45 Light"/>
          <w:bCs/>
          <w:i/>
          <w:sz w:val="18"/>
          <w:szCs w:val="18"/>
          <w:lang w:val="it-IT"/>
        </w:rPr>
        <w:t>(se del caso)</w:t>
      </w:r>
    </w:p>
    <w:p w:rsidR="00CA06E6" w:rsidRPr="00BC322E" w:rsidRDefault="00CA06E6" w:rsidP="00CA06E6">
      <w:pPr>
        <w:pStyle w:val="sche3"/>
        <w:spacing w:line="360" w:lineRule="auto"/>
        <w:jc w:val="center"/>
        <w:rPr>
          <w:rFonts w:ascii="Frutiger 45 Light" w:hAnsi="Frutiger 45 Light"/>
          <w:b/>
          <w:bCs/>
          <w:sz w:val="18"/>
          <w:szCs w:val="18"/>
          <w:lang w:val="it-IT"/>
        </w:rPr>
      </w:pPr>
    </w:p>
    <w:p w:rsidR="00CA06E6" w:rsidRPr="00BC322E" w:rsidRDefault="00CA06E6" w:rsidP="00CA06E6">
      <w:pPr>
        <w:pStyle w:val="sche3"/>
        <w:tabs>
          <w:tab w:val="left" w:pos="180"/>
          <w:tab w:val="left" w:pos="567"/>
        </w:tabs>
        <w:spacing w:line="480" w:lineRule="auto"/>
        <w:jc w:val="left"/>
        <w:rPr>
          <w:rFonts w:ascii="Frutiger 45 Light" w:hAnsi="Frutiger 45 Light"/>
          <w:sz w:val="18"/>
          <w:szCs w:val="18"/>
          <w:lang w:val="it-IT"/>
        </w:rPr>
      </w:pPr>
      <w:bookmarkStart w:id="37" w:name="_Hlk527032745"/>
      <w:r w:rsidRPr="00BC322E">
        <w:rPr>
          <w:rFonts w:ascii="Frutiger 45 Light" w:hAnsi="Frutiger 45 Light"/>
          <w:b/>
          <w:bCs/>
          <w:sz w:val="18"/>
          <w:szCs w:val="18"/>
          <w:lang w:val="it-IT"/>
        </w:rPr>
        <w:t>di essere in possesso dei poteri necessari per impegnare la suddetta impresa e sottoscrivere il presente documento e/o eventuali ulteriori documenti correlati alla procedura in oggetto e</w:t>
      </w:r>
    </w:p>
    <w:p w:rsidR="00CA06E6" w:rsidRPr="00BC322E" w:rsidRDefault="00CA06E6" w:rsidP="00CA06E6">
      <w:pPr>
        <w:tabs>
          <w:tab w:val="left" w:pos="540"/>
        </w:tabs>
        <w:autoSpaceDE w:val="0"/>
        <w:autoSpaceDN w:val="0"/>
        <w:adjustRightInd w:val="0"/>
        <w:spacing w:line="480" w:lineRule="auto"/>
        <w:jc w:val="both"/>
        <w:rPr>
          <w:rFonts w:ascii="Frutiger 45 Light" w:hAnsi="Frutiger 45 Light"/>
          <w:sz w:val="18"/>
          <w:szCs w:val="18"/>
          <w:lang w:val="it-IT"/>
        </w:rPr>
      </w:pPr>
      <w:r w:rsidRPr="00BC322E">
        <w:rPr>
          <w:rFonts w:ascii="Frutiger 45 Light" w:hAnsi="Frutiger 45 Light"/>
          <w:sz w:val="18"/>
          <w:szCs w:val="18"/>
          <w:lang w:val="it-IT"/>
        </w:rPr>
        <w:t xml:space="preserve">che la suddetta impresa è </w:t>
      </w:r>
    </w:p>
    <w:p w:rsidR="00CA06E6" w:rsidRPr="00BC322E" w:rsidRDefault="00CA06E6" w:rsidP="00CA06E6">
      <w:pPr>
        <w:tabs>
          <w:tab w:val="left" w:pos="540"/>
        </w:tabs>
        <w:autoSpaceDE w:val="0"/>
        <w:autoSpaceDN w:val="0"/>
        <w:adjustRightInd w:val="0"/>
        <w:spacing w:line="360" w:lineRule="auto"/>
        <w:ind w:left="532" w:hanging="255"/>
        <w:jc w:val="both"/>
        <w:rPr>
          <w:rFonts w:ascii="Frutiger 45 Light" w:hAnsi="Frutiger 45 Light"/>
          <w:sz w:val="18"/>
          <w:szCs w:val="18"/>
          <w:lang w:val="it-IT"/>
        </w:rPr>
      </w:pPr>
      <w:r w:rsidRPr="00BC322E">
        <w:rPr>
          <w:rFonts w:ascii="Frutiger 45 Light" w:hAnsi="Frutiger 45 Light"/>
        </w:rPr>
        <w:fldChar w:fldCharType="begin">
          <w:ffData>
            <w:name w:val="Kontrollkästchen1"/>
            <w:enabled/>
            <w:calcOnExit w:val="0"/>
            <w:checkBox>
              <w:sizeAuto/>
              <w:default w:val="0"/>
              <w:checked w:val="0"/>
            </w:checkBox>
          </w:ffData>
        </w:fldChar>
      </w:r>
      <w:r w:rsidRPr="00BC322E">
        <w:rPr>
          <w:rFonts w:ascii="Frutiger 45 Light" w:hAnsi="Frutiger 45 Light"/>
          <w:sz w:val="18"/>
          <w:szCs w:val="18"/>
          <w:lang w:val="it-IT"/>
        </w:rPr>
        <w:instrText xml:space="preserve"> FORMCHECKBOX </w:instrText>
      </w:r>
      <w:r w:rsidR="00907E32">
        <w:rPr>
          <w:rFonts w:ascii="Frutiger 45 Light" w:hAnsi="Frutiger 45 Light"/>
        </w:rPr>
      </w:r>
      <w:r w:rsidR="00907E32">
        <w:rPr>
          <w:rFonts w:ascii="Frutiger 45 Light" w:hAnsi="Frutiger 45 Light"/>
        </w:rPr>
        <w:fldChar w:fldCharType="separate"/>
      </w:r>
      <w:r w:rsidRPr="00BC322E">
        <w:rPr>
          <w:rFonts w:ascii="Frutiger 45 Light" w:hAnsi="Frutiger 45 Light"/>
        </w:rPr>
        <w:fldChar w:fldCharType="end"/>
      </w:r>
      <w:r w:rsidRPr="00BC322E">
        <w:rPr>
          <w:rFonts w:ascii="Frutiger 45 Light" w:hAnsi="Frutiger 45 Light"/>
          <w:sz w:val="18"/>
          <w:szCs w:val="18"/>
          <w:lang w:val="it-IT"/>
        </w:rPr>
        <w:tab/>
        <w:t>mandante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CA06E6" w:rsidRPr="00BC322E" w:rsidTr="00CA06E6">
        <w:trPr>
          <w:trHeight w:val="4758"/>
        </w:trPr>
        <w:tc>
          <w:tcPr>
            <w:tcW w:w="4644" w:type="dxa"/>
            <w:tcBorders>
              <w:top w:val="single" w:sz="4" w:space="0" w:color="auto"/>
              <w:left w:val="single" w:sz="4" w:space="0" w:color="auto"/>
              <w:bottom w:val="single" w:sz="4" w:space="0" w:color="auto"/>
              <w:right w:val="single" w:sz="4" w:space="0" w:color="auto"/>
            </w:tcBorders>
          </w:tcPr>
          <w:p w:rsidR="00CA06E6" w:rsidRPr="00BC322E" w:rsidRDefault="00CA06E6">
            <w:pPr>
              <w:pStyle w:val="sche3"/>
              <w:autoSpaceDE/>
              <w:spacing w:line="360" w:lineRule="auto"/>
              <w:ind w:left="284" w:hanging="284"/>
              <w:rPr>
                <w:rFonts w:ascii="Frutiger 45 Light" w:hAnsi="Frutiger 45 Light"/>
                <w:sz w:val="18"/>
                <w:szCs w:val="18"/>
                <w:lang w:val="it-IT"/>
              </w:rPr>
            </w:pPr>
          </w:p>
          <w:p w:rsidR="00CA06E6" w:rsidRPr="00BC322E" w:rsidRDefault="00CA06E6">
            <w:pPr>
              <w:pStyle w:val="sche3"/>
              <w:autoSpaceDE/>
              <w:spacing w:line="360" w:lineRule="auto"/>
              <w:ind w:left="284" w:hanging="284"/>
              <w:rPr>
                <w:rFonts w:ascii="Frutiger 45 Light" w:hAnsi="Frutiger 45 Light"/>
                <w:sz w:val="18"/>
                <w:szCs w:val="18"/>
                <w:lang w:val="it-IT"/>
              </w:rPr>
            </w:pPr>
            <w:r w:rsidRPr="00BC322E">
              <w:rPr>
                <w:rFonts w:ascii="Frutiger 45 Light" w:hAnsi="Frutiger 45 Light"/>
              </w:rPr>
              <w:fldChar w:fldCharType="begin">
                <w:ffData>
                  <w:name w:val="Kontrollkästchen1"/>
                  <w:enabled/>
                  <w:calcOnExit w:val="0"/>
                  <w:checkBox>
                    <w:sizeAuto/>
                    <w:default w:val="0"/>
                    <w:checked w:val="0"/>
                  </w:checkBox>
                </w:ffData>
              </w:fldChar>
            </w:r>
            <w:r w:rsidRPr="00BC322E">
              <w:rPr>
                <w:rFonts w:ascii="Frutiger 45 Light" w:hAnsi="Frutiger 45 Light"/>
                <w:sz w:val="18"/>
                <w:szCs w:val="18"/>
                <w:lang w:val="it-IT"/>
              </w:rPr>
              <w:instrText xml:space="preserve"> FORMCHECKBOX </w:instrText>
            </w:r>
            <w:r w:rsidR="00907E32">
              <w:rPr>
                <w:rFonts w:ascii="Frutiger 45 Light" w:hAnsi="Frutiger 45 Light"/>
              </w:rPr>
            </w:r>
            <w:r w:rsidR="00907E32">
              <w:rPr>
                <w:rFonts w:ascii="Frutiger 45 Light" w:hAnsi="Frutiger 45 Light"/>
              </w:rPr>
              <w:fldChar w:fldCharType="separate"/>
            </w:r>
            <w:r w:rsidRPr="00BC322E">
              <w:rPr>
                <w:rFonts w:ascii="Frutiger 45 Light" w:hAnsi="Frutiger 45 Light"/>
              </w:rPr>
              <w:fldChar w:fldCharType="end"/>
            </w:r>
            <w:r w:rsidRPr="00BC322E">
              <w:rPr>
                <w:rFonts w:ascii="Frutiger 45 Light" w:hAnsi="Frutiger 45 Light"/>
                <w:sz w:val="18"/>
                <w:szCs w:val="18"/>
                <w:lang w:val="it-IT"/>
              </w:rPr>
              <w:tab/>
            </w:r>
            <w:r w:rsidRPr="00BC322E">
              <w:rPr>
                <w:rFonts w:ascii="Frutiger 45 Light" w:hAnsi="Frutiger 45 Light"/>
                <w:b/>
                <w:bCs/>
                <w:sz w:val="18"/>
                <w:szCs w:val="18"/>
                <w:lang w:val="it-IT"/>
              </w:rPr>
              <w:t xml:space="preserve">di un </w:t>
            </w:r>
            <w:r w:rsidRPr="00BC322E">
              <w:rPr>
                <w:rFonts w:ascii="Frutiger 45 Light" w:hAnsi="Frutiger 45 Light"/>
                <w:b/>
                <w:bCs/>
                <w:sz w:val="18"/>
                <w:szCs w:val="18"/>
                <w:u w:val="single"/>
                <w:lang w:val="it-IT"/>
              </w:rPr>
              <w:t>consorzio ordinario</w:t>
            </w:r>
            <w:r w:rsidRPr="00BC322E">
              <w:rPr>
                <w:rFonts w:ascii="Frutiger 45 Light" w:hAnsi="Frutiger 45 Light"/>
                <w:b/>
                <w:bCs/>
                <w:sz w:val="18"/>
                <w:szCs w:val="18"/>
                <w:lang w:val="it-IT"/>
              </w:rPr>
              <w:t xml:space="preserve"> </w:t>
            </w:r>
            <w:r w:rsidRPr="00BC322E">
              <w:rPr>
                <w:rFonts w:ascii="Frutiger 45 Light" w:hAnsi="Frutiger 45 Light"/>
                <w:sz w:val="18"/>
                <w:szCs w:val="18"/>
                <w:lang w:val="it-IT"/>
              </w:rPr>
              <w:t xml:space="preserve">ex art. 2602 c.c. di cui all'art. 45, comma 2, lett. e) del </w:t>
            </w:r>
            <w:proofErr w:type="spellStart"/>
            <w:r w:rsidRPr="00BC322E">
              <w:rPr>
                <w:rFonts w:ascii="Frutiger 45 Light" w:hAnsi="Frutiger 45 Light"/>
                <w:sz w:val="18"/>
                <w:szCs w:val="18"/>
                <w:lang w:val="it-IT"/>
              </w:rPr>
              <w:t>D.Lgs.</w:t>
            </w:r>
            <w:proofErr w:type="spellEnd"/>
            <w:r w:rsidRPr="00BC322E">
              <w:rPr>
                <w:rFonts w:ascii="Frutiger 45 Light" w:hAnsi="Frutiger 45 Light"/>
                <w:sz w:val="18"/>
                <w:szCs w:val="18"/>
                <w:lang w:val="it-IT"/>
              </w:rPr>
              <w:t xml:space="preserve"> n. 50/2016</w:t>
            </w:r>
            <w:r w:rsidRPr="00BC322E">
              <w:rPr>
                <w:rStyle w:val="Endnotenzeichen"/>
                <w:rFonts w:ascii="Frutiger 45 Light" w:hAnsi="Frutiger 45 Light"/>
                <w:lang w:val="it-IT"/>
              </w:rPr>
              <w:endnoteReference w:id="17"/>
            </w:r>
          </w:p>
          <w:p w:rsidR="00CA06E6" w:rsidRPr="00BC322E" w:rsidRDefault="00CA06E6">
            <w:pPr>
              <w:pStyle w:val="sche3"/>
              <w:autoSpaceDE/>
              <w:spacing w:line="360" w:lineRule="auto"/>
              <w:ind w:left="284" w:hanging="284"/>
              <w:rPr>
                <w:rFonts w:ascii="Frutiger 45 Light" w:hAnsi="Frutiger 45 Light"/>
                <w:sz w:val="18"/>
                <w:szCs w:val="18"/>
                <w:lang w:val="it-IT"/>
              </w:rPr>
            </w:pPr>
          </w:p>
          <w:p w:rsidR="00CA06E6" w:rsidRPr="00BC322E" w:rsidRDefault="00CA06E6">
            <w:pPr>
              <w:pStyle w:val="sche3"/>
              <w:spacing w:line="360" w:lineRule="auto"/>
              <w:ind w:left="284" w:hanging="284"/>
              <w:rPr>
                <w:rFonts w:ascii="Frutiger 45 Light" w:hAnsi="Frutiger 45 Light"/>
                <w:sz w:val="18"/>
                <w:szCs w:val="18"/>
                <w:lang w:val="it-IT"/>
              </w:rPr>
            </w:pPr>
            <w:r w:rsidRPr="00BC322E">
              <w:rPr>
                <w:rFonts w:ascii="Frutiger 45 Light" w:hAnsi="Frutiger 45 Light"/>
              </w:rPr>
              <w:fldChar w:fldCharType="begin">
                <w:ffData>
                  <w:name w:val="Kontrollkästchen1"/>
                  <w:enabled/>
                  <w:calcOnExit w:val="0"/>
                  <w:checkBox>
                    <w:sizeAuto/>
                    <w:default w:val="0"/>
                    <w:checked w:val="0"/>
                  </w:checkBox>
                </w:ffData>
              </w:fldChar>
            </w:r>
            <w:r w:rsidRPr="00BC322E">
              <w:rPr>
                <w:rFonts w:ascii="Frutiger 45 Light" w:hAnsi="Frutiger 45 Light"/>
                <w:sz w:val="18"/>
                <w:szCs w:val="18"/>
                <w:lang w:val="it-IT"/>
              </w:rPr>
              <w:instrText xml:space="preserve"> FORMCHECKBOX </w:instrText>
            </w:r>
            <w:r w:rsidR="00907E32">
              <w:rPr>
                <w:rFonts w:ascii="Frutiger 45 Light" w:hAnsi="Frutiger 45 Light"/>
              </w:rPr>
            </w:r>
            <w:r w:rsidR="00907E32">
              <w:rPr>
                <w:rFonts w:ascii="Frutiger 45 Light" w:hAnsi="Frutiger 45 Light"/>
              </w:rPr>
              <w:fldChar w:fldCharType="separate"/>
            </w:r>
            <w:r w:rsidRPr="00BC322E">
              <w:rPr>
                <w:rFonts w:ascii="Frutiger 45 Light" w:hAnsi="Frutiger 45 Light"/>
              </w:rPr>
              <w:fldChar w:fldCharType="end"/>
            </w:r>
            <w:r w:rsidRPr="00BC322E">
              <w:rPr>
                <w:rFonts w:ascii="Frutiger 45 Light" w:hAnsi="Frutiger 45 Light"/>
                <w:sz w:val="18"/>
                <w:szCs w:val="18"/>
                <w:lang w:val="it-IT"/>
              </w:rPr>
              <w:tab/>
            </w:r>
            <w:r w:rsidRPr="00BC322E">
              <w:rPr>
                <w:rFonts w:ascii="Frutiger 45 Light" w:hAnsi="Frutiger 45 Light"/>
                <w:b/>
                <w:bCs/>
                <w:sz w:val="18"/>
                <w:szCs w:val="18"/>
                <w:lang w:val="it-IT"/>
              </w:rPr>
              <w:t xml:space="preserve">di una </w:t>
            </w:r>
            <w:r w:rsidRPr="00BC322E">
              <w:rPr>
                <w:rFonts w:ascii="Frutiger 45 Light" w:hAnsi="Frutiger 45 Light"/>
                <w:b/>
                <w:bCs/>
                <w:sz w:val="18"/>
                <w:szCs w:val="18"/>
                <w:u w:val="single"/>
                <w:lang w:val="it-IT"/>
              </w:rPr>
              <w:t>Riunione Temporanea di Imprese</w:t>
            </w:r>
            <w:r w:rsidRPr="00BC322E">
              <w:rPr>
                <w:rFonts w:ascii="Frutiger 45 Light" w:hAnsi="Frutiger 45 Light"/>
                <w:sz w:val="18"/>
                <w:szCs w:val="18"/>
                <w:lang w:val="it-IT"/>
              </w:rPr>
              <w:t xml:space="preserve"> (RTI) di cui all’art. 45, comma 2, lett. d) del </w:t>
            </w:r>
            <w:proofErr w:type="spellStart"/>
            <w:r w:rsidRPr="00BC322E">
              <w:rPr>
                <w:rFonts w:ascii="Frutiger 45 Light" w:hAnsi="Frutiger 45 Light"/>
                <w:sz w:val="18"/>
                <w:szCs w:val="18"/>
                <w:lang w:val="it-IT"/>
              </w:rPr>
              <w:t>D.Lgs.</w:t>
            </w:r>
            <w:proofErr w:type="spellEnd"/>
            <w:r w:rsidRPr="00BC322E">
              <w:rPr>
                <w:rFonts w:ascii="Frutiger 45 Light" w:hAnsi="Frutiger 45 Light"/>
                <w:sz w:val="18"/>
                <w:szCs w:val="18"/>
                <w:lang w:val="it-IT"/>
              </w:rPr>
              <w:t xml:space="preserve"> n. 50/2016</w:t>
            </w:r>
            <w:r w:rsidRPr="00BC322E">
              <w:rPr>
                <w:rStyle w:val="Endnotenzeichen"/>
                <w:rFonts w:ascii="Frutiger 45 Light" w:hAnsi="Frutiger 45 Light"/>
                <w:sz w:val="18"/>
                <w:szCs w:val="18"/>
                <w:lang w:val="it-IT"/>
              </w:rPr>
              <w:endnoteReference w:id="18"/>
            </w:r>
          </w:p>
          <w:p w:rsidR="00CA06E6" w:rsidRPr="00BC322E" w:rsidRDefault="00CA06E6">
            <w:pPr>
              <w:pStyle w:val="sche3"/>
              <w:spacing w:line="360" w:lineRule="auto"/>
              <w:ind w:left="284" w:hanging="284"/>
              <w:rPr>
                <w:rFonts w:ascii="Frutiger 45 Light" w:hAnsi="Frutiger 45 Light"/>
                <w:sz w:val="18"/>
                <w:szCs w:val="18"/>
                <w:lang w:val="it-IT"/>
              </w:rPr>
            </w:pPr>
          </w:p>
          <w:p w:rsidR="00CA06E6" w:rsidRPr="00BC322E" w:rsidRDefault="00CA06E6">
            <w:pPr>
              <w:pStyle w:val="sche3"/>
              <w:spacing w:line="360" w:lineRule="auto"/>
              <w:ind w:left="284" w:hanging="284"/>
              <w:rPr>
                <w:rFonts w:ascii="Frutiger 45 Light" w:hAnsi="Frutiger 45 Light"/>
                <w:sz w:val="18"/>
                <w:szCs w:val="18"/>
                <w:lang w:val="it-IT"/>
              </w:rPr>
            </w:pPr>
            <w:r w:rsidRPr="00BC322E">
              <w:rPr>
                <w:rFonts w:ascii="Frutiger 45 Light" w:hAnsi="Frutiger 45 Light"/>
              </w:rPr>
              <w:fldChar w:fldCharType="begin">
                <w:ffData>
                  <w:name w:val="Kontrollkästchen1"/>
                  <w:enabled/>
                  <w:calcOnExit w:val="0"/>
                  <w:checkBox>
                    <w:sizeAuto/>
                    <w:default w:val="0"/>
                    <w:checked w:val="0"/>
                  </w:checkBox>
                </w:ffData>
              </w:fldChar>
            </w:r>
            <w:r w:rsidRPr="00BC322E">
              <w:rPr>
                <w:rFonts w:ascii="Frutiger 45 Light" w:hAnsi="Frutiger 45 Light"/>
                <w:sz w:val="18"/>
                <w:szCs w:val="18"/>
                <w:lang w:val="it-IT"/>
              </w:rPr>
              <w:instrText xml:space="preserve"> FORMCHECKBOX </w:instrText>
            </w:r>
            <w:r w:rsidR="00907E32">
              <w:rPr>
                <w:rFonts w:ascii="Frutiger 45 Light" w:hAnsi="Frutiger 45 Light"/>
              </w:rPr>
            </w:r>
            <w:r w:rsidR="00907E32">
              <w:rPr>
                <w:rFonts w:ascii="Frutiger 45 Light" w:hAnsi="Frutiger 45 Light"/>
              </w:rPr>
              <w:fldChar w:fldCharType="separate"/>
            </w:r>
            <w:r w:rsidRPr="00BC322E">
              <w:rPr>
                <w:rFonts w:ascii="Frutiger 45 Light" w:hAnsi="Frutiger 45 Light"/>
              </w:rPr>
              <w:fldChar w:fldCharType="end"/>
            </w:r>
            <w:r w:rsidRPr="00BC322E">
              <w:rPr>
                <w:rFonts w:ascii="Frutiger 45 Light" w:hAnsi="Frutiger 45 Light"/>
                <w:sz w:val="18"/>
                <w:szCs w:val="18"/>
                <w:lang w:val="it-IT"/>
              </w:rPr>
              <w:tab/>
            </w:r>
            <w:r w:rsidRPr="00BC322E">
              <w:rPr>
                <w:rFonts w:ascii="Frutiger 45 Light" w:hAnsi="Frutiger 45 Light"/>
                <w:b/>
                <w:bCs/>
                <w:sz w:val="18"/>
                <w:szCs w:val="18"/>
                <w:lang w:val="it-IT"/>
              </w:rPr>
              <w:t xml:space="preserve">di </w:t>
            </w:r>
            <w:r w:rsidRPr="00BC322E">
              <w:rPr>
                <w:rFonts w:ascii="Frutiger 45 Light" w:hAnsi="Frutiger 45 Light"/>
                <w:b/>
                <w:bCs/>
                <w:sz w:val="18"/>
                <w:szCs w:val="18"/>
                <w:u w:val="single"/>
                <w:lang w:val="it-IT"/>
              </w:rPr>
              <w:t>un’aggregazione</w:t>
            </w:r>
            <w:r w:rsidRPr="00BC322E">
              <w:rPr>
                <w:rFonts w:ascii="Frutiger 45 Light" w:hAnsi="Frutiger 45 Light"/>
                <w:sz w:val="18"/>
                <w:szCs w:val="18"/>
                <w:u w:val="single"/>
                <w:lang w:val="it-IT"/>
              </w:rPr>
              <w:t xml:space="preserve"> </w:t>
            </w:r>
            <w:r w:rsidRPr="00BC322E">
              <w:rPr>
                <w:rFonts w:ascii="Frutiger 45 Light" w:hAnsi="Frutiger 45 Light"/>
                <w:b/>
                <w:bCs/>
                <w:sz w:val="18"/>
                <w:szCs w:val="18"/>
                <w:u w:val="single"/>
                <w:lang w:val="it-IT"/>
              </w:rPr>
              <w:t>di rete di imprese</w:t>
            </w:r>
            <w:r w:rsidRPr="00BC322E">
              <w:rPr>
                <w:rFonts w:ascii="Frutiger 45 Light" w:hAnsi="Frutiger 45 Light"/>
                <w:sz w:val="18"/>
                <w:szCs w:val="18"/>
                <w:lang w:val="it-IT"/>
              </w:rPr>
              <w:t xml:space="preserve"> di cui all’art. 45, comma 2, lett. f) del </w:t>
            </w:r>
            <w:proofErr w:type="spellStart"/>
            <w:r w:rsidRPr="00BC322E">
              <w:rPr>
                <w:rFonts w:ascii="Frutiger 45 Light" w:hAnsi="Frutiger 45 Light"/>
                <w:sz w:val="18"/>
                <w:szCs w:val="18"/>
                <w:lang w:val="it-IT"/>
              </w:rPr>
              <w:t>D.Lgs.</w:t>
            </w:r>
            <w:proofErr w:type="spellEnd"/>
            <w:r w:rsidRPr="00BC322E">
              <w:rPr>
                <w:rFonts w:ascii="Frutiger 45 Light" w:hAnsi="Frutiger 45 Light"/>
                <w:sz w:val="18"/>
                <w:szCs w:val="18"/>
                <w:lang w:val="it-IT"/>
              </w:rPr>
              <w:t xml:space="preserve"> n. 50/2016</w:t>
            </w:r>
            <w:r w:rsidRPr="00BC322E">
              <w:rPr>
                <w:rStyle w:val="Endnotenzeichen"/>
                <w:rFonts w:ascii="Frutiger 45 Light" w:hAnsi="Frutiger 45 Light"/>
                <w:sz w:val="18"/>
                <w:szCs w:val="18"/>
                <w:lang w:val="it-IT"/>
              </w:rPr>
              <w:endnoteReference w:id="19"/>
            </w:r>
          </w:p>
          <w:p w:rsidR="00CA06E6" w:rsidRPr="00BC322E" w:rsidRDefault="00CA06E6">
            <w:pPr>
              <w:pStyle w:val="sche3"/>
              <w:spacing w:line="360" w:lineRule="auto"/>
              <w:ind w:left="284" w:hanging="284"/>
              <w:rPr>
                <w:rFonts w:ascii="Frutiger 45 Light" w:hAnsi="Frutiger 45 Light"/>
                <w:sz w:val="18"/>
                <w:szCs w:val="18"/>
                <w:lang w:val="it-IT"/>
              </w:rPr>
            </w:pPr>
          </w:p>
          <w:p w:rsidR="00CA06E6" w:rsidRPr="00BC322E" w:rsidRDefault="00CA06E6">
            <w:pPr>
              <w:pStyle w:val="sche3"/>
              <w:spacing w:line="360" w:lineRule="auto"/>
              <w:ind w:left="284" w:hanging="284"/>
              <w:rPr>
                <w:rFonts w:ascii="Frutiger 45 Light" w:hAnsi="Frutiger 45 Light"/>
                <w:sz w:val="18"/>
                <w:szCs w:val="18"/>
                <w:lang w:val="it-IT"/>
              </w:rPr>
            </w:pPr>
            <w:r w:rsidRPr="00BC322E">
              <w:rPr>
                <w:rFonts w:ascii="Frutiger 45 Light" w:hAnsi="Frutiger 45 Light"/>
              </w:rPr>
              <w:fldChar w:fldCharType="begin">
                <w:ffData>
                  <w:name w:val="Controllo131"/>
                  <w:enabled/>
                  <w:calcOnExit w:val="0"/>
                  <w:checkBox>
                    <w:sizeAuto/>
                    <w:default w:val="0"/>
                  </w:checkBox>
                </w:ffData>
              </w:fldChar>
            </w:r>
            <w:r w:rsidRPr="00BC322E">
              <w:rPr>
                <w:rFonts w:ascii="Frutiger 45 Light" w:hAnsi="Frutiger 45 Light"/>
                <w:sz w:val="18"/>
                <w:szCs w:val="18"/>
                <w:lang w:val="it-IT"/>
              </w:rPr>
              <w:instrText xml:space="preserve"> FORMCHECKBOX </w:instrText>
            </w:r>
            <w:r w:rsidR="00907E32">
              <w:rPr>
                <w:rFonts w:ascii="Frutiger 45 Light" w:hAnsi="Frutiger 45 Light"/>
              </w:rPr>
            </w:r>
            <w:r w:rsidR="00907E32">
              <w:rPr>
                <w:rFonts w:ascii="Frutiger 45 Light" w:hAnsi="Frutiger 45 Light"/>
              </w:rPr>
              <w:fldChar w:fldCharType="separate"/>
            </w:r>
            <w:r w:rsidRPr="00BC322E">
              <w:rPr>
                <w:rFonts w:ascii="Frutiger 45 Light" w:hAnsi="Frutiger 45 Light"/>
              </w:rPr>
              <w:fldChar w:fldCharType="end"/>
            </w:r>
            <w:r w:rsidRPr="00BC322E">
              <w:rPr>
                <w:rFonts w:ascii="Frutiger 45 Light" w:hAnsi="Frutiger 45 Light"/>
                <w:sz w:val="18"/>
                <w:szCs w:val="18"/>
                <w:lang w:val="it-IT"/>
              </w:rPr>
              <w:tab/>
            </w:r>
            <w:r w:rsidRPr="00BC322E">
              <w:rPr>
                <w:rFonts w:ascii="Frutiger 45 Light" w:hAnsi="Frutiger 45 Light"/>
                <w:b/>
                <w:sz w:val="18"/>
                <w:szCs w:val="18"/>
                <w:lang w:val="it-IT"/>
              </w:rPr>
              <w:t xml:space="preserve">di </w:t>
            </w:r>
            <w:r w:rsidRPr="00BC322E">
              <w:rPr>
                <w:rFonts w:ascii="Frutiger 45 Light" w:hAnsi="Frutiger 45 Light"/>
                <w:b/>
                <w:bCs/>
                <w:sz w:val="18"/>
                <w:szCs w:val="18"/>
                <w:lang w:val="it-IT"/>
              </w:rPr>
              <w:t xml:space="preserve">un </w:t>
            </w:r>
            <w:r w:rsidRPr="00BC322E">
              <w:rPr>
                <w:rFonts w:ascii="Frutiger 45 Light" w:hAnsi="Frutiger 45 Light"/>
                <w:b/>
                <w:bCs/>
                <w:sz w:val="18"/>
                <w:szCs w:val="18"/>
                <w:u w:val="single"/>
                <w:lang w:val="it-IT"/>
              </w:rPr>
              <w:t>gruppo europeo di interesse economico (GEIE)</w:t>
            </w:r>
            <w:r w:rsidRPr="00BC322E">
              <w:rPr>
                <w:rFonts w:ascii="Frutiger 45 Light" w:hAnsi="Frutiger 45 Light"/>
                <w:bCs/>
                <w:sz w:val="18"/>
                <w:szCs w:val="18"/>
                <w:lang w:val="it-IT"/>
              </w:rPr>
              <w:t>,</w:t>
            </w:r>
            <w:r w:rsidRPr="00BC322E">
              <w:rPr>
                <w:rFonts w:ascii="Frutiger 45 Light" w:hAnsi="Frutiger 45 Light"/>
                <w:sz w:val="18"/>
                <w:szCs w:val="18"/>
                <w:lang w:val="it-IT"/>
              </w:rPr>
              <w:t xml:space="preserve"> ai sensi del </w:t>
            </w:r>
            <w:proofErr w:type="spellStart"/>
            <w:r w:rsidRPr="00BC322E">
              <w:rPr>
                <w:rFonts w:ascii="Frutiger 45 Light" w:hAnsi="Frutiger 45 Light"/>
                <w:sz w:val="18"/>
                <w:szCs w:val="18"/>
                <w:lang w:val="it-IT"/>
              </w:rPr>
              <w:t>D.Lgs.</w:t>
            </w:r>
            <w:proofErr w:type="spellEnd"/>
            <w:r w:rsidRPr="00BC322E">
              <w:rPr>
                <w:rFonts w:ascii="Frutiger 45 Light" w:hAnsi="Frutiger 45 Light"/>
                <w:sz w:val="18"/>
                <w:szCs w:val="18"/>
                <w:lang w:val="it-IT"/>
              </w:rPr>
              <w:t xml:space="preserve"> 23 luglio 1991, n. 240, di cui all’art. 45, comma 2, lett. g) del </w:t>
            </w:r>
            <w:proofErr w:type="spellStart"/>
            <w:r w:rsidRPr="00BC322E">
              <w:rPr>
                <w:rFonts w:ascii="Frutiger 45 Light" w:hAnsi="Frutiger 45 Light"/>
                <w:sz w:val="18"/>
                <w:szCs w:val="18"/>
                <w:lang w:val="it-IT"/>
              </w:rPr>
              <w:t>D.Lgs.</w:t>
            </w:r>
            <w:proofErr w:type="spellEnd"/>
            <w:r w:rsidRPr="00BC322E">
              <w:rPr>
                <w:rFonts w:ascii="Frutiger 45 Light" w:hAnsi="Frutiger 45 Light"/>
                <w:sz w:val="18"/>
                <w:szCs w:val="18"/>
                <w:lang w:val="it-IT"/>
              </w:rPr>
              <w:t xml:space="preserve"> n. 50/2016</w:t>
            </w:r>
            <w:r w:rsidRPr="00BC322E">
              <w:rPr>
                <w:rStyle w:val="Endnotenzeichen"/>
                <w:rFonts w:ascii="Frutiger 45 Light" w:hAnsi="Frutiger 45 Light"/>
                <w:sz w:val="18"/>
                <w:szCs w:val="18"/>
                <w:lang w:val="it-IT"/>
              </w:rPr>
              <w:endnoteReference w:id="20"/>
            </w:r>
          </w:p>
        </w:tc>
        <w:tc>
          <w:tcPr>
            <w:tcW w:w="2410" w:type="dxa"/>
            <w:tcBorders>
              <w:top w:val="single" w:sz="4" w:space="0" w:color="auto"/>
              <w:left w:val="single" w:sz="4" w:space="0" w:color="auto"/>
              <w:bottom w:val="single" w:sz="4" w:space="0" w:color="auto"/>
              <w:right w:val="single" w:sz="4" w:space="0" w:color="auto"/>
            </w:tcBorders>
            <w:vAlign w:val="center"/>
          </w:tcPr>
          <w:p w:rsidR="00CA06E6" w:rsidRPr="00BC322E" w:rsidRDefault="00CA06E6">
            <w:pPr>
              <w:pStyle w:val="sche3"/>
              <w:spacing w:line="360" w:lineRule="auto"/>
              <w:rPr>
                <w:rFonts w:ascii="Frutiger 45 Light" w:hAnsi="Frutiger 45 Light"/>
                <w:sz w:val="18"/>
                <w:szCs w:val="18"/>
                <w:lang w:val="it-IT"/>
              </w:rPr>
            </w:pPr>
            <w:r w:rsidRPr="00BC322E">
              <w:rPr>
                <w:rFonts w:ascii="Frutiger 45 Light" w:hAnsi="Frutiger 45 Light"/>
                <w:sz w:val="18"/>
                <w:szCs w:val="18"/>
                <w:lang w:val="it-IT"/>
              </w:rPr>
              <w:t>in uno dei seguenti assetti</w:t>
            </w:r>
          </w:p>
          <w:p w:rsidR="00CA06E6" w:rsidRPr="00BC322E" w:rsidRDefault="00CA06E6">
            <w:pPr>
              <w:pStyle w:val="sche3"/>
              <w:autoSpaceDE/>
              <w:spacing w:line="360" w:lineRule="auto"/>
              <w:rPr>
                <w:rFonts w:ascii="Frutiger 45 Light" w:hAnsi="Frutiger 45 Light"/>
                <w:bCs/>
                <w:sz w:val="18"/>
                <w:szCs w:val="18"/>
                <w:lang w:val="it-IT"/>
              </w:rPr>
            </w:pPr>
          </w:p>
        </w:tc>
        <w:tc>
          <w:tcPr>
            <w:tcW w:w="2977" w:type="dxa"/>
            <w:tcBorders>
              <w:top w:val="single" w:sz="4" w:space="0" w:color="auto"/>
              <w:left w:val="single" w:sz="4" w:space="0" w:color="auto"/>
              <w:bottom w:val="single" w:sz="4" w:space="0" w:color="auto"/>
              <w:right w:val="single" w:sz="4" w:space="0" w:color="auto"/>
            </w:tcBorders>
            <w:vAlign w:val="center"/>
          </w:tcPr>
          <w:p w:rsidR="00CA06E6" w:rsidRPr="00BC322E" w:rsidRDefault="00CA06E6">
            <w:pPr>
              <w:pStyle w:val="sche3"/>
              <w:autoSpaceDE/>
              <w:spacing w:line="360" w:lineRule="auto"/>
              <w:ind w:left="177" w:hanging="283"/>
              <w:rPr>
                <w:rFonts w:ascii="Frutiger 45 Light" w:hAnsi="Frutiger 45 Light"/>
                <w:sz w:val="18"/>
                <w:szCs w:val="18"/>
                <w:lang w:val="it-IT"/>
              </w:rPr>
            </w:pPr>
            <w:r w:rsidRPr="00BC322E">
              <w:rPr>
                <w:rFonts w:ascii="Frutiger 45 Light" w:hAnsi="Frutiger 45 Light"/>
              </w:rPr>
              <w:fldChar w:fldCharType="begin">
                <w:ffData>
                  <w:name w:val="Controllo116"/>
                  <w:enabled/>
                  <w:calcOnExit w:val="0"/>
                  <w:checkBox>
                    <w:sizeAuto/>
                    <w:default w:val="0"/>
                    <w:checked w:val="0"/>
                  </w:checkBox>
                </w:ffData>
              </w:fldChar>
            </w:r>
            <w:r w:rsidRPr="00BC322E">
              <w:rPr>
                <w:rFonts w:ascii="Frutiger 45 Light" w:hAnsi="Frutiger 45 Light"/>
                <w:sz w:val="18"/>
                <w:szCs w:val="18"/>
                <w:lang w:val="it-IT"/>
              </w:rPr>
              <w:instrText xml:space="preserve"> FORMCHECKBOX </w:instrText>
            </w:r>
            <w:r w:rsidR="00907E32">
              <w:rPr>
                <w:rFonts w:ascii="Frutiger 45 Light" w:hAnsi="Frutiger 45 Light"/>
              </w:rPr>
            </w:r>
            <w:r w:rsidR="00907E32">
              <w:rPr>
                <w:rFonts w:ascii="Frutiger 45 Light" w:hAnsi="Frutiger 45 Light"/>
              </w:rPr>
              <w:fldChar w:fldCharType="separate"/>
            </w:r>
            <w:r w:rsidRPr="00BC322E">
              <w:rPr>
                <w:rFonts w:ascii="Frutiger 45 Light" w:hAnsi="Frutiger 45 Light"/>
              </w:rPr>
              <w:fldChar w:fldCharType="end"/>
            </w:r>
            <w:r w:rsidRPr="00BC322E">
              <w:rPr>
                <w:rFonts w:ascii="Frutiger 45 Light" w:hAnsi="Frutiger 45 Light"/>
                <w:sz w:val="18"/>
                <w:szCs w:val="18"/>
                <w:lang w:val="it-IT"/>
              </w:rPr>
              <w:tab/>
              <w:t>verticale costituito</w:t>
            </w:r>
          </w:p>
          <w:p w:rsidR="00CA06E6" w:rsidRPr="00BC322E" w:rsidRDefault="00CA06E6">
            <w:pPr>
              <w:pStyle w:val="sche3"/>
              <w:autoSpaceDE/>
              <w:spacing w:line="360" w:lineRule="auto"/>
              <w:ind w:left="177" w:hanging="283"/>
              <w:rPr>
                <w:rFonts w:ascii="Frutiger 45 Light" w:hAnsi="Frutiger 45 Light"/>
                <w:sz w:val="18"/>
                <w:szCs w:val="18"/>
                <w:lang w:val="it-IT"/>
              </w:rPr>
            </w:pPr>
            <w:r w:rsidRPr="00BC322E">
              <w:rPr>
                <w:rFonts w:ascii="Frutiger 45 Light" w:hAnsi="Frutiger 45 Light"/>
              </w:rPr>
              <w:fldChar w:fldCharType="begin">
                <w:ffData>
                  <w:name w:val="Controllo118"/>
                  <w:enabled/>
                  <w:calcOnExit w:val="0"/>
                  <w:checkBox>
                    <w:sizeAuto/>
                    <w:default w:val="0"/>
                    <w:checked w:val="0"/>
                  </w:checkBox>
                </w:ffData>
              </w:fldChar>
            </w:r>
            <w:r w:rsidRPr="00BC322E">
              <w:rPr>
                <w:rFonts w:ascii="Frutiger 45 Light" w:hAnsi="Frutiger 45 Light"/>
                <w:sz w:val="18"/>
                <w:szCs w:val="18"/>
                <w:lang w:val="it-IT"/>
              </w:rPr>
              <w:instrText xml:space="preserve"> FORMCHECKBOX </w:instrText>
            </w:r>
            <w:r w:rsidR="00907E32">
              <w:rPr>
                <w:rFonts w:ascii="Frutiger 45 Light" w:hAnsi="Frutiger 45 Light"/>
              </w:rPr>
            </w:r>
            <w:r w:rsidR="00907E32">
              <w:rPr>
                <w:rFonts w:ascii="Frutiger 45 Light" w:hAnsi="Frutiger 45 Light"/>
              </w:rPr>
              <w:fldChar w:fldCharType="separate"/>
            </w:r>
            <w:r w:rsidRPr="00BC322E">
              <w:rPr>
                <w:rFonts w:ascii="Frutiger 45 Light" w:hAnsi="Frutiger 45 Light"/>
              </w:rPr>
              <w:fldChar w:fldCharType="end"/>
            </w:r>
            <w:r w:rsidRPr="00BC322E">
              <w:rPr>
                <w:rFonts w:ascii="Frutiger 45 Light" w:hAnsi="Frutiger 45 Light"/>
                <w:sz w:val="18"/>
                <w:szCs w:val="18"/>
                <w:lang w:val="it-IT"/>
              </w:rPr>
              <w:tab/>
              <w:t>verticale non ancora costituito</w:t>
            </w:r>
          </w:p>
          <w:p w:rsidR="00CA06E6" w:rsidRPr="00BC322E" w:rsidRDefault="00CA06E6">
            <w:pPr>
              <w:pStyle w:val="sche3"/>
              <w:autoSpaceDE/>
              <w:spacing w:line="360" w:lineRule="auto"/>
              <w:ind w:left="177" w:hanging="283"/>
              <w:rPr>
                <w:rFonts w:ascii="Frutiger 45 Light" w:hAnsi="Frutiger 45 Light"/>
                <w:sz w:val="18"/>
                <w:szCs w:val="18"/>
                <w:lang w:val="it-IT"/>
              </w:rPr>
            </w:pPr>
            <w:r w:rsidRPr="00BC322E">
              <w:rPr>
                <w:rFonts w:ascii="Frutiger 45 Light" w:hAnsi="Frutiger 45 Light"/>
              </w:rPr>
              <w:fldChar w:fldCharType="begin">
                <w:ffData>
                  <w:name w:val="Controllo117"/>
                  <w:enabled/>
                  <w:calcOnExit w:val="0"/>
                  <w:checkBox>
                    <w:sizeAuto/>
                    <w:default w:val="0"/>
                    <w:checked w:val="0"/>
                  </w:checkBox>
                </w:ffData>
              </w:fldChar>
            </w:r>
            <w:r w:rsidRPr="00BC322E">
              <w:rPr>
                <w:rFonts w:ascii="Frutiger 45 Light" w:hAnsi="Frutiger 45 Light"/>
                <w:sz w:val="18"/>
                <w:szCs w:val="18"/>
                <w:lang w:val="it-IT"/>
              </w:rPr>
              <w:instrText xml:space="preserve"> FORMCHECKBOX </w:instrText>
            </w:r>
            <w:r w:rsidR="00907E32">
              <w:rPr>
                <w:rFonts w:ascii="Frutiger 45 Light" w:hAnsi="Frutiger 45 Light"/>
              </w:rPr>
            </w:r>
            <w:r w:rsidR="00907E32">
              <w:rPr>
                <w:rFonts w:ascii="Frutiger 45 Light" w:hAnsi="Frutiger 45 Light"/>
              </w:rPr>
              <w:fldChar w:fldCharType="separate"/>
            </w:r>
            <w:r w:rsidRPr="00BC322E">
              <w:rPr>
                <w:rFonts w:ascii="Frutiger 45 Light" w:hAnsi="Frutiger 45 Light"/>
              </w:rPr>
              <w:fldChar w:fldCharType="end"/>
            </w:r>
            <w:r w:rsidRPr="00BC322E">
              <w:rPr>
                <w:rFonts w:ascii="Frutiger 45 Light" w:hAnsi="Frutiger 45 Light"/>
                <w:sz w:val="18"/>
                <w:szCs w:val="18"/>
                <w:lang w:val="it-IT"/>
              </w:rPr>
              <w:tab/>
              <w:t>orizzontale costituito</w:t>
            </w:r>
          </w:p>
          <w:p w:rsidR="00CA06E6" w:rsidRPr="00BC322E" w:rsidRDefault="00CA06E6">
            <w:pPr>
              <w:pStyle w:val="sche3"/>
              <w:autoSpaceDE/>
              <w:spacing w:line="360" w:lineRule="auto"/>
              <w:ind w:left="177" w:hanging="283"/>
              <w:rPr>
                <w:rFonts w:ascii="Frutiger 45 Light" w:hAnsi="Frutiger 45 Light"/>
                <w:sz w:val="18"/>
                <w:szCs w:val="18"/>
                <w:lang w:val="it-IT"/>
              </w:rPr>
            </w:pPr>
            <w:r w:rsidRPr="00BC322E">
              <w:rPr>
                <w:rFonts w:ascii="Frutiger 45 Light" w:hAnsi="Frutiger 45 Light"/>
              </w:rPr>
              <w:fldChar w:fldCharType="begin">
                <w:ffData>
                  <w:name w:val="Controllo7"/>
                  <w:enabled/>
                  <w:calcOnExit w:val="0"/>
                  <w:checkBox>
                    <w:sizeAuto/>
                    <w:default w:val="0"/>
                    <w:checked w:val="0"/>
                  </w:checkBox>
                </w:ffData>
              </w:fldChar>
            </w:r>
            <w:r w:rsidRPr="00BC322E">
              <w:rPr>
                <w:rFonts w:ascii="Frutiger 45 Light" w:hAnsi="Frutiger 45 Light"/>
                <w:sz w:val="18"/>
                <w:szCs w:val="18"/>
                <w:lang w:val="it-IT"/>
              </w:rPr>
              <w:instrText xml:space="preserve"> FORMCHECKBOX </w:instrText>
            </w:r>
            <w:r w:rsidR="00907E32">
              <w:rPr>
                <w:rFonts w:ascii="Frutiger 45 Light" w:hAnsi="Frutiger 45 Light"/>
              </w:rPr>
            </w:r>
            <w:r w:rsidR="00907E32">
              <w:rPr>
                <w:rFonts w:ascii="Frutiger 45 Light" w:hAnsi="Frutiger 45 Light"/>
              </w:rPr>
              <w:fldChar w:fldCharType="separate"/>
            </w:r>
            <w:r w:rsidRPr="00BC322E">
              <w:rPr>
                <w:rFonts w:ascii="Frutiger 45 Light" w:hAnsi="Frutiger 45 Light"/>
              </w:rPr>
              <w:fldChar w:fldCharType="end"/>
            </w:r>
            <w:r w:rsidRPr="00BC322E">
              <w:rPr>
                <w:rFonts w:ascii="Frutiger 45 Light" w:hAnsi="Frutiger 45 Light"/>
                <w:sz w:val="18"/>
                <w:szCs w:val="18"/>
                <w:lang w:val="it-IT"/>
              </w:rPr>
              <w:tab/>
              <w:t>orizzontale non ancora costituito</w:t>
            </w:r>
          </w:p>
          <w:p w:rsidR="00CA06E6" w:rsidRPr="00BC322E" w:rsidRDefault="00CA06E6">
            <w:pPr>
              <w:pStyle w:val="sche3"/>
              <w:autoSpaceDE/>
              <w:spacing w:line="360" w:lineRule="auto"/>
              <w:ind w:left="177" w:hanging="283"/>
              <w:rPr>
                <w:rFonts w:ascii="Frutiger 45 Light" w:hAnsi="Frutiger 45 Light"/>
                <w:sz w:val="18"/>
                <w:szCs w:val="18"/>
                <w:lang w:val="it-IT"/>
              </w:rPr>
            </w:pPr>
            <w:r w:rsidRPr="00BC322E">
              <w:rPr>
                <w:rFonts w:ascii="Frutiger 45 Light" w:hAnsi="Frutiger 45 Light"/>
              </w:rPr>
              <w:fldChar w:fldCharType="begin">
                <w:ffData>
                  <w:name w:val="Controllo125"/>
                  <w:enabled/>
                  <w:calcOnExit w:val="0"/>
                  <w:checkBox>
                    <w:sizeAuto/>
                    <w:default w:val="0"/>
                  </w:checkBox>
                </w:ffData>
              </w:fldChar>
            </w:r>
            <w:r w:rsidRPr="00BC322E">
              <w:rPr>
                <w:rFonts w:ascii="Frutiger 45 Light" w:hAnsi="Frutiger 45 Light"/>
                <w:sz w:val="18"/>
                <w:szCs w:val="18"/>
                <w:lang w:val="it-IT"/>
              </w:rPr>
              <w:instrText xml:space="preserve"> FORMCHECKBOX </w:instrText>
            </w:r>
            <w:r w:rsidR="00907E32">
              <w:rPr>
                <w:rFonts w:ascii="Frutiger 45 Light" w:hAnsi="Frutiger 45 Light"/>
              </w:rPr>
            </w:r>
            <w:r w:rsidR="00907E32">
              <w:rPr>
                <w:rFonts w:ascii="Frutiger 45 Light" w:hAnsi="Frutiger 45 Light"/>
              </w:rPr>
              <w:fldChar w:fldCharType="separate"/>
            </w:r>
            <w:r w:rsidRPr="00BC322E">
              <w:rPr>
                <w:rFonts w:ascii="Frutiger 45 Light" w:hAnsi="Frutiger 45 Light"/>
              </w:rPr>
              <w:fldChar w:fldCharType="end"/>
            </w:r>
            <w:r w:rsidRPr="00BC322E">
              <w:rPr>
                <w:rFonts w:ascii="Frutiger 45 Light" w:hAnsi="Frutiger 45 Light"/>
                <w:sz w:val="18"/>
                <w:szCs w:val="18"/>
                <w:lang w:val="it-IT"/>
              </w:rPr>
              <w:tab/>
              <w:t>misto costituito</w:t>
            </w:r>
          </w:p>
          <w:p w:rsidR="00CA06E6" w:rsidRPr="00BC322E" w:rsidRDefault="00CA06E6">
            <w:pPr>
              <w:pStyle w:val="sche3"/>
              <w:autoSpaceDE/>
              <w:spacing w:line="360" w:lineRule="auto"/>
              <w:ind w:left="177" w:hanging="283"/>
              <w:rPr>
                <w:rFonts w:ascii="Frutiger 45 Light" w:hAnsi="Frutiger 45 Light"/>
                <w:sz w:val="18"/>
                <w:szCs w:val="18"/>
                <w:lang w:val="it-IT"/>
              </w:rPr>
            </w:pPr>
            <w:r w:rsidRPr="00BC322E">
              <w:rPr>
                <w:rFonts w:ascii="Frutiger 45 Light" w:hAnsi="Frutiger 45 Light"/>
              </w:rPr>
              <w:fldChar w:fldCharType="begin">
                <w:ffData>
                  <w:name w:val="Controllo126"/>
                  <w:enabled/>
                  <w:calcOnExit w:val="0"/>
                  <w:checkBox>
                    <w:sizeAuto/>
                    <w:default w:val="0"/>
                  </w:checkBox>
                </w:ffData>
              </w:fldChar>
            </w:r>
            <w:r w:rsidRPr="00BC322E">
              <w:rPr>
                <w:rFonts w:ascii="Frutiger 45 Light" w:hAnsi="Frutiger 45 Light"/>
                <w:sz w:val="18"/>
                <w:szCs w:val="18"/>
                <w:lang w:val="it-IT"/>
              </w:rPr>
              <w:instrText xml:space="preserve"> FORMCHECKBOX </w:instrText>
            </w:r>
            <w:r w:rsidR="00907E32">
              <w:rPr>
                <w:rFonts w:ascii="Frutiger 45 Light" w:hAnsi="Frutiger 45 Light"/>
              </w:rPr>
            </w:r>
            <w:r w:rsidR="00907E32">
              <w:rPr>
                <w:rFonts w:ascii="Frutiger 45 Light" w:hAnsi="Frutiger 45 Light"/>
              </w:rPr>
              <w:fldChar w:fldCharType="separate"/>
            </w:r>
            <w:r w:rsidRPr="00BC322E">
              <w:rPr>
                <w:rFonts w:ascii="Frutiger 45 Light" w:hAnsi="Frutiger 45 Light"/>
              </w:rPr>
              <w:fldChar w:fldCharType="end"/>
            </w:r>
            <w:r w:rsidRPr="00BC322E">
              <w:rPr>
                <w:rFonts w:ascii="Frutiger 45 Light" w:hAnsi="Frutiger 45 Light"/>
                <w:sz w:val="18"/>
                <w:szCs w:val="18"/>
                <w:lang w:val="it-IT"/>
              </w:rPr>
              <w:tab/>
              <w:t>misto non ancora costituito</w:t>
            </w:r>
          </w:p>
          <w:p w:rsidR="00CA06E6" w:rsidRPr="00BC322E" w:rsidRDefault="00CA06E6">
            <w:pPr>
              <w:pStyle w:val="sche3"/>
              <w:autoSpaceDE/>
              <w:spacing w:line="360" w:lineRule="auto"/>
              <w:rPr>
                <w:rFonts w:ascii="Frutiger 45 Light" w:hAnsi="Frutiger 45 Light"/>
                <w:bCs/>
                <w:sz w:val="18"/>
                <w:szCs w:val="18"/>
                <w:lang w:val="it-IT"/>
              </w:rPr>
            </w:pPr>
          </w:p>
        </w:tc>
      </w:tr>
    </w:tbl>
    <w:p w:rsidR="00CA06E6" w:rsidRPr="00BC322E" w:rsidRDefault="00CA06E6" w:rsidP="00CA06E6">
      <w:pPr>
        <w:pStyle w:val="sche3"/>
        <w:spacing w:line="360" w:lineRule="auto"/>
        <w:rPr>
          <w:rFonts w:ascii="Frutiger 45 Light" w:hAnsi="Frutiger 45 Light"/>
          <w:sz w:val="18"/>
          <w:szCs w:val="18"/>
          <w:highlight w:val="yellow"/>
          <w:lang w:val="it-IT" w:eastAsia="ar-SA"/>
        </w:rPr>
      </w:pPr>
    </w:p>
    <w:p w:rsidR="00CA06E6" w:rsidRPr="00BC322E" w:rsidRDefault="00CA06E6" w:rsidP="00CA06E6">
      <w:pPr>
        <w:pStyle w:val="sche3"/>
        <w:spacing w:line="360" w:lineRule="auto"/>
        <w:rPr>
          <w:rFonts w:ascii="Frutiger 45 Light" w:hAnsi="Frutiger 45 Light"/>
          <w:b/>
          <w:bCs/>
          <w:sz w:val="18"/>
          <w:szCs w:val="18"/>
          <w:lang w:val="it-IT"/>
        </w:rPr>
      </w:pPr>
      <w:r w:rsidRPr="00BC322E">
        <w:rPr>
          <w:rFonts w:ascii="Frutiger 45 Light" w:hAnsi="Frutiger 45 Light"/>
          <w:sz w:val="18"/>
          <w:szCs w:val="18"/>
          <w:lang w:val="it-IT"/>
        </w:rPr>
        <w:t xml:space="preserve">tra </w:t>
      </w:r>
      <w:r w:rsidRPr="00BC322E">
        <w:rPr>
          <w:rFonts w:ascii="Frutiger 45 Light" w:hAnsi="Frutiger 45 Light"/>
          <w:b/>
          <w:bCs/>
          <w:sz w:val="18"/>
          <w:szCs w:val="18"/>
          <w:lang w:val="it-IT"/>
        </w:rPr>
        <w:t>seguenti imprese:</w:t>
      </w:r>
    </w:p>
    <w:p w:rsidR="00CA06E6" w:rsidRPr="00BC322E" w:rsidRDefault="00CA06E6" w:rsidP="00CA06E6">
      <w:pPr>
        <w:pStyle w:val="sche3"/>
        <w:spacing w:line="360" w:lineRule="auto"/>
        <w:rPr>
          <w:rFonts w:ascii="Frutiger 45 Light" w:hAnsi="Frutiger 45 Light"/>
          <w:b/>
          <w:bCs/>
          <w:sz w:val="18"/>
          <w:szCs w:val="18"/>
          <w:lang w:val="it-IT"/>
        </w:rPr>
      </w:pPr>
    </w:p>
    <w:tbl>
      <w:tblPr>
        <w:tblW w:w="10065" w:type="dxa"/>
        <w:tblInd w:w="-34" w:type="dxa"/>
        <w:tblLayout w:type="fixed"/>
        <w:tblLook w:val="04A0" w:firstRow="1" w:lastRow="0" w:firstColumn="1" w:lastColumn="0" w:noHBand="0" w:noVBand="1"/>
      </w:tblPr>
      <w:tblGrid>
        <w:gridCol w:w="10065"/>
      </w:tblGrid>
      <w:tr w:rsidR="00CA06E6" w:rsidRPr="00BC322E" w:rsidTr="00CA06E6">
        <w:tc>
          <w:tcPr>
            <w:tcW w:w="10065" w:type="dxa"/>
            <w:tcBorders>
              <w:top w:val="single" w:sz="4" w:space="0" w:color="000000"/>
              <w:left w:val="single" w:sz="4" w:space="0" w:color="000000"/>
              <w:bottom w:val="single" w:sz="4" w:space="0" w:color="000000"/>
              <w:right w:val="single" w:sz="4" w:space="0" w:color="000000"/>
            </w:tcBorders>
            <w:hideMark/>
          </w:tcPr>
          <w:p w:rsidR="00CA06E6" w:rsidRPr="00BC322E" w:rsidRDefault="00CA06E6">
            <w:pPr>
              <w:pStyle w:val="sche3"/>
              <w:spacing w:line="360" w:lineRule="auto"/>
              <w:rPr>
                <w:rStyle w:val="Endnotenzeichen"/>
                <w:rFonts w:ascii="Frutiger 45 Light" w:hAnsi="Frutiger 45 Light" w:cs="Arial"/>
                <w:noProof/>
                <w:lang w:eastAsia="en-US"/>
              </w:rPr>
            </w:pPr>
            <w:r w:rsidRPr="00BC322E">
              <w:rPr>
                <w:rFonts w:ascii="Frutiger 45 Light" w:hAnsi="Frutiger 45 Light"/>
                <w:b/>
                <w:bCs/>
                <w:sz w:val="18"/>
                <w:szCs w:val="18"/>
                <w:lang w:val="it-IT"/>
              </w:rPr>
              <w:t xml:space="preserve">Indicare </w:t>
            </w:r>
            <w:r w:rsidRPr="00BC322E">
              <w:rPr>
                <w:rFonts w:ascii="Frutiger 45 Light" w:hAnsi="Frutiger 45 Light"/>
                <w:b/>
                <w:bCs/>
                <w:sz w:val="18"/>
                <w:szCs w:val="18"/>
                <w:u w:val="single"/>
                <w:lang w:val="it-IT"/>
              </w:rPr>
              <w:t>la capogruppo</w:t>
            </w:r>
            <w:r w:rsidRPr="00BC322E">
              <w:rPr>
                <w:rFonts w:ascii="Frutiger 45 Light" w:hAnsi="Frutiger 45 Light"/>
                <w:b/>
                <w:bCs/>
                <w:sz w:val="18"/>
                <w:szCs w:val="18"/>
                <w:lang w:val="it-IT"/>
              </w:rPr>
              <w:t xml:space="preserve"> e le altre imprese mandanti dell’RTI, consorzio, aggregazione di rete di imprese che partecipano alla presente procedura, ed eventuali imprese cooptate,</w:t>
            </w:r>
            <w:r w:rsidRPr="00BC322E">
              <w:rPr>
                <w:rFonts w:ascii="Frutiger 45 Light" w:hAnsi="Frutiger 45 Light"/>
                <w:sz w:val="18"/>
                <w:szCs w:val="18"/>
                <w:lang w:val="it-IT"/>
              </w:rPr>
              <w:t xml:space="preserve"> </w:t>
            </w:r>
            <w:r w:rsidRPr="00BC322E">
              <w:rPr>
                <w:rFonts w:ascii="Frutiger 45 Light" w:hAnsi="Frutiger 45 Light"/>
                <w:b/>
                <w:bCs/>
                <w:sz w:val="18"/>
                <w:szCs w:val="18"/>
                <w:lang w:val="it-IT"/>
              </w:rPr>
              <w:t xml:space="preserve">fornendo per </w:t>
            </w:r>
            <w:r w:rsidRPr="00BC322E">
              <w:rPr>
                <w:rFonts w:ascii="Frutiger 45 Light" w:hAnsi="Frutiger 45 Light"/>
                <w:b/>
                <w:bCs/>
                <w:sz w:val="18"/>
                <w:szCs w:val="18"/>
                <w:u w:val="single"/>
                <w:lang w:val="it-IT"/>
              </w:rPr>
              <w:t>ciascuna impresa</w:t>
            </w:r>
            <w:r w:rsidRPr="00BC322E">
              <w:rPr>
                <w:rFonts w:ascii="Frutiger 45 Light" w:hAnsi="Frutiger 45 Light"/>
                <w:b/>
                <w:bCs/>
                <w:sz w:val="18"/>
                <w:szCs w:val="18"/>
                <w:lang w:val="it-IT"/>
              </w:rPr>
              <w:t xml:space="preserve"> i seguenti dati</w:t>
            </w:r>
            <w:r w:rsidRPr="00BC322E">
              <w:rPr>
                <w:rStyle w:val="Endnotenzeichen"/>
                <w:rFonts w:ascii="Frutiger 45 Light" w:hAnsi="Frutiger 45 Light"/>
                <w:b/>
                <w:bCs/>
                <w:sz w:val="18"/>
                <w:szCs w:val="18"/>
                <w:lang w:val="it-IT"/>
              </w:rPr>
              <w:t xml:space="preserve"> </w:t>
            </w:r>
            <w:r w:rsidRPr="00BC322E">
              <w:rPr>
                <w:rStyle w:val="Endnotenzeichen"/>
                <w:rFonts w:ascii="Frutiger 45 Light" w:hAnsi="Frutiger 45 Light"/>
                <w:b/>
                <w:bCs/>
                <w:sz w:val="18"/>
                <w:szCs w:val="18"/>
                <w:lang w:val="it-IT"/>
              </w:rPr>
              <w:endnoteReference w:id="21"/>
            </w:r>
          </w:p>
          <w:p w:rsidR="00CA06E6" w:rsidRPr="00BC322E" w:rsidRDefault="00CA06E6">
            <w:pPr>
              <w:spacing w:line="360" w:lineRule="auto"/>
              <w:ind w:left="851" w:hanging="851"/>
              <w:jc w:val="both"/>
              <w:rPr>
                <w:rFonts w:ascii="Frutiger 45 Light" w:hAnsi="Frutiger 45 Light"/>
                <w:noProof w:val="0"/>
                <w:lang w:eastAsia="ar-SA"/>
              </w:rPr>
            </w:pPr>
            <w:r w:rsidRPr="00BC322E">
              <w:rPr>
                <w:rFonts w:ascii="Frutiger 45 Light" w:hAnsi="Frutiger 45 Light"/>
                <w:sz w:val="18"/>
                <w:szCs w:val="18"/>
                <w:lang w:val="it-IT"/>
              </w:rPr>
              <w:t xml:space="preserve">Denominazione o ragione sociale: </w:t>
            </w:r>
            <w:r w:rsidRPr="00BC322E">
              <w:rPr>
                <w:rFonts w:ascii="Frutiger 45 Light" w:hAnsi="Frutiger 45 Light"/>
              </w:rPr>
              <w:fldChar w:fldCharType="begin">
                <w:ffData>
                  <w:name w:val="Testo18"/>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rPr>
            </w:r>
            <w:r w:rsidRPr="00BC322E">
              <w:rPr>
                <w:rFonts w:ascii="Frutiger 45 Light" w:hAnsi="Frutiger 45 Light"/>
              </w:rPr>
              <w:fldChar w:fldCharType="separate"/>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hAnsi="Frutiger 45 Light"/>
              </w:rPr>
              <w:fldChar w:fldCharType="end"/>
            </w:r>
          </w:p>
          <w:p w:rsidR="00CA06E6" w:rsidRPr="00BC322E" w:rsidRDefault="00CA06E6">
            <w:pPr>
              <w:spacing w:line="360" w:lineRule="auto"/>
              <w:ind w:left="851" w:hanging="851"/>
              <w:jc w:val="both"/>
              <w:rPr>
                <w:rFonts w:ascii="Frutiger 45 Light" w:hAnsi="Frutiger 45 Light"/>
                <w:sz w:val="18"/>
                <w:szCs w:val="18"/>
                <w:lang w:val="it-IT"/>
              </w:rPr>
            </w:pPr>
            <w:r w:rsidRPr="00BC322E">
              <w:rPr>
                <w:rFonts w:ascii="Frutiger 45 Light" w:hAnsi="Frutiger 45 Light"/>
                <w:sz w:val="18"/>
                <w:szCs w:val="18"/>
                <w:lang w:val="it-IT"/>
              </w:rPr>
              <w:t xml:space="preserve">C.F.: </w:t>
            </w:r>
            <w:r w:rsidRPr="00BC322E">
              <w:rPr>
                <w:rFonts w:ascii="Frutiger 45 Light" w:hAnsi="Frutiger 45 Light"/>
              </w:rPr>
              <w:fldChar w:fldCharType="begin">
                <w:ffData>
                  <w:name w:val="Testo58"/>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rPr>
            </w:r>
            <w:r w:rsidRPr="00BC322E">
              <w:rPr>
                <w:rFonts w:ascii="Frutiger 45 Light" w:hAnsi="Frutiger 45 Light"/>
              </w:rPr>
              <w:fldChar w:fldCharType="separate"/>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hAnsi="Frutiger 45 Light"/>
              </w:rPr>
              <w:fldChar w:fldCharType="end"/>
            </w:r>
            <w:r w:rsidRPr="00BC322E">
              <w:rPr>
                <w:rFonts w:ascii="Frutiger 45 Light" w:hAnsi="Frutiger 45 Light"/>
                <w:sz w:val="18"/>
                <w:szCs w:val="18"/>
                <w:lang w:val="it-IT"/>
              </w:rPr>
              <w:t xml:space="preserve">; </w:t>
            </w:r>
            <w:r w:rsidRPr="00BC322E">
              <w:rPr>
                <w:rFonts w:ascii="Frutiger 45 Light" w:hAnsi="Frutiger 45 Light"/>
                <w:sz w:val="18"/>
                <w:szCs w:val="18"/>
                <w:lang w:val="it-IT"/>
              </w:rPr>
              <w:tab/>
              <w:t xml:space="preserve">P.IVA: </w:t>
            </w:r>
            <w:r w:rsidRPr="00BC322E">
              <w:rPr>
                <w:rFonts w:ascii="Frutiger 45 Light" w:hAnsi="Frutiger 45 Light"/>
              </w:rPr>
              <w:fldChar w:fldCharType="begin">
                <w:ffData>
                  <w:name w:val="Testo59"/>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rPr>
            </w:r>
            <w:r w:rsidRPr="00BC322E">
              <w:rPr>
                <w:rFonts w:ascii="Frutiger 45 Light" w:hAnsi="Frutiger 45 Light"/>
              </w:rPr>
              <w:fldChar w:fldCharType="separate"/>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hAnsi="Frutiger 45 Light"/>
              </w:rPr>
              <w:fldChar w:fldCharType="end"/>
            </w:r>
            <w:r w:rsidRPr="00BC322E">
              <w:rPr>
                <w:rFonts w:ascii="Frutiger 45 Light" w:hAnsi="Frutiger 45 Light"/>
                <w:sz w:val="18"/>
                <w:szCs w:val="18"/>
                <w:lang w:val="it-IT"/>
              </w:rPr>
              <w:t>;</w:t>
            </w:r>
          </w:p>
          <w:p w:rsidR="00CA06E6" w:rsidRPr="00BC322E" w:rsidRDefault="00CA06E6">
            <w:pPr>
              <w:spacing w:line="360" w:lineRule="auto"/>
              <w:ind w:left="851" w:hanging="851"/>
              <w:jc w:val="both"/>
              <w:rPr>
                <w:rFonts w:ascii="Frutiger 45 Light" w:hAnsi="Frutiger 45 Light"/>
                <w:sz w:val="18"/>
                <w:szCs w:val="18"/>
                <w:lang w:val="it-IT"/>
              </w:rPr>
            </w:pPr>
            <w:r w:rsidRPr="00BC322E">
              <w:rPr>
                <w:rFonts w:ascii="Frutiger 45 Light" w:hAnsi="Frutiger 45 Light"/>
                <w:sz w:val="18"/>
                <w:szCs w:val="18"/>
                <w:lang w:val="it-IT"/>
              </w:rPr>
              <w:t xml:space="preserve">con sede legale nel Comune di </w:t>
            </w:r>
            <w:r w:rsidRPr="00BC322E">
              <w:rPr>
                <w:rFonts w:ascii="Frutiger 45 Light" w:hAnsi="Frutiger 45 Light"/>
              </w:rPr>
              <w:fldChar w:fldCharType="begin">
                <w:ffData>
                  <w:name w:val="Testo8"/>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rPr>
            </w:r>
            <w:r w:rsidRPr="00BC322E">
              <w:rPr>
                <w:rFonts w:ascii="Frutiger 45 Light" w:hAnsi="Frutiger 45 Light"/>
              </w:rPr>
              <w:fldChar w:fldCharType="separate"/>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hAnsi="Frutiger 45 Light"/>
              </w:rPr>
              <w:fldChar w:fldCharType="end"/>
            </w:r>
            <w:r w:rsidRPr="00BC322E">
              <w:rPr>
                <w:rFonts w:ascii="Frutiger 45 Light" w:hAnsi="Frutiger 45 Light"/>
                <w:sz w:val="18"/>
                <w:szCs w:val="18"/>
                <w:lang w:val="it-IT"/>
              </w:rPr>
              <w:t>, prov. (</w:t>
            </w:r>
            <w:r w:rsidRPr="00BC322E">
              <w:rPr>
                <w:rFonts w:ascii="Frutiger 45 Light" w:hAnsi="Frutiger 45 Light"/>
              </w:rPr>
              <w:fldChar w:fldCharType="begin">
                <w:ffData>
                  <w:name w:val="Testo14"/>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rPr>
            </w:r>
            <w:r w:rsidRPr="00BC322E">
              <w:rPr>
                <w:rFonts w:ascii="Frutiger 45 Light" w:hAnsi="Frutiger 45 Light"/>
              </w:rPr>
              <w:fldChar w:fldCharType="separate"/>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hAnsi="Frutiger 45 Light"/>
              </w:rPr>
              <w:fldChar w:fldCharType="end"/>
            </w:r>
            <w:r w:rsidRPr="00BC322E">
              <w:rPr>
                <w:rFonts w:ascii="Frutiger 45 Light" w:hAnsi="Frutiger 45 Light"/>
                <w:sz w:val="18"/>
                <w:szCs w:val="18"/>
                <w:lang w:val="it-IT"/>
              </w:rPr>
              <w:t xml:space="preserve">), CAP </w:t>
            </w:r>
            <w:r w:rsidRPr="00BC322E">
              <w:rPr>
                <w:rFonts w:ascii="Frutiger 45 Light" w:hAnsi="Frutiger 45 Light"/>
              </w:rPr>
              <w:fldChar w:fldCharType="begin">
                <w:ffData>
                  <w:name w:val="Testo15"/>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rPr>
            </w:r>
            <w:r w:rsidRPr="00BC322E">
              <w:rPr>
                <w:rFonts w:ascii="Frutiger 45 Light" w:hAnsi="Frutiger 45 Light"/>
              </w:rPr>
              <w:fldChar w:fldCharType="separate"/>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hAnsi="Frutiger 45 Light"/>
              </w:rPr>
              <w:fldChar w:fldCharType="end"/>
            </w:r>
            <w:r w:rsidRPr="00BC322E">
              <w:rPr>
                <w:rFonts w:ascii="Frutiger 45 Light" w:hAnsi="Frutiger 45 Light"/>
                <w:sz w:val="18"/>
                <w:szCs w:val="18"/>
                <w:lang w:val="it-IT"/>
              </w:rPr>
              <w:t xml:space="preserve">, Stato </w:t>
            </w:r>
            <w:r w:rsidRPr="00BC322E">
              <w:rPr>
                <w:rFonts w:ascii="Frutiger 45 Light" w:hAnsi="Frutiger 45 Light"/>
              </w:rPr>
              <w:fldChar w:fldCharType="begin">
                <w:ffData>
                  <w:name w:val="Testo8"/>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rPr>
            </w:r>
            <w:r w:rsidRPr="00BC322E">
              <w:rPr>
                <w:rFonts w:ascii="Frutiger 45 Light" w:hAnsi="Frutiger 45 Light"/>
              </w:rPr>
              <w:fldChar w:fldCharType="separate"/>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hAnsi="Frutiger 45 Light"/>
              </w:rPr>
              <w:fldChar w:fldCharType="end"/>
            </w:r>
            <w:r w:rsidRPr="00BC322E">
              <w:rPr>
                <w:rFonts w:ascii="Frutiger 45 Light" w:hAnsi="Frutiger 45 Light"/>
                <w:sz w:val="18"/>
                <w:szCs w:val="18"/>
                <w:lang w:val="it-IT"/>
              </w:rPr>
              <w:t>;</w:t>
            </w:r>
          </w:p>
          <w:p w:rsidR="00CA06E6" w:rsidRPr="00BC322E" w:rsidRDefault="00CA06E6">
            <w:pPr>
              <w:spacing w:line="360" w:lineRule="auto"/>
              <w:ind w:left="851" w:hanging="851"/>
              <w:jc w:val="both"/>
              <w:rPr>
                <w:rFonts w:ascii="Frutiger 45 Light" w:hAnsi="Frutiger 45 Light"/>
                <w:sz w:val="18"/>
                <w:szCs w:val="18"/>
                <w:lang w:val="it-IT"/>
              </w:rPr>
            </w:pPr>
            <w:r w:rsidRPr="00BC322E">
              <w:rPr>
                <w:rFonts w:ascii="Frutiger 45 Light" w:hAnsi="Frutiger 45 Light"/>
                <w:sz w:val="18"/>
                <w:szCs w:val="18"/>
                <w:lang w:val="it-IT"/>
              </w:rPr>
              <w:t xml:space="preserve">via/piazza, ecc. </w:t>
            </w:r>
            <w:r w:rsidRPr="00BC322E">
              <w:rPr>
                <w:rFonts w:ascii="Frutiger 45 Light" w:hAnsi="Frutiger 45 Light"/>
              </w:rPr>
              <w:fldChar w:fldCharType="begin">
                <w:ffData>
                  <w:name w:val="Testo17"/>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rPr>
            </w:r>
            <w:r w:rsidRPr="00BC322E">
              <w:rPr>
                <w:rFonts w:ascii="Frutiger 45 Light" w:hAnsi="Frutiger 45 Light"/>
              </w:rPr>
              <w:fldChar w:fldCharType="separate"/>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hAnsi="Frutiger 45 Light"/>
              </w:rPr>
              <w:fldChar w:fldCharType="end"/>
            </w:r>
            <w:r w:rsidRPr="00BC322E">
              <w:rPr>
                <w:rFonts w:ascii="Frutiger 45 Light" w:hAnsi="Frutiger 45 Light"/>
                <w:sz w:val="18"/>
                <w:szCs w:val="18"/>
                <w:lang w:val="it-IT"/>
              </w:rPr>
              <w:t>;</w:t>
            </w:r>
          </w:p>
        </w:tc>
      </w:tr>
    </w:tbl>
    <w:p w:rsidR="00CA06E6" w:rsidRPr="00BC322E" w:rsidRDefault="00CA06E6" w:rsidP="00CA06E6">
      <w:pPr>
        <w:pStyle w:val="sche3"/>
        <w:spacing w:line="360" w:lineRule="auto"/>
        <w:rPr>
          <w:rFonts w:ascii="Frutiger 45 Light" w:hAnsi="Frutiger 45 Light"/>
          <w:sz w:val="18"/>
          <w:szCs w:val="18"/>
          <w:lang w:val="it-IT" w:eastAsia="ar-SA"/>
        </w:rPr>
      </w:pPr>
    </w:p>
    <w:p w:rsidR="00CA06E6" w:rsidRPr="00BC322E" w:rsidRDefault="00CA06E6" w:rsidP="00CA06E6">
      <w:pPr>
        <w:pStyle w:val="sche3"/>
        <w:numPr>
          <w:ilvl w:val="0"/>
          <w:numId w:val="16"/>
        </w:numPr>
        <w:tabs>
          <w:tab w:val="num" w:pos="142"/>
        </w:tabs>
        <w:spacing w:line="360" w:lineRule="auto"/>
        <w:ind w:left="142" w:right="-285" w:hanging="284"/>
        <w:rPr>
          <w:rFonts w:ascii="Frutiger 45 Light" w:hAnsi="Frutiger 45 Light"/>
          <w:sz w:val="18"/>
          <w:szCs w:val="18"/>
          <w:lang w:val="it-IT"/>
        </w:rPr>
      </w:pPr>
      <w:r w:rsidRPr="00BC322E">
        <w:rPr>
          <w:rFonts w:ascii="Frutiger 45 Light" w:hAnsi="Frutiger 45 Light"/>
          <w:sz w:val="18"/>
          <w:szCs w:val="18"/>
          <w:lang w:val="it-IT"/>
        </w:rPr>
        <w:t>che le quote di partecipazione al raggruppamento, al consorzio o al GEIE, nonché le quote di esecuzione che verranno assunte dai rispettivi componenti corrispondono a quanto indicato nell’Allegato A1.</w:t>
      </w:r>
    </w:p>
    <w:p w:rsidR="00CA06E6" w:rsidRPr="00BC322E" w:rsidRDefault="00CA06E6" w:rsidP="00CA06E6">
      <w:pPr>
        <w:pStyle w:val="sche3"/>
        <w:spacing w:line="360" w:lineRule="auto"/>
        <w:ind w:left="360"/>
        <w:rPr>
          <w:rFonts w:ascii="Frutiger 45 Light" w:hAnsi="Frutiger 45 Light"/>
          <w:sz w:val="18"/>
          <w:szCs w:val="18"/>
          <w:lang w:val="it-IT"/>
        </w:rPr>
      </w:pPr>
    </w:p>
    <w:p w:rsidR="00CA06E6" w:rsidRPr="00BC322E" w:rsidRDefault="00CA06E6" w:rsidP="00CA06E6">
      <w:pPr>
        <w:pStyle w:val="sche3"/>
        <w:spacing w:line="360" w:lineRule="auto"/>
        <w:jc w:val="center"/>
        <w:rPr>
          <w:rFonts w:ascii="Frutiger 45 Light" w:hAnsi="Frutiger 45 Light"/>
          <w:b/>
          <w:bCs/>
          <w:sz w:val="18"/>
          <w:szCs w:val="18"/>
          <w:lang w:val="it-IT"/>
        </w:rPr>
      </w:pPr>
      <w:r w:rsidRPr="00BC322E">
        <w:rPr>
          <w:rFonts w:ascii="Frutiger 45 Light" w:hAnsi="Frutiger 45 Light"/>
          <w:b/>
          <w:bCs/>
          <w:sz w:val="18"/>
          <w:szCs w:val="18"/>
          <w:lang w:val="it-IT"/>
        </w:rPr>
        <w:t xml:space="preserve">DICHIARA </w:t>
      </w:r>
      <w:r w:rsidRPr="00BC322E">
        <w:rPr>
          <w:rFonts w:ascii="Frutiger 45 Light" w:hAnsi="Frutiger 45 Light"/>
          <w:bCs/>
          <w:i/>
          <w:sz w:val="18"/>
          <w:szCs w:val="18"/>
          <w:lang w:val="it-IT"/>
        </w:rPr>
        <w:t>(se del caso)</w:t>
      </w:r>
    </w:p>
    <w:p w:rsidR="00CA06E6" w:rsidRPr="00BC322E" w:rsidRDefault="00CA06E6" w:rsidP="00CA06E6">
      <w:pPr>
        <w:tabs>
          <w:tab w:val="left" w:pos="540"/>
        </w:tabs>
        <w:autoSpaceDE w:val="0"/>
        <w:autoSpaceDN w:val="0"/>
        <w:adjustRightInd w:val="0"/>
        <w:spacing w:line="360" w:lineRule="auto"/>
        <w:jc w:val="both"/>
        <w:rPr>
          <w:rFonts w:ascii="Frutiger 45 Light" w:hAnsi="Frutiger 45 Light"/>
          <w:sz w:val="18"/>
          <w:szCs w:val="18"/>
          <w:lang w:val="it-IT"/>
        </w:rPr>
      </w:pPr>
    </w:p>
    <w:p w:rsidR="00CA06E6" w:rsidRPr="00BC322E" w:rsidRDefault="00CA06E6" w:rsidP="00CA06E6">
      <w:pPr>
        <w:tabs>
          <w:tab w:val="left" w:pos="540"/>
        </w:tabs>
        <w:autoSpaceDE w:val="0"/>
        <w:autoSpaceDN w:val="0"/>
        <w:adjustRightInd w:val="0"/>
        <w:spacing w:line="360" w:lineRule="auto"/>
        <w:jc w:val="both"/>
        <w:rPr>
          <w:rFonts w:ascii="Frutiger 45 Light" w:hAnsi="Frutiger 45 Light"/>
          <w:sz w:val="18"/>
          <w:szCs w:val="18"/>
          <w:lang w:val="it-IT"/>
        </w:rPr>
      </w:pPr>
      <w:r w:rsidRPr="00BC322E">
        <w:rPr>
          <w:rFonts w:ascii="Frutiger 45 Light" w:hAnsi="Frutiger 45 Light"/>
          <w:sz w:val="18"/>
          <w:szCs w:val="18"/>
          <w:lang w:val="it-IT"/>
        </w:rPr>
        <w:t>che la suddetta impresa è:</w:t>
      </w:r>
    </w:p>
    <w:p w:rsidR="00CA06E6" w:rsidRPr="00BC322E" w:rsidRDefault="00CA06E6" w:rsidP="00CA06E6">
      <w:pPr>
        <w:tabs>
          <w:tab w:val="left" w:pos="540"/>
        </w:tabs>
        <w:autoSpaceDE w:val="0"/>
        <w:autoSpaceDN w:val="0"/>
        <w:adjustRightInd w:val="0"/>
        <w:spacing w:line="360" w:lineRule="auto"/>
        <w:ind w:left="532" w:hanging="255"/>
        <w:jc w:val="both"/>
        <w:rPr>
          <w:rFonts w:ascii="Frutiger 45 Light" w:hAnsi="Frutiger 45 Light"/>
          <w:b/>
          <w:bCs/>
          <w:sz w:val="18"/>
          <w:szCs w:val="18"/>
          <w:lang w:val="it-IT"/>
        </w:rPr>
      </w:pPr>
      <w:r w:rsidRPr="00BC322E">
        <w:rPr>
          <w:rFonts w:ascii="Frutiger 45 Light" w:hAnsi="Frutiger 45 Light"/>
        </w:rPr>
        <w:fldChar w:fldCharType="begin">
          <w:ffData>
            <w:name w:val="Controllo2"/>
            <w:enabled/>
            <w:calcOnExit w:val="0"/>
            <w:checkBox>
              <w:sizeAuto/>
              <w:default w:val="0"/>
            </w:checkBox>
          </w:ffData>
        </w:fldChar>
      </w:r>
      <w:r w:rsidRPr="00BC322E">
        <w:rPr>
          <w:rFonts w:ascii="Frutiger 45 Light" w:hAnsi="Frutiger 45 Light"/>
          <w:sz w:val="18"/>
          <w:szCs w:val="18"/>
          <w:lang w:val="it-IT"/>
        </w:rPr>
        <w:instrText xml:space="preserve"> FORMCHECKBOX </w:instrText>
      </w:r>
      <w:r w:rsidR="00907E32">
        <w:rPr>
          <w:rFonts w:ascii="Frutiger 45 Light" w:hAnsi="Frutiger 45 Light"/>
        </w:rPr>
      </w:r>
      <w:r w:rsidR="00907E32">
        <w:rPr>
          <w:rFonts w:ascii="Frutiger 45 Light" w:hAnsi="Frutiger 45 Light"/>
        </w:rPr>
        <w:fldChar w:fldCharType="separate"/>
      </w:r>
      <w:r w:rsidRPr="00BC322E">
        <w:rPr>
          <w:rFonts w:ascii="Frutiger 45 Light" w:hAnsi="Frutiger 45 Light"/>
        </w:rPr>
        <w:fldChar w:fldCharType="end"/>
      </w:r>
      <w:r w:rsidRPr="00BC322E">
        <w:rPr>
          <w:rFonts w:ascii="Frutiger 45 Light" w:hAnsi="Frutiger 45 Light"/>
          <w:sz w:val="18"/>
          <w:szCs w:val="18"/>
          <w:lang w:val="it-IT"/>
        </w:rPr>
        <w:tab/>
      </w:r>
      <w:r w:rsidRPr="00BC322E">
        <w:rPr>
          <w:rFonts w:ascii="Frutiger 45 Light" w:hAnsi="Frutiger 45 Light"/>
          <w:sz w:val="18"/>
          <w:szCs w:val="18"/>
          <w:lang w:val="it-IT"/>
        </w:rPr>
        <w:tab/>
      </w:r>
      <w:r w:rsidRPr="00BC322E">
        <w:rPr>
          <w:rFonts w:ascii="Frutiger 45 Light" w:hAnsi="Frutiger 45 Light"/>
          <w:b/>
          <w:sz w:val="18"/>
          <w:szCs w:val="18"/>
          <w:lang w:val="it-IT"/>
        </w:rPr>
        <w:t xml:space="preserve">un </w:t>
      </w:r>
      <w:r w:rsidRPr="00BC322E">
        <w:rPr>
          <w:rFonts w:ascii="Frutiger 45 Light" w:hAnsi="Frutiger 45 Light"/>
          <w:b/>
          <w:bCs/>
          <w:sz w:val="18"/>
          <w:szCs w:val="18"/>
          <w:lang w:val="it-IT"/>
        </w:rPr>
        <w:t>consorzio di cui all’art. 45, comma 2, lett. b) del D.Lgs. 50/2016;</w:t>
      </w:r>
    </w:p>
    <w:p w:rsidR="00CA06E6" w:rsidRPr="00BC322E" w:rsidRDefault="00CA06E6" w:rsidP="00CA06E6">
      <w:pPr>
        <w:tabs>
          <w:tab w:val="left" w:pos="540"/>
        </w:tabs>
        <w:autoSpaceDE w:val="0"/>
        <w:autoSpaceDN w:val="0"/>
        <w:adjustRightInd w:val="0"/>
        <w:spacing w:line="360" w:lineRule="auto"/>
        <w:ind w:left="532" w:hanging="255"/>
        <w:jc w:val="both"/>
        <w:rPr>
          <w:rFonts w:ascii="Frutiger 45 Light" w:hAnsi="Frutiger 45 Light"/>
          <w:sz w:val="18"/>
          <w:szCs w:val="18"/>
          <w:lang w:val="it-IT"/>
        </w:rPr>
      </w:pPr>
      <w:r w:rsidRPr="00BC322E">
        <w:rPr>
          <w:rFonts w:ascii="Frutiger 45 Light" w:hAnsi="Frutiger 45 Light"/>
        </w:rPr>
        <w:fldChar w:fldCharType="begin">
          <w:ffData>
            <w:name w:val="Controllo3"/>
            <w:enabled/>
            <w:calcOnExit w:val="0"/>
            <w:checkBox>
              <w:sizeAuto/>
              <w:default w:val="0"/>
            </w:checkBox>
          </w:ffData>
        </w:fldChar>
      </w:r>
      <w:r w:rsidRPr="00BC322E">
        <w:rPr>
          <w:rFonts w:ascii="Frutiger 45 Light" w:hAnsi="Frutiger 45 Light"/>
          <w:sz w:val="18"/>
          <w:szCs w:val="18"/>
          <w:lang w:val="it-IT"/>
        </w:rPr>
        <w:instrText xml:space="preserve"> FORMCHECKBOX </w:instrText>
      </w:r>
      <w:r w:rsidR="00907E32">
        <w:rPr>
          <w:rFonts w:ascii="Frutiger 45 Light" w:hAnsi="Frutiger 45 Light"/>
        </w:rPr>
      </w:r>
      <w:r w:rsidR="00907E32">
        <w:rPr>
          <w:rFonts w:ascii="Frutiger 45 Light" w:hAnsi="Frutiger 45 Light"/>
        </w:rPr>
        <w:fldChar w:fldCharType="separate"/>
      </w:r>
      <w:r w:rsidRPr="00BC322E">
        <w:rPr>
          <w:rFonts w:ascii="Frutiger 45 Light" w:hAnsi="Frutiger 45 Light"/>
        </w:rPr>
        <w:fldChar w:fldCharType="end"/>
      </w:r>
      <w:r w:rsidRPr="00BC322E">
        <w:rPr>
          <w:rFonts w:ascii="Frutiger 45 Light" w:hAnsi="Frutiger 45 Light"/>
          <w:sz w:val="18"/>
          <w:szCs w:val="18"/>
          <w:lang w:val="it-IT"/>
        </w:rPr>
        <w:tab/>
      </w:r>
      <w:r w:rsidRPr="00BC322E">
        <w:rPr>
          <w:rFonts w:ascii="Frutiger 45 Light" w:hAnsi="Frutiger 45 Light"/>
          <w:sz w:val="18"/>
          <w:szCs w:val="18"/>
          <w:lang w:val="it-IT"/>
        </w:rPr>
        <w:tab/>
      </w:r>
      <w:r w:rsidRPr="00BC322E">
        <w:rPr>
          <w:rFonts w:ascii="Frutiger 45 Light" w:hAnsi="Frutiger 45 Light"/>
          <w:b/>
          <w:sz w:val="18"/>
          <w:szCs w:val="18"/>
          <w:lang w:val="it-IT"/>
        </w:rPr>
        <w:t xml:space="preserve">un </w:t>
      </w:r>
      <w:r w:rsidRPr="00BC322E">
        <w:rPr>
          <w:rFonts w:ascii="Frutiger 45 Light" w:hAnsi="Frutiger 45 Light"/>
          <w:b/>
          <w:bCs/>
          <w:sz w:val="18"/>
          <w:szCs w:val="18"/>
          <w:lang w:val="it-IT"/>
        </w:rPr>
        <w:t>consorzio</w:t>
      </w:r>
      <w:r w:rsidRPr="00BC322E">
        <w:rPr>
          <w:rFonts w:ascii="Frutiger 45 Light" w:hAnsi="Frutiger 45 Light"/>
          <w:b/>
          <w:sz w:val="18"/>
          <w:szCs w:val="18"/>
          <w:lang w:val="it-IT"/>
        </w:rPr>
        <w:t xml:space="preserve"> di cui all'</w:t>
      </w:r>
      <w:r w:rsidRPr="00BC322E">
        <w:rPr>
          <w:rFonts w:ascii="Frutiger 45 Light" w:hAnsi="Frutiger 45 Light"/>
          <w:b/>
          <w:bCs/>
          <w:sz w:val="18"/>
          <w:szCs w:val="18"/>
          <w:lang w:val="it-IT"/>
        </w:rPr>
        <w:t xml:space="preserve"> all’art. 45, comma 2, lett. c) del D.Lgs. 50/2016;</w:t>
      </w:r>
    </w:p>
    <w:p w:rsidR="00CA06E6" w:rsidRPr="00BC322E" w:rsidRDefault="00CA06E6" w:rsidP="00CA06E6">
      <w:pPr>
        <w:tabs>
          <w:tab w:val="left" w:pos="540"/>
        </w:tabs>
        <w:autoSpaceDE w:val="0"/>
        <w:autoSpaceDN w:val="0"/>
        <w:adjustRightInd w:val="0"/>
        <w:spacing w:line="360" w:lineRule="auto"/>
        <w:ind w:left="532" w:hanging="255"/>
        <w:jc w:val="both"/>
        <w:rPr>
          <w:rFonts w:ascii="Frutiger 45 Light" w:hAnsi="Frutiger 45 Light"/>
          <w:sz w:val="18"/>
          <w:szCs w:val="18"/>
          <w:lang w:val="it-IT"/>
        </w:rPr>
      </w:pPr>
    </w:p>
    <w:p w:rsidR="00CA06E6" w:rsidRPr="00BC322E" w:rsidRDefault="00CA06E6" w:rsidP="00CA06E6">
      <w:pPr>
        <w:tabs>
          <w:tab w:val="left" w:pos="540"/>
        </w:tabs>
        <w:autoSpaceDE w:val="0"/>
        <w:autoSpaceDN w:val="0"/>
        <w:adjustRightInd w:val="0"/>
        <w:spacing w:line="360" w:lineRule="auto"/>
        <w:jc w:val="both"/>
        <w:rPr>
          <w:rFonts w:ascii="Frutiger 45 Light" w:hAnsi="Frutiger 45 Light"/>
          <w:sz w:val="18"/>
          <w:szCs w:val="18"/>
          <w:lang w:val="it-IT"/>
        </w:rPr>
      </w:pPr>
      <w:r w:rsidRPr="00BC322E">
        <w:rPr>
          <w:rFonts w:ascii="Frutiger 45 Light" w:hAnsi="Frutiger 45 Light"/>
          <w:sz w:val="18"/>
          <w:szCs w:val="18"/>
          <w:lang w:val="it-IT"/>
        </w:rPr>
        <w:t>oppure</w:t>
      </w:r>
    </w:p>
    <w:p w:rsidR="00CA06E6" w:rsidRPr="00BC322E" w:rsidRDefault="00CA06E6" w:rsidP="00CA06E6">
      <w:pPr>
        <w:tabs>
          <w:tab w:val="left" w:pos="540"/>
        </w:tabs>
        <w:autoSpaceDE w:val="0"/>
        <w:autoSpaceDN w:val="0"/>
        <w:adjustRightInd w:val="0"/>
        <w:spacing w:line="360" w:lineRule="auto"/>
        <w:ind w:left="532" w:hanging="255"/>
        <w:jc w:val="both"/>
        <w:rPr>
          <w:rFonts w:ascii="Frutiger 45 Light" w:hAnsi="Frutiger 45 Light"/>
          <w:b/>
          <w:bCs/>
          <w:sz w:val="18"/>
          <w:szCs w:val="18"/>
          <w:lang w:val="it-IT"/>
        </w:rPr>
      </w:pPr>
      <w:r w:rsidRPr="00BC322E">
        <w:rPr>
          <w:rFonts w:ascii="Frutiger 45 Light" w:hAnsi="Frutiger 45 Light"/>
        </w:rPr>
        <w:fldChar w:fldCharType="begin">
          <w:ffData>
            <w:name w:val="Controllo2"/>
            <w:enabled/>
            <w:calcOnExit w:val="0"/>
            <w:checkBox>
              <w:sizeAuto/>
              <w:default w:val="0"/>
            </w:checkBox>
          </w:ffData>
        </w:fldChar>
      </w:r>
      <w:r w:rsidRPr="00BC322E">
        <w:rPr>
          <w:rFonts w:ascii="Frutiger 45 Light" w:hAnsi="Frutiger 45 Light"/>
          <w:sz w:val="18"/>
          <w:szCs w:val="18"/>
          <w:lang w:val="it-IT"/>
        </w:rPr>
        <w:instrText xml:space="preserve"> FORMCHECKBOX </w:instrText>
      </w:r>
      <w:r w:rsidR="00907E32">
        <w:rPr>
          <w:rFonts w:ascii="Frutiger 45 Light" w:hAnsi="Frutiger 45 Light"/>
        </w:rPr>
      </w:r>
      <w:r w:rsidR="00907E32">
        <w:rPr>
          <w:rFonts w:ascii="Frutiger 45 Light" w:hAnsi="Frutiger 45 Light"/>
        </w:rPr>
        <w:fldChar w:fldCharType="separate"/>
      </w:r>
      <w:r w:rsidRPr="00BC322E">
        <w:rPr>
          <w:rFonts w:ascii="Frutiger 45 Light" w:hAnsi="Frutiger 45 Light"/>
        </w:rPr>
        <w:fldChar w:fldCharType="end"/>
      </w:r>
      <w:r w:rsidRPr="00BC322E">
        <w:rPr>
          <w:rFonts w:ascii="Frutiger 45 Light" w:hAnsi="Frutiger 45 Light"/>
          <w:sz w:val="18"/>
          <w:szCs w:val="18"/>
          <w:lang w:val="it-IT"/>
        </w:rPr>
        <w:tab/>
      </w:r>
      <w:r w:rsidRPr="00BC322E">
        <w:rPr>
          <w:rFonts w:ascii="Frutiger 45 Light" w:hAnsi="Frutiger 45 Light"/>
          <w:sz w:val="18"/>
          <w:szCs w:val="18"/>
          <w:lang w:val="it-IT"/>
        </w:rPr>
        <w:tab/>
        <w:t xml:space="preserve">un’impresa </w:t>
      </w:r>
      <w:r w:rsidRPr="00BC322E">
        <w:rPr>
          <w:rFonts w:ascii="Frutiger 45 Light" w:hAnsi="Frutiger 45 Light"/>
          <w:b/>
          <w:sz w:val="18"/>
          <w:szCs w:val="18"/>
          <w:lang w:val="it-IT"/>
        </w:rPr>
        <w:t xml:space="preserve">esecutrice del </w:t>
      </w:r>
      <w:r w:rsidRPr="00BC322E">
        <w:rPr>
          <w:rFonts w:ascii="Frutiger 45 Light" w:hAnsi="Frutiger 45 Light"/>
          <w:b/>
          <w:bCs/>
          <w:sz w:val="18"/>
          <w:szCs w:val="18"/>
          <w:lang w:val="it-IT"/>
        </w:rPr>
        <w:t>consorzio di cui all’art. 45, comma 2 lett. b) del D.Lgs. 50/2016;</w:t>
      </w:r>
    </w:p>
    <w:p w:rsidR="00CA06E6" w:rsidRPr="00BC322E" w:rsidRDefault="00CA06E6" w:rsidP="00CA06E6">
      <w:pPr>
        <w:tabs>
          <w:tab w:val="left" w:pos="540"/>
        </w:tabs>
        <w:autoSpaceDE w:val="0"/>
        <w:autoSpaceDN w:val="0"/>
        <w:adjustRightInd w:val="0"/>
        <w:spacing w:line="360" w:lineRule="auto"/>
        <w:ind w:left="532" w:hanging="255"/>
        <w:jc w:val="both"/>
        <w:rPr>
          <w:rFonts w:ascii="Frutiger 45 Light" w:hAnsi="Frutiger 45 Light"/>
          <w:sz w:val="18"/>
          <w:szCs w:val="18"/>
          <w:lang w:val="it-IT"/>
        </w:rPr>
      </w:pPr>
      <w:r w:rsidRPr="00BC322E">
        <w:rPr>
          <w:rFonts w:ascii="Frutiger 45 Light" w:hAnsi="Frutiger 45 Light"/>
        </w:rPr>
        <w:fldChar w:fldCharType="begin">
          <w:ffData>
            <w:name w:val="Controllo3"/>
            <w:enabled/>
            <w:calcOnExit w:val="0"/>
            <w:checkBox>
              <w:sizeAuto/>
              <w:default w:val="0"/>
            </w:checkBox>
          </w:ffData>
        </w:fldChar>
      </w:r>
      <w:r w:rsidRPr="00BC322E">
        <w:rPr>
          <w:rFonts w:ascii="Frutiger 45 Light" w:hAnsi="Frutiger 45 Light"/>
          <w:sz w:val="18"/>
          <w:szCs w:val="18"/>
          <w:lang w:val="it-IT"/>
        </w:rPr>
        <w:instrText xml:space="preserve"> FORMCHECKBOX </w:instrText>
      </w:r>
      <w:r w:rsidR="00907E32">
        <w:rPr>
          <w:rFonts w:ascii="Frutiger 45 Light" w:hAnsi="Frutiger 45 Light"/>
        </w:rPr>
      </w:r>
      <w:r w:rsidR="00907E32">
        <w:rPr>
          <w:rFonts w:ascii="Frutiger 45 Light" w:hAnsi="Frutiger 45 Light"/>
        </w:rPr>
        <w:fldChar w:fldCharType="separate"/>
      </w:r>
      <w:r w:rsidRPr="00BC322E">
        <w:rPr>
          <w:rFonts w:ascii="Frutiger 45 Light" w:hAnsi="Frutiger 45 Light"/>
        </w:rPr>
        <w:fldChar w:fldCharType="end"/>
      </w:r>
      <w:r w:rsidRPr="00BC322E">
        <w:rPr>
          <w:rFonts w:ascii="Frutiger 45 Light" w:hAnsi="Frutiger 45 Light"/>
          <w:sz w:val="18"/>
          <w:szCs w:val="18"/>
          <w:lang w:val="it-IT"/>
        </w:rPr>
        <w:tab/>
      </w:r>
      <w:r w:rsidRPr="00BC322E">
        <w:rPr>
          <w:rFonts w:ascii="Frutiger 45 Light" w:hAnsi="Frutiger 45 Light"/>
          <w:sz w:val="18"/>
          <w:szCs w:val="18"/>
          <w:lang w:val="it-IT"/>
        </w:rPr>
        <w:tab/>
        <w:t xml:space="preserve">un’impresa </w:t>
      </w:r>
      <w:r w:rsidRPr="00BC322E">
        <w:rPr>
          <w:rFonts w:ascii="Frutiger 45 Light" w:hAnsi="Frutiger 45 Light"/>
          <w:b/>
          <w:sz w:val="18"/>
          <w:szCs w:val="18"/>
          <w:lang w:val="it-IT"/>
        </w:rPr>
        <w:t xml:space="preserve">esecutrice del </w:t>
      </w:r>
      <w:r w:rsidRPr="00BC322E">
        <w:rPr>
          <w:rFonts w:ascii="Frutiger 45 Light" w:hAnsi="Frutiger 45 Light"/>
          <w:b/>
          <w:bCs/>
          <w:sz w:val="18"/>
          <w:szCs w:val="18"/>
          <w:lang w:val="it-IT"/>
        </w:rPr>
        <w:t>consorzio</w:t>
      </w:r>
      <w:r w:rsidRPr="00BC322E">
        <w:rPr>
          <w:rFonts w:ascii="Frutiger 45 Light" w:hAnsi="Frutiger 45 Light"/>
          <w:b/>
          <w:sz w:val="18"/>
          <w:szCs w:val="18"/>
          <w:lang w:val="it-IT"/>
        </w:rPr>
        <w:t xml:space="preserve"> di cui all'</w:t>
      </w:r>
      <w:r w:rsidRPr="00BC322E">
        <w:rPr>
          <w:rFonts w:ascii="Frutiger 45 Light" w:hAnsi="Frutiger 45 Light"/>
          <w:b/>
          <w:bCs/>
          <w:sz w:val="18"/>
          <w:szCs w:val="18"/>
          <w:lang w:val="it-IT"/>
        </w:rPr>
        <w:t xml:space="preserve"> all’art. 45, comma 2 lett. c) del D.Lgs. 50/2016;</w:t>
      </w:r>
    </w:p>
    <w:p w:rsidR="00CA06E6" w:rsidRPr="00BC322E" w:rsidRDefault="00CA06E6" w:rsidP="00CA06E6">
      <w:pPr>
        <w:autoSpaceDE w:val="0"/>
        <w:autoSpaceDN w:val="0"/>
        <w:adjustRightInd w:val="0"/>
        <w:spacing w:line="360" w:lineRule="auto"/>
        <w:ind w:left="567" w:hanging="567"/>
        <w:jc w:val="both"/>
        <w:rPr>
          <w:rFonts w:ascii="Frutiger 45 Light" w:hAnsi="Frutiger 45 Light"/>
          <w:sz w:val="18"/>
          <w:szCs w:val="18"/>
          <w:lang w:val="it-IT"/>
        </w:rPr>
      </w:pPr>
    </w:p>
    <w:p w:rsidR="00CA06E6" w:rsidRPr="00BC322E" w:rsidRDefault="00CA06E6" w:rsidP="00CA06E6">
      <w:pPr>
        <w:pStyle w:val="StandardWeb"/>
        <w:spacing w:before="0" w:beforeAutospacing="0" w:after="0" w:line="360" w:lineRule="auto"/>
        <w:jc w:val="both"/>
        <w:rPr>
          <w:rFonts w:ascii="Frutiger 45 Light" w:hAnsi="Frutiger 45 Light" w:cs="Arial"/>
          <w:i/>
          <w:iCs/>
          <w:sz w:val="18"/>
          <w:szCs w:val="18"/>
        </w:rPr>
      </w:pPr>
      <w:r w:rsidRPr="00BC322E">
        <w:rPr>
          <w:rFonts w:ascii="Frutiger 45 Light" w:hAnsi="Frutiger 45 Light" w:cs="Arial"/>
          <w:i/>
          <w:iCs/>
          <w:sz w:val="18"/>
          <w:szCs w:val="18"/>
        </w:rPr>
        <w:t xml:space="preserve">Il suddetto consorzio </w:t>
      </w:r>
      <w:r w:rsidRPr="00BC322E">
        <w:rPr>
          <w:rFonts w:ascii="Frutiger 45 Light" w:hAnsi="Frutiger 45 Light"/>
        </w:rPr>
        <w:fldChar w:fldCharType="begin">
          <w:ffData>
            <w:name w:val="Testo18"/>
            <w:enabled/>
            <w:calcOnExit w:val="0"/>
            <w:textInput/>
          </w:ffData>
        </w:fldChar>
      </w:r>
      <w:r w:rsidRPr="00BC322E">
        <w:rPr>
          <w:rFonts w:ascii="Frutiger 45 Light" w:hAnsi="Frutiger 45 Light" w:cs="Arial"/>
          <w:sz w:val="18"/>
          <w:szCs w:val="18"/>
          <w:lang w:eastAsia="ar-SA"/>
        </w:rPr>
        <w:instrText xml:space="preserve"> FORMTEXT </w:instrText>
      </w:r>
      <w:r w:rsidRPr="00BC322E">
        <w:rPr>
          <w:rFonts w:ascii="Frutiger 45 Light" w:hAnsi="Frutiger 45 Light"/>
        </w:rPr>
      </w:r>
      <w:r w:rsidRPr="00BC322E">
        <w:rPr>
          <w:rFonts w:ascii="Frutiger 45 Light" w:hAnsi="Frutiger 45 Light"/>
        </w:rPr>
        <w:fldChar w:fldCharType="separate"/>
      </w:r>
      <w:r w:rsidRPr="00BC322E">
        <w:rPr>
          <w:rFonts w:ascii="Frutiger 45 Light" w:hAnsi="Frutiger 45 Light" w:cs="Arial"/>
          <w:sz w:val="18"/>
          <w:szCs w:val="18"/>
          <w:lang w:eastAsia="ar-SA"/>
        </w:rPr>
        <w:t> </w:t>
      </w:r>
      <w:r w:rsidRPr="00BC322E">
        <w:rPr>
          <w:rFonts w:ascii="Frutiger 45 Light" w:hAnsi="Frutiger 45 Light" w:cs="Arial"/>
          <w:sz w:val="18"/>
          <w:szCs w:val="18"/>
          <w:lang w:eastAsia="ar-SA"/>
        </w:rPr>
        <w:t> </w:t>
      </w:r>
      <w:r w:rsidRPr="00BC322E">
        <w:rPr>
          <w:rFonts w:ascii="Frutiger 45 Light" w:hAnsi="Frutiger 45 Light" w:cs="Arial"/>
          <w:sz w:val="18"/>
          <w:szCs w:val="18"/>
          <w:lang w:eastAsia="ar-SA"/>
        </w:rPr>
        <w:t> </w:t>
      </w:r>
      <w:r w:rsidRPr="00BC322E">
        <w:rPr>
          <w:rFonts w:ascii="Frutiger 45 Light" w:hAnsi="Frutiger 45 Light" w:cs="Arial"/>
          <w:sz w:val="18"/>
          <w:szCs w:val="18"/>
          <w:lang w:eastAsia="ar-SA"/>
        </w:rPr>
        <w:t> </w:t>
      </w:r>
      <w:r w:rsidRPr="00BC322E">
        <w:rPr>
          <w:rFonts w:ascii="Frutiger 45 Light" w:hAnsi="Frutiger 45 Light" w:cs="Arial"/>
          <w:sz w:val="18"/>
          <w:szCs w:val="18"/>
          <w:lang w:eastAsia="ar-SA"/>
        </w:rPr>
        <w:t> </w:t>
      </w:r>
      <w:r w:rsidRPr="00BC322E">
        <w:rPr>
          <w:rFonts w:ascii="Frutiger 45 Light" w:hAnsi="Frutiger 45 Light"/>
        </w:rPr>
        <w:fldChar w:fldCharType="end"/>
      </w:r>
      <w:r w:rsidRPr="00BC322E">
        <w:rPr>
          <w:rFonts w:ascii="Frutiger 45 Light" w:hAnsi="Frutiger 45 Light" w:cs="Arial"/>
          <w:i/>
          <w:iCs/>
          <w:sz w:val="18"/>
          <w:szCs w:val="18"/>
        </w:rPr>
        <w:t xml:space="preserve">, ai sensi di quanto stabilito dall’art. 48, comma 7 del </w:t>
      </w:r>
      <w:proofErr w:type="spellStart"/>
      <w:r w:rsidRPr="00BC322E">
        <w:rPr>
          <w:rFonts w:ascii="Frutiger 45 Light" w:hAnsi="Frutiger 45 Light" w:cs="Arial"/>
          <w:i/>
          <w:iCs/>
          <w:sz w:val="18"/>
          <w:szCs w:val="18"/>
        </w:rPr>
        <w:t>D.Lgs.</w:t>
      </w:r>
      <w:proofErr w:type="spellEnd"/>
      <w:r w:rsidRPr="00BC322E">
        <w:rPr>
          <w:rFonts w:ascii="Frutiger 45 Light" w:hAnsi="Frutiger 45 Light" w:cs="Arial"/>
          <w:i/>
          <w:iCs/>
          <w:sz w:val="18"/>
          <w:szCs w:val="18"/>
        </w:rPr>
        <w:t xml:space="preserve"> n. 50/2016 concorre con le seguenti imprese consorziate che eseguiranno le prestazioni</w:t>
      </w:r>
      <w:r w:rsidRPr="00BC322E">
        <w:rPr>
          <w:rStyle w:val="Endnotenzeichen"/>
          <w:rFonts w:ascii="Frutiger 45 Light" w:hAnsi="Frutiger 45 Light"/>
          <w:i/>
          <w:iCs/>
          <w:sz w:val="18"/>
          <w:szCs w:val="18"/>
        </w:rPr>
        <w:endnoteReference w:id="22"/>
      </w:r>
      <w:r w:rsidRPr="00BC322E">
        <w:rPr>
          <w:rFonts w:ascii="Frutiger 45 Light" w:hAnsi="Frutiger 45 Light" w:cs="Arial"/>
          <w:i/>
          <w:iCs/>
          <w:sz w:val="18"/>
          <w:szCs w:val="18"/>
        </w:rPr>
        <w:t>:</w:t>
      </w:r>
    </w:p>
    <w:p w:rsidR="00CA06E6" w:rsidRPr="00BC322E" w:rsidRDefault="00CA06E6" w:rsidP="00CA06E6">
      <w:pPr>
        <w:spacing w:line="360" w:lineRule="auto"/>
        <w:jc w:val="both"/>
        <w:rPr>
          <w:rFonts w:ascii="Frutiger 45 Light" w:hAnsi="Frutiger 45 Light" w:cs="Arial"/>
          <w:sz w:val="18"/>
          <w:szCs w:val="18"/>
          <w:lang w:val="it-IT"/>
        </w:rPr>
      </w:pPr>
    </w:p>
    <w:tbl>
      <w:tblPr>
        <w:tblW w:w="10065" w:type="dxa"/>
        <w:tblInd w:w="-34" w:type="dxa"/>
        <w:tblLook w:val="01E0" w:firstRow="1" w:lastRow="1" w:firstColumn="1" w:lastColumn="1" w:noHBand="0" w:noVBand="0"/>
      </w:tblPr>
      <w:tblGrid>
        <w:gridCol w:w="10065"/>
      </w:tblGrid>
      <w:tr w:rsidR="00CA06E6" w:rsidRPr="00BC322E" w:rsidTr="00CA06E6">
        <w:tc>
          <w:tcPr>
            <w:tcW w:w="10065" w:type="dxa"/>
            <w:tcBorders>
              <w:top w:val="single" w:sz="4" w:space="0" w:color="auto"/>
              <w:left w:val="single" w:sz="4" w:space="0" w:color="auto"/>
              <w:bottom w:val="single" w:sz="4" w:space="0" w:color="auto"/>
              <w:right w:val="single" w:sz="4" w:space="0" w:color="auto"/>
            </w:tcBorders>
            <w:hideMark/>
          </w:tcPr>
          <w:p w:rsidR="00CA06E6" w:rsidRPr="00BC322E" w:rsidRDefault="00CA06E6">
            <w:pPr>
              <w:pStyle w:val="sche3"/>
              <w:spacing w:before="100" w:beforeAutospacing="1" w:after="100" w:afterAutospacing="1" w:line="360" w:lineRule="auto"/>
              <w:rPr>
                <w:rFonts w:ascii="Frutiger 45 Light" w:hAnsi="Frutiger 45 Light"/>
                <w:b/>
                <w:bCs/>
                <w:iCs/>
                <w:sz w:val="18"/>
                <w:szCs w:val="18"/>
                <w:lang w:val="it-IT"/>
              </w:rPr>
            </w:pPr>
            <w:r w:rsidRPr="00BC322E">
              <w:rPr>
                <w:rFonts w:ascii="Frutiger 45 Light" w:hAnsi="Frutiger 45 Light"/>
                <w:b/>
                <w:bCs/>
                <w:iCs/>
                <w:sz w:val="18"/>
                <w:szCs w:val="18"/>
                <w:lang w:val="it-IT"/>
              </w:rPr>
              <w:t xml:space="preserve">Indicare le imprese consorziate esecutrici per </w:t>
            </w:r>
            <w:r w:rsidRPr="00BC322E">
              <w:rPr>
                <w:rFonts w:ascii="Frutiger 45 Light" w:hAnsi="Frutiger 45 Light"/>
                <w:b/>
                <w:bCs/>
                <w:sz w:val="18"/>
                <w:szCs w:val="18"/>
                <w:lang w:val="it-IT"/>
              </w:rPr>
              <w:t>la presente procedura</w:t>
            </w:r>
            <w:r w:rsidRPr="00BC322E">
              <w:rPr>
                <w:rFonts w:ascii="Frutiger 45 Light" w:hAnsi="Frutiger 45 Light"/>
                <w:sz w:val="24"/>
                <w:szCs w:val="24"/>
                <w:lang w:val="it-IT"/>
              </w:rPr>
              <w:t xml:space="preserve"> </w:t>
            </w:r>
            <w:r w:rsidRPr="00BC322E">
              <w:rPr>
                <w:rFonts w:ascii="Frutiger 45 Light" w:hAnsi="Frutiger 45 Light"/>
                <w:b/>
                <w:bCs/>
                <w:iCs/>
                <w:sz w:val="18"/>
                <w:szCs w:val="18"/>
                <w:lang w:val="it-IT"/>
              </w:rPr>
              <w:t xml:space="preserve">fornendo per </w:t>
            </w:r>
            <w:r w:rsidRPr="00BC322E">
              <w:rPr>
                <w:rFonts w:ascii="Frutiger 45 Light" w:hAnsi="Frutiger 45 Light"/>
                <w:b/>
                <w:bCs/>
                <w:iCs/>
                <w:sz w:val="18"/>
                <w:szCs w:val="18"/>
                <w:u w:val="single"/>
                <w:lang w:val="it-IT"/>
              </w:rPr>
              <w:t>ciascuna</w:t>
            </w:r>
            <w:r w:rsidRPr="00BC322E">
              <w:rPr>
                <w:rFonts w:ascii="Frutiger 45 Light" w:hAnsi="Frutiger 45 Light"/>
                <w:b/>
                <w:bCs/>
                <w:iCs/>
                <w:sz w:val="18"/>
                <w:szCs w:val="18"/>
                <w:lang w:val="it-IT"/>
              </w:rPr>
              <w:t xml:space="preserve"> impresa i seguenti dati:</w:t>
            </w:r>
          </w:p>
          <w:p w:rsidR="00CA06E6" w:rsidRPr="00BC322E" w:rsidRDefault="00CA06E6">
            <w:pPr>
              <w:spacing w:line="360" w:lineRule="auto"/>
              <w:jc w:val="both"/>
              <w:rPr>
                <w:rFonts w:ascii="Frutiger 45 Light" w:hAnsi="Frutiger 45 Light"/>
                <w:sz w:val="18"/>
                <w:szCs w:val="18"/>
                <w:lang w:val="it-IT"/>
              </w:rPr>
            </w:pPr>
            <w:r w:rsidRPr="00BC322E">
              <w:rPr>
                <w:rFonts w:ascii="Frutiger 45 Light" w:hAnsi="Frutiger 45 Light"/>
                <w:sz w:val="18"/>
                <w:szCs w:val="18"/>
                <w:lang w:val="it-IT"/>
              </w:rPr>
              <w:t xml:space="preserve">Denominazione o ragione sociale dell’impresa consorziata: </w:t>
            </w:r>
            <w:r w:rsidRPr="00BC322E">
              <w:rPr>
                <w:rFonts w:ascii="Frutiger 45 Light" w:hAnsi="Frutiger 45 Light"/>
              </w:rPr>
              <w:fldChar w:fldCharType="begin">
                <w:ffData>
                  <w:name w:val="Testo18"/>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rPr>
            </w:r>
            <w:r w:rsidRPr="00BC322E">
              <w:rPr>
                <w:rFonts w:ascii="Frutiger 45 Light" w:hAnsi="Frutiger 45 Ligh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rPr>
              <w:fldChar w:fldCharType="end"/>
            </w:r>
          </w:p>
          <w:p w:rsidR="00CA06E6" w:rsidRPr="00BC322E" w:rsidRDefault="00CA06E6">
            <w:pPr>
              <w:spacing w:line="360" w:lineRule="auto"/>
              <w:jc w:val="both"/>
              <w:rPr>
                <w:rFonts w:ascii="Frutiger 45 Light" w:hAnsi="Frutiger 45 Light"/>
                <w:sz w:val="18"/>
                <w:szCs w:val="18"/>
                <w:lang w:val="it-IT"/>
              </w:rPr>
            </w:pPr>
            <w:r w:rsidRPr="00BC322E">
              <w:rPr>
                <w:rFonts w:ascii="Frutiger 45 Light" w:hAnsi="Frutiger 45 Light"/>
                <w:sz w:val="18"/>
                <w:szCs w:val="18"/>
                <w:lang w:val="it-IT"/>
              </w:rPr>
              <w:t xml:space="preserve">C.F.: </w:t>
            </w:r>
            <w:r w:rsidRPr="00BC322E">
              <w:rPr>
                <w:rFonts w:ascii="Frutiger 45 Light" w:hAnsi="Frutiger 45 Light"/>
              </w:rPr>
              <w:fldChar w:fldCharType="begin">
                <w:ffData>
                  <w:name w:val="Testo58"/>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rPr>
            </w:r>
            <w:r w:rsidRPr="00BC322E">
              <w:rPr>
                <w:rFonts w:ascii="Frutiger 45 Light" w:hAnsi="Frutiger 45 Ligh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rPr>
              <w:fldChar w:fldCharType="end"/>
            </w:r>
            <w:r w:rsidRPr="00BC322E">
              <w:rPr>
                <w:rFonts w:ascii="Frutiger 45 Light" w:hAnsi="Frutiger 45 Light"/>
                <w:sz w:val="18"/>
                <w:szCs w:val="18"/>
                <w:lang w:val="it-IT"/>
              </w:rPr>
              <w:t xml:space="preserve">; </w:t>
            </w:r>
            <w:r w:rsidRPr="00BC322E">
              <w:rPr>
                <w:rFonts w:ascii="Frutiger 45 Light" w:hAnsi="Frutiger 45 Light"/>
                <w:sz w:val="18"/>
                <w:szCs w:val="18"/>
                <w:lang w:val="it-IT"/>
              </w:rPr>
              <w:tab/>
              <w:t xml:space="preserve">P.IVA: </w:t>
            </w:r>
            <w:r w:rsidRPr="00BC322E">
              <w:rPr>
                <w:rFonts w:ascii="Frutiger 45 Light" w:hAnsi="Frutiger 45 Light"/>
              </w:rPr>
              <w:fldChar w:fldCharType="begin">
                <w:ffData>
                  <w:name w:val="Testo59"/>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rPr>
            </w:r>
            <w:r w:rsidRPr="00BC322E">
              <w:rPr>
                <w:rFonts w:ascii="Frutiger 45 Light" w:hAnsi="Frutiger 45 Ligh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rPr>
              <w:fldChar w:fldCharType="end"/>
            </w:r>
            <w:r w:rsidRPr="00BC322E">
              <w:rPr>
                <w:rFonts w:ascii="Frutiger 45 Light" w:hAnsi="Frutiger 45 Light"/>
                <w:sz w:val="18"/>
                <w:szCs w:val="18"/>
                <w:lang w:val="it-IT"/>
              </w:rPr>
              <w:t>;</w:t>
            </w:r>
          </w:p>
          <w:p w:rsidR="00CA06E6" w:rsidRPr="00BC322E" w:rsidRDefault="00CA06E6">
            <w:pPr>
              <w:spacing w:line="360" w:lineRule="auto"/>
              <w:jc w:val="both"/>
              <w:rPr>
                <w:rFonts w:ascii="Frutiger 45 Light" w:hAnsi="Frutiger 45 Light"/>
                <w:sz w:val="18"/>
                <w:szCs w:val="18"/>
                <w:lang w:val="it-IT"/>
              </w:rPr>
            </w:pPr>
            <w:r w:rsidRPr="00BC322E">
              <w:rPr>
                <w:rFonts w:ascii="Frutiger 45 Light" w:hAnsi="Frutiger 45 Light"/>
                <w:sz w:val="18"/>
                <w:szCs w:val="18"/>
                <w:lang w:val="it-IT"/>
              </w:rPr>
              <w:t xml:space="preserve">con sede legale nel Comune di </w:t>
            </w:r>
            <w:r w:rsidRPr="00BC322E">
              <w:rPr>
                <w:rFonts w:ascii="Frutiger 45 Light" w:hAnsi="Frutiger 45 Light"/>
              </w:rPr>
              <w:fldChar w:fldCharType="begin">
                <w:ffData>
                  <w:name w:val="Testo8"/>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rPr>
            </w:r>
            <w:r w:rsidRPr="00BC322E">
              <w:rPr>
                <w:rFonts w:ascii="Frutiger 45 Light" w:hAnsi="Frutiger 45 Ligh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rPr>
              <w:fldChar w:fldCharType="end"/>
            </w:r>
            <w:r w:rsidRPr="00BC322E">
              <w:rPr>
                <w:rFonts w:ascii="Frutiger 45 Light" w:hAnsi="Frutiger 45 Light"/>
                <w:sz w:val="18"/>
                <w:szCs w:val="18"/>
                <w:lang w:val="it-IT"/>
              </w:rPr>
              <w:t>, prov. (</w:t>
            </w:r>
            <w:r w:rsidRPr="00BC322E">
              <w:rPr>
                <w:rFonts w:ascii="Frutiger 45 Light" w:hAnsi="Frutiger 45 Light"/>
              </w:rPr>
              <w:fldChar w:fldCharType="begin">
                <w:ffData>
                  <w:name w:val="Testo14"/>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rPr>
            </w:r>
            <w:r w:rsidRPr="00BC322E">
              <w:rPr>
                <w:rFonts w:ascii="Frutiger 45 Light" w:hAnsi="Frutiger 45 Ligh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rPr>
              <w:fldChar w:fldCharType="end"/>
            </w:r>
            <w:r w:rsidRPr="00BC322E">
              <w:rPr>
                <w:rFonts w:ascii="Frutiger 45 Light" w:hAnsi="Frutiger 45 Light"/>
                <w:sz w:val="18"/>
                <w:szCs w:val="18"/>
                <w:lang w:val="it-IT"/>
              </w:rPr>
              <w:t xml:space="preserve">), CAP </w:t>
            </w:r>
            <w:r w:rsidRPr="00BC322E">
              <w:rPr>
                <w:rFonts w:ascii="Frutiger 45 Light" w:hAnsi="Frutiger 45 Light"/>
              </w:rPr>
              <w:fldChar w:fldCharType="begin">
                <w:ffData>
                  <w:name w:val="Testo15"/>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rPr>
            </w:r>
            <w:r w:rsidRPr="00BC322E">
              <w:rPr>
                <w:rFonts w:ascii="Frutiger 45 Light" w:hAnsi="Frutiger 45 Ligh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rPr>
              <w:fldChar w:fldCharType="end"/>
            </w:r>
            <w:r w:rsidRPr="00BC322E">
              <w:rPr>
                <w:rFonts w:ascii="Frutiger 45 Light" w:hAnsi="Frutiger 45 Light"/>
                <w:sz w:val="18"/>
                <w:szCs w:val="18"/>
                <w:lang w:val="it-IT"/>
              </w:rPr>
              <w:t xml:space="preserve">, Stato </w:t>
            </w:r>
            <w:r w:rsidRPr="00BC322E">
              <w:rPr>
                <w:rFonts w:ascii="Frutiger 45 Light" w:hAnsi="Frutiger 45 Light"/>
              </w:rPr>
              <w:fldChar w:fldCharType="begin">
                <w:ffData>
                  <w:name w:val="Testo8"/>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rPr>
            </w:r>
            <w:r w:rsidRPr="00BC322E">
              <w:rPr>
                <w:rFonts w:ascii="Frutiger 45 Light" w:hAnsi="Frutiger 45 Ligh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rPr>
              <w:fldChar w:fldCharType="end"/>
            </w:r>
            <w:r w:rsidRPr="00BC322E">
              <w:rPr>
                <w:rFonts w:ascii="Frutiger 45 Light" w:hAnsi="Frutiger 45 Light"/>
                <w:sz w:val="18"/>
                <w:szCs w:val="18"/>
                <w:lang w:val="it-IT"/>
              </w:rPr>
              <w:t>;</w:t>
            </w:r>
          </w:p>
          <w:p w:rsidR="00CA06E6" w:rsidRPr="00BC322E" w:rsidRDefault="00CA06E6">
            <w:pPr>
              <w:spacing w:line="360" w:lineRule="auto"/>
              <w:jc w:val="both"/>
              <w:rPr>
                <w:rFonts w:ascii="Frutiger 45 Light" w:hAnsi="Frutiger 45 Light"/>
                <w:sz w:val="18"/>
                <w:szCs w:val="18"/>
                <w:lang w:val="it-IT"/>
              </w:rPr>
            </w:pPr>
            <w:r w:rsidRPr="00BC322E">
              <w:rPr>
                <w:rFonts w:ascii="Frutiger 45 Light" w:hAnsi="Frutiger 45 Light"/>
                <w:sz w:val="18"/>
                <w:szCs w:val="18"/>
                <w:lang w:val="it-IT"/>
              </w:rPr>
              <w:t xml:space="preserve">via/piazza, ecc. </w:t>
            </w:r>
            <w:r w:rsidRPr="00BC322E">
              <w:rPr>
                <w:rFonts w:ascii="Frutiger 45 Light" w:hAnsi="Frutiger 45 Light"/>
              </w:rPr>
              <w:fldChar w:fldCharType="begin">
                <w:ffData>
                  <w:name w:val="Testo17"/>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rPr>
            </w:r>
            <w:r w:rsidRPr="00BC322E">
              <w:rPr>
                <w:rFonts w:ascii="Frutiger 45 Light" w:hAnsi="Frutiger 45 Ligh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rPr>
              <w:fldChar w:fldCharType="end"/>
            </w:r>
            <w:r w:rsidRPr="00BC322E">
              <w:rPr>
                <w:rFonts w:ascii="Frutiger 45 Light" w:hAnsi="Frutiger 45 Light"/>
                <w:sz w:val="18"/>
                <w:szCs w:val="18"/>
                <w:lang w:val="it-IT"/>
              </w:rPr>
              <w:t>;</w:t>
            </w:r>
          </w:p>
        </w:tc>
      </w:tr>
    </w:tbl>
    <w:p w:rsidR="00CA06E6" w:rsidRPr="00BC322E" w:rsidRDefault="00CA06E6" w:rsidP="00CA06E6">
      <w:pPr>
        <w:pStyle w:val="sche3"/>
        <w:spacing w:line="360" w:lineRule="auto"/>
        <w:rPr>
          <w:rFonts w:ascii="Frutiger 45 Light" w:hAnsi="Frutiger 45 Light"/>
          <w:b/>
          <w:bCs/>
          <w:i/>
          <w:iCs/>
          <w:sz w:val="18"/>
          <w:szCs w:val="18"/>
          <w:lang w:val="it-IT" w:eastAsia="ar-SA"/>
        </w:rPr>
      </w:pPr>
    </w:p>
    <w:p w:rsidR="00CA06E6" w:rsidRPr="00BC322E" w:rsidRDefault="00CA06E6" w:rsidP="00CA06E6">
      <w:pPr>
        <w:pStyle w:val="sche3"/>
        <w:autoSpaceDE/>
        <w:spacing w:line="360" w:lineRule="auto"/>
        <w:rPr>
          <w:rFonts w:ascii="Frutiger 45 Light" w:hAnsi="Frutiger 45 Light"/>
          <w:b/>
          <w:bCs/>
          <w:caps/>
          <w:sz w:val="18"/>
          <w:szCs w:val="18"/>
          <w:lang w:val="it-IT"/>
        </w:rPr>
      </w:pPr>
    </w:p>
    <w:p w:rsidR="00CA06E6" w:rsidRPr="00BC322E" w:rsidRDefault="00CA06E6" w:rsidP="00CA06E6">
      <w:pPr>
        <w:pStyle w:val="sche3"/>
        <w:autoSpaceDE/>
        <w:spacing w:line="360" w:lineRule="auto"/>
        <w:jc w:val="center"/>
        <w:rPr>
          <w:rFonts w:ascii="Frutiger 45 Light" w:hAnsi="Frutiger 45 Light"/>
          <w:b/>
          <w:bCs/>
          <w:caps/>
          <w:strike/>
          <w:sz w:val="18"/>
          <w:szCs w:val="18"/>
          <w:lang w:val="it-IT"/>
        </w:rPr>
      </w:pPr>
      <w:bookmarkStart w:id="38" w:name="_Hlk506373666"/>
    </w:p>
    <w:bookmarkEnd w:id="38"/>
    <w:p w:rsidR="00CA06E6" w:rsidRPr="00BC322E" w:rsidRDefault="00CA06E6" w:rsidP="00CA06E6">
      <w:pPr>
        <w:pStyle w:val="sche3"/>
        <w:autoSpaceDE/>
        <w:spacing w:line="360" w:lineRule="auto"/>
        <w:jc w:val="center"/>
        <w:rPr>
          <w:rFonts w:ascii="Frutiger 45 Light" w:hAnsi="Frutiger 45 Light"/>
          <w:b/>
          <w:bCs/>
          <w:caps/>
          <w:sz w:val="18"/>
          <w:szCs w:val="18"/>
          <w:highlight w:val="green"/>
          <w:lang w:val="it-IT"/>
        </w:rPr>
      </w:pPr>
    </w:p>
    <w:p w:rsidR="00CA06E6" w:rsidRPr="00BC322E" w:rsidRDefault="00CA06E6" w:rsidP="00CA06E6">
      <w:pPr>
        <w:pStyle w:val="sche3"/>
        <w:autoSpaceDE/>
        <w:spacing w:line="360" w:lineRule="auto"/>
        <w:jc w:val="center"/>
        <w:rPr>
          <w:rFonts w:ascii="Frutiger 45 Light" w:hAnsi="Frutiger 45 Light"/>
          <w:b/>
          <w:bCs/>
          <w:caps/>
          <w:sz w:val="18"/>
          <w:szCs w:val="18"/>
          <w:lang w:val="it-IT"/>
        </w:rPr>
      </w:pPr>
      <w:bookmarkStart w:id="39" w:name="_Hlk506373715"/>
      <w:r w:rsidRPr="00BC322E">
        <w:rPr>
          <w:rFonts w:ascii="Frutiger 45 Light" w:hAnsi="Frutiger 45 Light"/>
          <w:b/>
          <w:bCs/>
          <w:caps/>
          <w:sz w:val="18"/>
          <w:szCs w:val="18"/>
          <w:lang w:val="it-IT"/>
        </w:rPr>
        <w:t>In caso di raggruppamento costituendo il dichiarante ai sensi DELL’ART. 48 Comma 8 d.lgS. 50/2016,</w:t>
      </w:r>
      <w:bookmarkEnd w:id="39"/>
      <w:r w:rsidRPr="00BC322E">
        <w:rPr>
          <w:rFonts w:ascii="Frutiger 45 Light" w:hAnsi="Frutiger 45 Light"/>
          <w:b/>
          <w:bCs/>
          <w:caps/>
          <w:sz w:val="18"/>
          <w:szCs w:val="18"/>
          <w:lang w:val="it-IT"/>
        </w:rPr>
        <w:t xml:space="preserve"> si impegna</w:t>
      </w:r>
    </w:p>
    <w:p w:rsidR="00CA06E6" w:rsidRPr="00BC322E" w:rsidRDefault="00CA06E6" w:rsidP="00CA06E6">
      <w:pPr>
        <w:pStyle w:val="Stile1"/>
        <w:spacing w:line="360" w:lineRule="auto"/>
        <w:rPr>
          <w:rFonts w:ascii="Frutiger 45 Light" w:hAnsi="Frutiger 45 Light" w:cs="Arial"/>
          <w:sz w:val="18"/>
          <w:szCs w:val="18"/>
          <w:lang w:val="it-IT"/>
        </w:rPr>
      </w:pPr>
    </w:p>
    <w:p w:rsidR="00CA06E6" w:rsidRPr="00BC322E" w:rsidRDefault="00CA06E6" w:rsidP="00CA06E6">
      <w:pPr>
        <w:tabs>
          <w:tab w:val="left" w:pos="284"/>
        </w:tabs>
        <w:spacing w:line="360" w:lineRule="auto"/>
        <w:ind w:left="284" w:hanging="284"/>
        <w:jc w:val="both"/>
        <w:rPr>
          <w:rFonts w:ascii="Frutiger 45 Light" w:hAnsi="Frutiger 45 Light" w:cs="Arial"/>
          <w:sz w:val="18"/>
          <w:szCs w:val="18"/>
          <w:lang w:val="it-IT"/>
        </w:rPr>
      </w:pPr>
      <w:r w:rsidRPr="00BC322E">
        <w:rPr>
          <w:rFonts w:ascii="Frutiger 45 Light" w:hAnsi="Frutiger 45 Light"/>
          <w:sz w:val="18"/>
          <w:szCs w:val="18"/>
          <w:lang w:val="it-IT"/>
        </w:rPr>
        <w:t>-</w:t>
      </w:r>
      <w:r w:rsidRPr="00BC322E">
        <w:rPr>
          <w:rFonts w:ascii="Frutiger 45 Light" w:hAnsi="Frutiger 45 Light"/>
          <w:sz w:val="18"/>
          <w:szCs w:val="18"/>
          <w:lang w:val="it-IT"/>
        </w:rPr>
        <w:tab/>
        <w:t>a provvedere, se il raggruppamento dovesse risultare aggiudicatario della gara, alla produzione tempestiva del mandato collettivo speciale con rappresentanza risultante da scrittura privata autenticata o copia di esso autenticata;</w:t>
      </w:r>
    </w:p>
    <w:p w:rsidR="00CA06E6" w:rsidRPr="00BC322E" w:rsidRDefault="00CA06E6" w:rsidP="00CA06E6">
      <w:pPr>
        <w:pStyle w:val="Stile1"/>
        <w:spacing w:line="360" w:lineRule="auto"/>
        <w:rPr>
          <w:rFonts w:ascii="Frutiger 45 Light" w:hAnsi="Frutiger 45 Light" w:cs="Arial"/>
          <w:sz w:val="18"/>
          <w:szCs w:val="18"/>
          <w:lang w:val="it-IT"/>
        </w:rPr>
      </w:pPr>
    </w:p>
    <w:p w:rsidR="00CA06E6" w:rsidRPr="00BC322E" w:rsidRDefault="00CA06E6" w:rsidP="00CA06E6">
      <w:pPr>
        <w:tabs>
          <w:tab w:val="left" w:pos="568"/>
        </w:tabs>
        <w:spacing w:line="360" w:lineRule="auto"/>
        <w:jc w:val="both"/>
        <w:rPr>
          <w:rFonts w:ascii="Frutiger 45 Light" w:hAnsi="Frutiger 45 Light" w:cs="Arial"/>
          <w:sz w:val="18"/>
          <w:szCs w:val="18"/>
          <w:lang w:val="it-IT"/>
        </w:rPr>
      </w:pPr>
      <w:r w:rsidRPr="00BC322E">
        <w:rPr>
          <w:rFonts w:ascii="Frutiger 45 Light" w:hAnsi="Frutiger 45 Light"/>
          <w:b/>
          <w:bCs/>
          <w:i/>
          <w:iCs/>
          <w:sz w:val="18"/>
          <w:szCs w:val="18"/>
          <w:lang w:val="it-IT"/>
        </w:rPr>
        <w:br w:type="page"/>
      </w:r>
    </w:p>
    <w:bookmarkEnd w:id="37"/>
    <w:p w:rsidR="00CA06E6" w:rsidRPr="00BC322E" w:rsidRDefault="00CA06E6" w:rsidP="00CA06E6">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it-IT"/>
        </w:rPr>
      </w:pPr>
    </w:p>
    <w:p w:rsidR="00CA06E6" w:rsidRPr="00BC322E" w:rsidRDefault="00CA06E6" w:rsidP="00CA06E6">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it-IT"/>
        </w:rPr>
      </w:pPr>
      <w:r w:rsidRPr="00BC322E">
        <w:rPr>
          <w:rFonts w:ascii="Frutiger 45 Light" w:hAnsi="Frutiger 45 Light"/>
          <w:b/>
          <w:bCs/>
          <w:i/>
          <w:iCs/>
          <w:sz w:val="18"/>
          <w:szCs w:val="18"/>
          <w:lang w:val="it-IT"/>
        </w:rPr>
        <w:t>Sez. II</w:t>
      </w:r>
    </w:p>
    <w:p w:rsidR="00CA06E6" w:rsidRPr="00BC322E" w:rsidRDefault="00CA06E6" w:rsidP="00CA06E6">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it-IT"/>
        </w:rPr>
      </w:pPr>
      <w:r w:rsidRPr="00BC322E">
        <w:rPr>
          <w:rFonts w:ascii="Frutiger 45 Light" w:hAnsi="Frutiger 45 Light"/>
          <w:b/>
          <w:bCs/>
          <w:i/>
          <w:iCs/>
          <w:sz w:val="18"/>
          <w:szCs w:val="18"/>
          <w:lang w:val="it-IT"/>
        </w:rPr>
        <w:t>GENERALITÀ DELL’IMPRESA DICHIARANTE</w:t>
      </w:r>
      <w:r w:rsidRPr="00BC322E">
        <w:rPr>
          <w:rStyle w:val="Caratterenotadichiusura"/>
          <w:rFonts w:ascii="Frutiger 45 Light" w:hAnsi="Frutiger 45 Light"/>
          <w:b/>
          <w:bCs/>
          <w:i/>
          <w:iCs/>
          <w:sz w:val="18"/>
          <w:szCs w:val="18"/>
          <w:lang w:val="it-IT"/>
        </w:rPr>
        <w:endnoteReference w:id="23"/>
      </w:r>
    </w:p>
    <w:p w:rsidR="00CA06E6" w:rsidRPr="00BC322E" w:rsidRDefault="00CA06E6" w:rsidP="00CA06E6">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rFonts w:ascii="Frutiger 45 Light" w:hAnsi="Frutiger 45 Light"/>
          <w:b/>
          <w:bCs/>
          <w:i/>
          <w:iCs/>
          <w:sz w:val="18"/>
          <w:szCs w:val="18"/>
          <w:lang w:val="it-IT"/>
        </w:rPr>
      </w:pPr>
    </w:p>
    <w:p w:rsidR="00CA06E6" w:rsidRPr="00BC322E" w:rsidRDefault="00CA06E6" w:rsidP="00CA06E6">
      <w:pPr>
        <w:pStyle w:val="sche3"/>
        <w:spacing w:line="360" w:lineRule="auto"/>
        <w:ind w:left="992" w:hanging="340"/>
        <w:rPr>
          <w:rFonts w:ascii="Frutiger 45 Light" w:hAnsi="Frutiger 45 Light"/>
          <w:b/>
          <w:bCs/>
          <w:sz w:val="18"/>
          <w:szCs w:val="18"/>
          <w:lang w:val="it-IT"/>
        </w:rPr>
      </w:pPr>
    </w:p>
    <w:p w:rsidR="00CA06E6" w:rsidRPr="00BC322E" w:rsidRDefault="00CA06E6" w:rsidP="00CA06E6">
      <w:pPr>
        <w:pStyle w:val="sche3"/>
        <w:autoSpaceDE/>
        <w:spacing w:line="360" w:lineRule="auto"/>
        <w:jc w:val="center"/>
        <w:rPr>
          <w:rFonts w:ascii="Frutiger 45 Light" w:hAnsi="Frutiger 45 Light"/>
          <w:b/>
          <w:bCs/>
          <w:sz w:val="18"/>
          <w:szCs w:val="18"/>
          <w:lang w:val="it-IT"/>
        </w:rPr>
      </w:pPr>
      <w:r w:rsidRPr="00BC322E">
        <w:rPr>
          <w:rFonts w:ascii="Frutiger 45 Light" w:hAnsi="Frutiger 45 Light"/>
          <w:b/>
          <w:bCs/>
          <w:sz w:val="18"/>
          <w:szCs w:val="18"/>
          <w:lang w:val="it-IT"/>
        </w:rPr>
        <w:t>DICHIARA</w:t>
      </w:r>
      <w:r w:rsidRPr="00BC322E">
        <w:rPr>
          <w:rStyle w:val="Endnotenzeichen"/>
          <w:rFonts w:ascii="Frutiger 45 Light" w:hAnsi="Frutiger 45 Light"/>
          <w:b/>
          <w:bCs/>
          <w:sz w:val="18"/>
          <w:szCs w:val="18"/>
          <w:lang w:val="it-IT"/>
        </w:rPr>
        <w:endnoteReference w:id="24"/>
      </w:r>
    </w:p>
    <w:p w:rsidR="00CA06E6" w:rsidRPr="00BC322E" w:rsidRDefault="00CA06E6" w:rsidP="00CA06E6">
      <w:pPr>
        <w:autoSpaceDE w:val="0"/>
        <w:spacing w:line="360" w:lineRule="auto"/>
        <w:ind w:left="426" w:hanging="426"/>
        <w:jc w:val="both"/>
        <w:rPr>
          <w:rFonts w:ascii="Frutiger 45 Light" w:hAnsi="Frutiger 45 Light"/>
          <w:sz w:val="18"/>
          <w:szCs w:val="18"/>
          <w:shd w:val="clear" w:color="auto" w:fill="FFFF00"/>
          <w:lang w:val="it-IT"/>
        </w:rPr>
      </w:pPr>
    </w:p>
    <w:p w:rsidR="00CA06E6" w:rsidRPr="00BC322E" w:rsidRDefault="00CA06E6" w:rsidP="00CA06E6">
      <w:pPr>
        <w:autoSpaceDE w:val="0"/>
        <w:spacing w:line="360" w:lineRule="auto"/>
        <w:ind w:left="426" w:hanging="426"/>
        <w:jc w:val="both"/>
        <w:rPr>
          <w:rFonts w:ascii="Frutiger 45 Light" w:hAnsi="Frutiger 45 Light"/>
          <w:sz w:val="18"/>
          <w:szCs w:val="18"/>
          <w:lang w:val="it-IT"/>
        </w:rPr>
      </w:pPr>
      <w:r w:rsidRPr="00BC322E">
        <w:rPr>
          <w:rFonts w:ascii="Frutiger 45 Light" w:hAnsi="Frutiger 45 Light"/>
        </w:rPr>
        <w:fldChar w:fldCharType="begin">
          <w:ffData>
            <w:name w:val="Controllo59"/>
            <w:enabled/>
            <w:calcOnExit w:val="0"/>
            <w:checkBox>
              <w:sizeAuto/>
              <w:default w:val="0"/>
              <w:checked w:val="0"/>
            </w:checkBox>
          </w:ffData>
        </w:fldChar>
      </w:r>
      <w:r w:rsidRPr="00BC322E">
        <w:rPr>
          <w:rFonts w:ascii="Frutiger 45 Light" w:hAnsi="Frutiger 45 Light"/>
          <w:sz w:val="18"/>
          <w:szCs w:val="18"/>
          <w:lang w:val="it-IT"/>
        </w:rPr>
        <w:instrText xml:space="preserve"> FORMCHECKBOX </w:instrText>
      </w:r>
      <w:r w:rsidR="00907E32">
        <w:rPr>
          <w:rFonts w:ascii="Frutiger 45 Light" w:hAnsi="Frutiger 45 Light"/>
        </w:rPr>
      </w:r>
      <w:r w:rsidR="00907E32">
        <w:rPr>
          <w:rFonts w:ascii="Frutiger 45 Light" w:hAnsi="Frutiger 45 Light"/>
        </w:rPr>
        <w:fldChar w:fldCharType="separate"/>
      </w:r>
      <w:r w:rsidRPr="00BC322E">
        <w:rPr>
          <w:rFonts w:ascii="Frutiger 45 Light" w:hAnsi="Frutiger 45 Light"/>
        </w:rPr>
        <w:fldChar w:fldCharType="end"/>
      </w:r>
      <w:r w:rsidRPr="00BC322E">
        <w:rPr>
          <w:rFonts w:ascii="Frutiger 45 Light" w:hAnsi="Frutiger 45 Light"/>
          <w:sz w:val="18"/>
          <w:szCs w:val="18"/>
          <w:lang w:val="it-IT"/>
        </w:rPr>
        <w:tab/>
        <w:t xml:space="preserve">(nel caso di impresa con sede in Italia) di essere iscritta presso la Camera di Commercio, Industria, Artigianato e Agricoltura di </w:t>
      </w:r>
      <w:r w:rsidRPr="00BC322E">
        <w:rPr>
          <w:rFonts w:ascii="Frutiger 45 Light" w:hAnsi="Frutiger 45 Light"/>
          <w:sz w:val="18"/>
          <w:szCs w:val="18"/>
          <w:lang w:val="it-IT"/>
        </w:rPr>
        <w:fldChar w:fldCharType="begin">
          <w:ffData>
            <w:name w:val="Testo90"/>
            <w:enabled/>
            <w:calcOnExit w:val="0"/>
            <w:textInput/>
          </w:ffData>
        </w:fldChar>
      </w:r>
      <w:bookmarkStart w:id="40" w:name="Testo90"/>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rPr>
        <w:fldChar w:fldCharType="end"/>
      </w:r>
      <w:bookmarkEnd w:id="40"/>
      <w:r w:rsidRPr="00BC322E">
        <w:rPr>
          <w:rFonts w:ascii="Frutiger 45 Light" w:hAnsi="Frutiger 45 Light"/>
          <w:sz w:val="18"/>
          <w:szCs w:val="18"/>
          <w:lang w:val="it-IT"/>
        </w:rPr>
        <w:t xml:space="preserve"> (</w:t>
      </w:r>
      <w:r w:rsidRPr="00BC322E">
        <w:rPr>
          <w:rFonts w:ascii="Frutiger 45 Light" w:hAnsi="Frutiger 45 Light"/>
          <w:sz w:val="18"/>
          <w:szCs w:val="18"/>
          <w:lang w:val="it-IT"/>
        </w:rPr>
        <w:fldChar w:fldCharType="begin">
          <w:ffData>
            <w:name w:val="Testo91"/>
            <w:enabled/>
            <w:calcOnExit w:val="0"/>
            <w:textInput/>
          </w:ffData>
        </w:fldChar>
      </w:r>
      <w:bookmarkStart w:id="41" w:name="Testo91"/>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rPr>
        <w:fldChar w:fldCharType="end"/>
      </w:r>
      <w:bookmarkEnd w:id="41"/>
      <w:r w:rsidRPr="00BC322E">
        <w:rPr>
          <w:rFonts w:ascii="Frutiger 45 Light" w:hAnsi="Frutiger 45 Light"/>
          <w:sz w:val="18"/>
          <w:szCs w:val="18"/>
          <w:lang w:val="it-IT"/>
        </w:rPr>
        <w:t xml:space="preserve">) per l’attività di </w:t>
      </w:r>
      <w:r w:rsidRPr="00BC322E">
        <w:rPr>
          <w:rFonts w:ascii="Frutiger 45 Light" w:hAnsi="Frutiger 45 Light"/>
          <w:sz w:val="18"/>
          <w:szCs w:val="18"/>
          <w:lang w:val="it-IT"/>
        </w:rPr>
        <w:fldChar w:fldCharType="begin">
          <w:ffData>
            <w:name w:val="Testo92"/>
            <w:enabled/>
            <w:calcOnExit w:val="0"/>
            <w:textInput/>
          </w:ffData>
        </w:fldChar>
      </w:r>
      <w:bookmarkStart w:id="42" w:name="Testo92"/>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rPr>
        <w:fldChar w:fldCharType="end"/>
      </w:r>
      <w:bookmarkEnd w:id="42"/>
      <w:r w:rsidRPr="00BC322E">
        <w:rPr>
          <w:rFonts w:ascii="Frutiger 45 Light" w:hAnsi="Frutiger 45 Light"/>
          <w:sz w:val="18"/>
          <w:szCs w:val="18"/>
          <w:lang w:val="it-IT"/>
        </w:rPr>
        <w:t xml:space="preserve"> coincidente con quella oggetto del presente appalto;</w:t>
      </w:r>
    </w:p>
    <w:p w:rsidR="00CA06E6" w:rsidRPr="00BC322E" w:rsidRDefault="00CA06E6" w:rsidP="00CA06E6">
      <w:pPr>
        <w:autoSpaceDE w:val="0"/>
        <w:spacing w:line="360" w:lineRule="auto"/>
        <w:ind w:left="426" w:hanging="426"/>
        <w:jc w:val="both"/>
        <w:rPr>
          <w:rFonts w:ascii="Frutiger 45 Light" w:hAnsi="Frutiger 45 Light"/>
          <w:sz w:val="18"/>
          <w:szCs w:val="18"/>
          <w:lang w:val="it-IT"/>
        </w:rPr>
      </w:pPr>
    </w:p>
    <w:p w:rsidR="00CA06E6" w:rsidRPr="00BC322E" w:rsidRDefault="00CA06E6" w:rsidP="00CA06E6">
      <w:pPr>
        <w:autoSpaceDE w:val="0"/>
        <w:spacing w:line="360" w:lineRule="auto"/>
        <w:ind w:left="426" w:hanging="426"/>
        <w:jc w:val="both"/>
        <w:rPr>
          <w:rFonts w:ascii="Frutiger 45 Light" w:hAnsi="Frutiger 45 Light"/>
          <w:sz w:val="18"/>
          <w:szCs w:val="18"/>
          <w:lang w:val="it-IT"/>
        </w:rPr>
      </w:pPr>
      <w:r w:rsidRPr="00BC322E">
        <w:rPr>
          <w:rFonts w:ascii="Frutiger 45 Light" w:hAnsi="Frutiger 45 Light"/>
          <w:sz w:val="18"/>
          <w:szCs w:val="18"/>
          <w:lang w:val="it-IT"/>
        </w:rPr>
        <w:fldChar w:fldCharType="begin">
          <w:ffData>
            <w:name w:val="Controllo143"/>
            <w:enabled/>
            <w:calcOnExit w:val="0"/>
            <w:checkBox>
              <w:sizeAuto/>
              <w:default w:val="0"/>
            </w:checkBox>
          </w:ffData>
        </w:fldChar>
      </w:r>
      <w:bookmarkStart w:id="43" w:name="Controllo143"/>
      <w:r w:rsidRPr="00BC322E">
        <w:rPr>
          <w:rFonts w:ascii="Frutiger 45 Light" w:hAnsi="Frutiger 45 Light"/>
          <w:sz w:val="18"/>
          <w:szCs w:val="18"/>
          <w:lang w:val="it-IT"/>
        </w:rPr>
        <w:instrText xml:space="preserve"> FORMCHECKBOX </w:instrText>
      </w:r>
      <w:r w:rsidR="00907E32">
        <w:rPr>
          <w:rFonts w:ascii="Frutiger 45 Light" w:hAnsi="Frutiger 45 Light"/>
          <w:sz w:val="18"/>
          <w:szCs w:val="18"/>
          <w:lang w:val="it-IT"/>
        </w:rPr>
      </w:r>
      <w:r w:rsidR="00907E32">
        <w:rPr>
          <w:rFonts w:ascii="Frutiger 45 Light" w:hAnsi="Frutiger 45 Light"/>
          <w:sz w:val="18"/>
          <w:szCs w:val="18"/>
          <w:lang w:val="it-IT"/>
        </w:rPr>
        <w:fldChar w:fldCharType="separate"/>
      </w:r>
      <w:r w:rsidRPr="00BC322E">
        <w:rPr>
          <w:rFonts w:ascii="Frutiger 45 Light" w:hAnsi="Frutiger 45 Light"/>
        </w:rPr>
        <w:fldChar w:fldCharType="end"/>
      </w:r>
      <w:bookmarkEnd w:id="43"/>
      <w:r w:rsidRPr="00BC322E">
        <w:rPr>
          <w:rFonts w:ascii="Frutiger 45 Light" w:hAnsi="Frutiger 45 Light"/>
          <w:sz w:val="18"/>
          <w:szCs w:val="18"/>
          <w:lang w:val="it-IT"/>
        </w:rPr>
        <w:tab/>
        <w:t xml:space="preserve">(nel caso di ONLUS) di essere iscritto nel seguente registro delle ONLUS: </w:t>
      </w:r>
      <w:r w:rsidRPr="00BC322E">
        <w:rPr>
          <w:rFonts w:ascii="Frutiger 45 Light" w:hAnsi="Frutiger 45 Light"/>
          <w:sz w:val="18"/>
          <w:szCs w:val="18"/>
          <w:lang w:val="it-IT"/>
        </w:rPr>
        <w:fldChar w:fldCharType="begin">
          <w:ffData>
            <w:name w:val="Testo93"/>
            <w:enabled/>
            <w:calcOnExit w:val="0"/>
            <w:textInput/>
          </w:ffData>
        </w:fldChar>
      </w:r>
      <w:bookmarkStart w:id="44" w:name="Testo93"/>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rPr>
        <w:fldChar w:fldCharType="end"/>
      </w:r>
      <w:bookmarkEnd w:id="44"/>
      <w:r w:rsidRPr="00BC322E">
        <w:rPr>
          <w:rFonts w:ascii="Frutiger 45 Light" w:hAnsi="Frutiger 45 Light"/>
          <w:sz w:val="18"/>
          <w:szCs w:val="18"/>
          <w:lang w:val="it-IT"/>
        </w:rPr>
        <w:t>;</w:t>
      </w:r>
    </w:p>
    <w:p w:rsidR="00CA06E6" w:rsidRPr="00BC322E" w:rsidRDefault="00CA06E6" w:rsidP="00CA06E6">
      <w:pPr>
        <w:autoSpaceDE w:val="0"/>
        <w:spacing w:line="360" w:lineRule="auto"/>
        <w:ind w:left="426" w:hanging="426"/>
        <w:jc w:val="both"/>
        <w:rPr>
          <w:rFonts w:ascii="Frutiger 45 Light" w:hAnsi="Frutiger 45 Light"/>
          <w:sz w:val="18"/>
          <w:szCs w:val="18"/>
          <w:lang w:val="it-IT"/>
        </w:rPr>
      </w:pPr>
    </w:p>
    <w:p w:rsidR="00CA06E6" w:rsidRPr="00BC322E" w:rsidRDefault="00CA06E6" w:rsidP="00CA06E6">
      <w:pPr>
        <w:autoSpaceDE w:val="0"/>
        <w:spacing w:line="360" w:lineRule="auto"/>
        <w:ind w:left="426" w:hanging="426"/>
        <w:jc w:val="both"/>
        <w:rPr>
          <w:rFonts w:ascii="Frutiger 45 Light" w:hAnsi="Frutiger 45 Light"/>
          <w:sz w:val="18"/>
          <w:szCs w:val="18"/>
          <w:lang w:val="it-IT"/>
        </w:rPr>
      </w:pPr>
      <w:r w:rsidRPr="00BC322E">
        <w:rPr>
          <w:rFonts w:ascii="Frutiger 45 Light" w:hAnsi="Frutiger 45 Light"/>
          <w:sz w:val="18"/>
          <w:szCs w:val="18"/>
          <w:lang w:val="it-IT"/>
        </w:rPr>
        <w:fldChar w:fldCharType="begin">
          <w:ffData>
            <w:name w:val="Controllo144"/>
            <w:enabled/>
            <w:calcOnExit w:val="0"/>
            <w:checkBox>
              <w:sizeAuto/>
              <w:default w:val="0"/>
            </w:checkBox>
          </w:ffData>
        </w:fldChar>
      </w:r>
      <w:bookmarkStart w:id="45" w:name="Controllo144"/>
      <w:r w:rsidRPr="00BC322E">
        <w:rPr>
          <w:rFonts w:ascii="Frutiger 45 Light" w:hAnsi="Frutiger 45 Light"/>
          <w:sz w:val="18"/>
          <w:szCs w:val="18"/>
          <w:lang w:val="it-IT"/>
        </w:rPr>
        <w:instrText xml:space="preserve"> FORMCHECKBOX </w:instrText>
      </w:r>
      <w:r w:rsidR="00907E32">
        <w:rPr>
          <w:rFonts w:ascii="Frutiger 45 Light" w:hAnsi="Frutiger 45 Light"/>
          <w:sz w:val="18"/>
          <w:szCs w:val="18"/>
          <w:lang w:val="it-IT"/>
        </w:rPr>
      </w:r>
      <w:r w:rsidR="00907E32">
        <w:rPr>
          <w:rFonts w:ascii="Frutiger 45 Light" w:hAnsi="Frutiger 45 Light"/>
          <w:sz w:val="18"/>
          <w:szCs w:val="18"/>
          <w:lang w:val="it-IT"/>
        </w:rPr>
        <w:fldChar w:fldCharType="separate"/>
      </w:r>
      <w:r w:rsidRPr="00BC322E">
        <w:rPr>
          <w:rFonts w:ascii="Frutiger 45 Light" w:hAnsi="Frutiger 45 Light"/>
        </w:rPr>
        <w:fldChar w:fldCharType="end"/>
      </w:r>
      <w:bookmarkEnd w:id="45"/>
      <w:r w:rsidRPr="00BC322E">
        <w:rPr>
          <w:rFonts w:ascii="Frutiger 45 Light" w:hAnsi="Frutiger 45 Light"/>
          <w:sz w:val="18"/>
          <w:szCs w:val="18"/>
          <w:lang w:val="it-IT"/>
        </w:rPr>
        <w:tab/>
        <w:t>(nel caso di impresa con sede all’estero) di essere iscritta nel seguente albo o lista ufficiale dello Stato di appartenenza;</w:t>
      </w:r>
    </w:p>
    <w:p w:rsidR="00CA06E6" w:rsidRPr="00BC322E" w:rsidRDefault="00CA06E6" w:rsidP="00CA06E6">
      <w:pPr>
        <w:autoSpaceDE w:val="0"/>
        <w:spacing w:line="360" w:lineRule="auto"/>
        <w:ind w:left="426" w:hanging="426"/>
        <w:jc w:val="both"/>
        <w:rPr>
          <w:rFonts w:ascii="Frutiger 45 Light" w:hAnsi="Frutiger 45 Light"/>
          <w:sz w:val="18"/>
          <w:szCs w:val="18"/>
          <w:lang w:val="it-IT"/>
        </w:rPr>
      </w:pPr>
    </w:p>
    <w:p w:rsidR="00CA06E6" w:rsidRPr="00BC322E" w:rsidRDefault="00CA06E6" w:rsidP="00CA06E6">
      <w:pPr>
        <w:autoSpaceDE w:val="0"/>
        <w:spacing w:line="360" w:lineRule="auto"/>
        <w:ind w:left="426" w:hanging="426"/>
        <w:jc w:val="center"/>
        <w:rPr>
          <w:rFonts w:ascii="Frutiger 45 Light" w:hAnsi="Frutiger 45 Light"/>
          <w:b/>
          <w:sz w:val="18"/>
          <w:szCs w:val="18"/>
          <w:lang w:val="it-IT"/>
        </w:rPr>
      </w:pPr>
      <w:r w:rsidRPr="00BC322E">
        <w:rPr>
          <w:rFonts w:ascii="Frutiger 45 Light" w:hAnsi="Frutiger 45 Light"/>
          <w:b/>
          <w:sz w:val="18"/>
          <w:szCs w:val="18"/>
          <w:lang w:val="it-IT"/>
        </w:rPr>
        <w:t>ATTESTA I SEGUENTI DATI</w:t>
      </w:r>
    </w:p>
    <w:p w:rsidR="00CA06E6" w:rsidRPr="00BC322E" w:rsidRDefault="00CA06E6" w:rsidP="00CA06E6">
      <w:pPr>
        <w:autoSpaceDE w:val="0"/>
        <w:spacing w:line="360" w:lineRule="auto"/>
        <w:rPr>
          <w:rFonts w:ascii="Frutiger 45 Light" w:hAnsi="Frutiger 45 Light"/>
          <w:sz w:val="18"/>
          <w:szCs w:val="18"/>
          <w:lang w:val="it-IT"/>
        </w:rPr>
      </w:pPr>
      <w:r w:rsidRPr="00BC322E">
        <w:rPr>
          <w:rFonts w:ascii="Frutiger 45 Light" w:hAnsi="Frutiger 45 Light"/>
          <w:sz w:val="18"/>
          <w:szCs w:val="18"/>
          <w:lang w:val="it-IT"/>
        </w:rPr>
        <w:t xml:space="preserve">Numero di iscrizione: </w:t>
      </w:r>
      <w:r w:rsidRPr="00BC322E">
        <w:rPr>
          <w:rFonts w:ascii="Frutiger 45 Light" w:hAnsi="Frutiger 45 Light"/>
          <w:sz w:val="18"/>
          <w:szCs w:val="18"/>
          <w:lang w:val="it-IT"/>
        </w:rPr>
        <w:fldChar w:fldCharType="begin">
          <w:ffData>
            <w:name w:val="Testo94"/>
            <w:enabled/>
            <w:calcOnExit w:val="0"/>
            <w:textInput/>
          </w:ffData>
        </w:fldChar>
      </w:r>
      <w:bookmarkStart w:id="46" w:name="Testo94"/>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rPr>
        <w:fldChar w:fldCharType="end"/>
      </w:r>
      <w:bookmarkEnd w:id="46"/>
      <w:r w:rsidRPr="00BC322E">
        <w:rPr>
          <w:rFonts w:ascii="Frutiger 45 Light" w:hAnsi="Frutiger 45 Light"/>
          <w:sz w:val="18"/>
          <w:szCs w:val="18"/>
          <w:lang w:val="it-IT"/>
        </w:rPr>
        <w:t>;</w:t>
      </w:r>
    </w:p>
    <w:p w:rsidR="00CA06E6" w:rsidRPr="00BC322E" w:rsidRDefault="00CA06E6" w:rsidP="00CA06E6">
      <w:pPr>
        <w:autoSpaceDE w:val="0"/>
        <w:spacing w:line="360" w:lineRule="auto"/>
        <w:rPr>
          <w:rFonts w:ascii="Frutiger 45 Light" w:hAnsi="Frutiger 45 Light"/>
          <w:sz w:val="18"/>
          <w:szCs w:val="18"/>
          <w:lang w:val="it-IT"/>
        </w:rPr>
      </w:pPr>
      <w:r w:rsidRPr="00BC322E">
        <w:rPr>
          <w:rFonts w:ascii="Frutiger 45 Light" w:hAnsi="Frutiger 45 Light"/>
          <w:sz w:val="18"/>
          <w:szCs w:val="18"/>
          <w:lang w:val="it-IT"/>
        </w:rPr>
        <w:t xml:space="preserve">data di iscrizione: </w:t>
      </w:r>
      <w:r w:rsidRPr="00BC322E">
        <w:rPr>
          <w:rFonts w:ascii="Frutiger 45 Light" w:hAnsi="Frutiger 45 Light"/>
          <w:sz w:val="18"/>
          <w:szCs w:val="18"/>
          <w:lang w:val="it-IT"/>
        </w:rPr>
        <w:fldChar w:fldCharType="begin">
          <w:ffData>
            <w:name w:val="Testo95"/>
            <w:enabled/>
            <w:calcOnExit w:val="0"/>
            <w:textInput/>
          </w:ffData>
        </w:fldChar>
      </w:r>
      <w:bookmarkStart w:id="47" w:name="Testo95"/>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rPr>
        <w:fldChar w:fldCharType="end"/>
      </w:r>
      <w:bookmarkEnd w:id="47"/>
      <w:r w:rsidRPr="00BC322E">
        <w:rPr>
          <w:rFonts w:ascii="Frutiger 45 Light" w:hAnsi="Frutiger 45 Light"/>
          <w:sz w:val="18"/>
          <w:szCs w:val="18"/>
          <w:lang w:val="it-IT"/>
        </w:rPr>
        <w:t>;</w:t>
      </w:r>
    </w:p>
    <w:p w:rsidR="00CA06E6" w:rsidRPr="00BC322E" w:rsidRDefault="00CA06E6" w:rsidP="00CA06E6">
      <w:pPr>
        <w:autoSpaceDE w:val="0"/>
        <w:spacing w:line="360" w:lineRule="auto"/>
        <w:rPr>
          <w:rFonts w:ascii="Frutiger 45 Light" w:hAnsi="Frutiger 45 Light"/>
          <w:sz w:val="18"/>
          <w:szCs w:val="18"/>
          <w:lang w:val="it-IT"/>
        </w:rPr>
      </w:pPr>
      <w:r w:rsidRPr="00BC322E">
        <w:rPr>
          <w:rFonts w:ascii="Frutiger 45 Light" w:hAnsi="Frutiger 45 Light"/>
          <w:sz w:val="18"/>
          <w:szCs w:val="18"/>
          <w:lang w:val="it-IT"/>
        </w:rPr>
        <w:t xml:space="preserve">durata della ditta/data termine: </w:t>
      </w:r>
      <w:r w:rsidRPr="00BC322E">
        <w:rPr>
          <w:rFonts w:ascii="Frutiger 45 Light" w:hAnsi="Frutiger 45 Light"/>
          <w:sz w:val="18"/>
          <w:szCs w:val="18"/>
          <w:lang w:val="it-IT"/>
        </w:rPr>
        <w:fldChar w:fldCharType="begin">
          <w:ffData>
            <w:name w:val="Testo96"/>
            <w:enabled/>
            <w:calcOnExit w:val="0"/>
            <w:textInput/>
          </w:ffData>
        </w:fldChar>
      </w:r>
      <w:bookmarkStart w:id="48" w:name="Testo96"/>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rPr>
        <w:fldChar w:fldCharType="end"/>
      </w:r>
      <w:bookmarkEnd w:id="48"/>
      <w:r w:rsidRPr="00BC322E">
        <w:rPr>
          <w:rFonts w:ascii="Frutiger 45 Light" w:hAnsi="Frutiger 45 Light"/>
          <w:sz w:val="18"/>
          <w:szCs w:val="18"/>
          <w:lang w:val="it-IT"/>
        </w:rPr>
        <w:t>;</w:t>
      </w:r>
    </w:p>
    <w:p w:rsidR="00CA06E6" w:rsidRPr="00BC322E" w:rsidRDefault="00CA06E6" w:rsidP="00CA06E6">
      <w:pPr>
        <w:autoSpaceDE w:val="0"/>
        <w:spacing w:line="360" w:lineRule="auto"/>
        <w:rPr>
          <w:rFonts w:ascii="Frutiger 45 Light" w:hAnsi="Frutiger 45 Light"/>
          <w:sz w:val="18"/>
          <w:szCs w:val="18"/>
          <w:lang w:val="it-IT"/>
        </w:rPr>
      </w:pPr>
      <w:r w:rsidRPr="00BC322E">
        <w:rPr>
          <w:rFonts w:ascii="Frutiger 45 Light" w:hAnsi="Frutiger 45 Light"/>
          <w:sz w:val="18"/>
          <w:szCs w:val="18"/>
          <w:lang w:val="it-IT"/>
        </w:rPr>
        <w:t xml:space="preserve">ragione sociale: </w:t>
      </w:r>
      <w:r w:rsidRPr="00BC322E">
        <w:rPr>
          <w:rFonts w:ascii="Frutiger 45 Light" w:hAnsi="Frutiger 45 Light"/>
          <w:sz w:val="18"/>
          <w:szCs w:val="18"/>
          <w:lang w:val="it-IT"/>
        </w:rPr>
        <w:fldChar w:fldCharType="begin">
          <w:ffData>
            <w:name w:val="Testo97"/>
            <w:enabled/>
            <w:calcOnExit w:val="0"/>
            <w:textInput/>
          </w:ffData>
        </w:fldChar>
      </w:r>
      <w:bookmarkStart w:id="49" w:name="Testo97"/>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rPr>
        <w:fldChar w:fldCharType="end"/>
      </w:r>
      <w:bookmarkEnd w:id="49"/>
      <w:r w:rsidRPr="00BC322E">
        <w:rPr>
          <w:rFonts w:ascii="Frutiger 45 Light" w:hAnsi="Frutiger 45 Light"/>
          <w:sz w:val="18"/>
          <w:szCs w:val="18"/>
          <w:lang w:val="it-IT"/>
        </w:rPr>
        <w:t>;</w:t>
      </w:r>
    </w:p>
    <w:p w:rsidR="00CA06E6" w:rsidRPr="00BC322E" w:rsidRDefault="00CA06E6" w:rsidP="00CA06E6">
      <w:pPr>
        <w:autoSpaceDE w:val="0"/>
        <w:spacing w:line="360" w:lineRule="auto"/>
        <w:rPr>
          <w:rFonts w:ascii="Frutiger 45 Light" w:hAnsi="Frutiger 45 Light"/>
          <w:sz w:val="18"/>
          <w:szCs w:val="18"/>
          <w:lang w:val="it-IT"/>
        </w:rPr>
      </w:pPr>
    </w:p>
    <w:p w:rsidR="00CA06E6" w:rsidRPr="00BC322E" w:rsidRDefault="00CA06E6" w:rsidP="00CA06E6">
      <w:pPr>
        <w:autoSpaceDE w:val="0"/>
        <w:spacing w:line="360" w:lineRule="auto"/>
        <w:rPr>
          <w:rFonts w:ascii="Frutiger 45 Light" w:hAnsi="Frutiger 45 Light"/>
          <w:sz w:val="18"/>
          <w:szCs w:val="18"/>
          <w:lang w:val="it-IT"/>
        </w:rPr>
      </w:pPr>
    </w:p>
    <w:p w:rsidR="00CA06E6" w:rsidRPr="00BC322E" w:rsidRDefault="00CA06E6" w:rsidP="00CA06E6">
      <w:pPr>
        <w:pStyle w:val="sche3"/>
        <w:autoSpaceDE/>
        <w:spacing w:line="360" w:lineRule="auto"/>
        <w:jc w:val="center"/>
        <w:rPr>
          <w:rFonts w:ascii="Frutiger 45 Light" w:hAnsi="Frutiger 45 Light"/>
          <w:b/>
          <w:bCs/>
          <w:sz w:val="18"/>
          <w:szCs w:val="18"/>
          <w:lang w:val="it-IT"/>
        </w:rPr>
      </w:pPr>
      <w:r w:rsidRPr="00BC322E">
        <w:rPr>
          <w:rFonts w:ascii="Frutiger 45 Light" w:hAnsi="Frutiger 45 Light"/>
          <w:b/>
          <w:bCs/>
          <w:sz w:val="18"/>
          <w:szCs w:val="18"/>
          <w:lang w:val="it-IT"/>
        </w:rPr>
        <w:t>E DICHIARA</w:t>
      </w:r>
    </w:p>
    <w:p w:rsidR="00CA06E6" w:rsidRPr="00BC322E" w:rsidRDefault="00CA06E6" w:rsidP="00CA06E6">
      <w:pPr>
        <w:pStyle w:val="sche3"/>
        <w:spacing w:line="360" w:lineRule="auto"/>
        <w:rPr>
          <w:rFonts w:ascii="Frutiger 45 Light" w:hAnsi="Frutiger 45 Light"/>
          <w:strike/>
          <w:sz w:val="18"/>
          <w:szCs w:val="18"/>
          <w:lang w:val="it-IT"/>
        </w:rPr>
      </w:pPr>
      <w:bookmarkStart w:id="50" w:name="_Hlk527032940"/>
    </w:p>
    <w:p w:rsidR="00CA06E6" w:rsidRPr="00BC322E" w:rsidRDefault="00CA06E6" w:rsidP="00CA06E6">
      <w:pPr>
        <w:autoSpaceDE w:val="0"/>
        <w:spacing w:line="360" w:lineRule="auto"/>
        <w:ind w:left="426" w:hanging="426"/>
        <w:jc w:val="both"/>
        <w:rPr>
          <w:rFonts w:ascii="Frutiger 45 Light" w:hAnsi="Frutiger 45 Light" w:cs="Calibri"/>
          <w:sz w:val="18"/>
          <w:szCs w:val="18"/>
          <w:lang w:val="it-IT" w:eastAsia="it-IT"/>
        </w:rPr>
      </w:pPr>
      <w:r w:rsidRPr="00BC322E">
        <w:rPr>
          <w:rFonts w:ascii="Frutiger 45 Light" w:hAnsi="Frutiger 45 Light"/>
        </w:rPr>
        <w:fldChar w:fldCharType="begin">
          <w:ffData>
            <w:name w:val="Controllo59"/>
            <w:enabled/>
            <w:calcOnExit w:val="0"/>
            <w:checkBox>
              <w:sizeAuto/>
              <w:default w:val="0"/>
              <w:checked w:val="0"/>
            </w:checkBox>
          </w:ffData>
        </w:fldChar>
      </w:r>
      <w:r w:rsidRPr="00BC322E">
        <w:rPr>
          <w:rFonts w:ascii="Frutiger 45 Light" w:eastAsia="Arial Unicode MS" w:hAnsi="Frutiger 45 Light"/>
          <w:sz w:val="18"/>
          <w:szCs w:val="18"/>
          <w:lang w:val="it-IT"/>
        </w:rPr>
        <w:instrText xml:space="preserve"> FORMCHECKBOX </w:instrText>
      </w:r>
      <w:r w:rsidR="00907E32">
        <w:rPr>
          <w:rFonts w:ascii="Frutiger 45 Light" w:hAnsi="Frutiger 45 Light"/>
        </w:rPr>
      </w:r>
      <w:r w:rsidR="00907E32">
        <w:rPr>
          <w:rFonts w:ascii="Frutiger 45 Light" w:hAnsi="Frutiger 45 Light"/>
        </w:rPr>
        <w:fldChar w:fldCharType="separate"/>
      </w:r>
      <w:r w:rsidRPr="00BC322E">
        <w:rPr>
          <w:rFonts w:ascii="Frutiger 45 Light" w:hAnsi="Frutiger 45 Light"/>
        </w:rPr>
        <w:fldChar w:fldCharType="end"/>
      </w:r>
      <w:r w:rsidRPr="00BC322E">
        <w:rPr>
          <w:rFonts w:ascii="Frutiger 45 Light" w:eastAsia="Arial Unicode MS" w:hAnsi="Frutiger 45 Light"/>
          <w:sz w:val="18"/>
          <w:szCs w:val="18"/>
          <w:lang w:val="it-IT"/>
        </w:rPr>
        <w:tab/>
      </w:r>
      <w:r w:rsidRPr="00BC322E">
        <w:rPr>
          <w:rFonts w:ascii="Frutiger 45 Light" w:hAnsi="Frutiger 45 Light"/>
          <w:sz w:val="18"/>
          <w:szCs w:val="18"/>
          <w:lang w:val="it-IT"/>
        </w:rPr>
        <w:t>di essere una micro, piccola, media impresa ai sensi della Raccomandazione n. 2003/361/CE della Commissione del 6 maggio 2003 relativa alla definizione delle microimprese, piccole e medie imprese (se si occupano meno di 250 persone e il fatturato annuo non supera i 50 mln di Euro oppure il bilancio annuo non supera i 43 mln di Euro barrare la casella).</w:t>
      </w:r>
    </w:p>
    <w:p w:rsidR="00CA06E6" w:rsidRPr="00BC322E" w:rsidRDefault="00CA06E6" w:rsidP="00CA06E6">
      <w:pPr>
        <w:pStyle w:val="sche3"/>
        <w:autoSpaceDE/>
        <w:spacing w:line="360" w:lineRule="auto"/>
        <w:rPr>
          <w:rFonts w:ascii="Frutiger 45 Light" w:hAnsi="Frutiger 45 Light"/>
          <w:sz w:val="18"/>
          <w:szCs w:val="18"/>
          <w:lang w:val="it-IT" w:eastAsia="ar-SA"/>
        </w:rPr>
      </w:pPr>
    </w:p>
    <w:tbl>
      <w:tblPr>
        <w:tblW w:w="0" w:type="auto"/>
        <w:tblLook w:val="01E0" w:firstRow="1" w:lastRow="1" w:firstColumn="1" w:lastColumn="1" w:noHBand="0" w:noVBand="0"/>
      </w:tblPr>
      <w:tblGrid>
        <w:gridCol w:w="9628"/>
      </w:tblGrid>
      <w:tr w:rsidR="00CA06E6" w:rsidRPr="00BC322E" w:rsidTr="00CA06E6">
        <w:tc>
          <w:tcPr>
            <w:tcW w:w="9778" w:type="dxa"/>
            <w:tcBorders>
              <w:top w:val="single" w:sz="4" w:space="0" w:color="auto"/>
              <w:left w:val="single" w:sz="4" w:space="0" w:color="auto"/>
              <w:bottom w:val="single" w:sz="4" w:space="0" w:color="auto"/>
              <w:right w:val="single" w:sz="4" w:space="0" w:color="auto"/>
            </w:tcBorders>
          </w:tcPr>
          <w:p w:rsidR="00CA06E6" w:rsidRPr="00BC322E" w:rsidRDefault="00CA06E6">
            <w:pPr>
              <w:pStyle w:val="sche3"/>
              <w:snapToGrid w:val="0"/>
              <w:spacing w:line="360" w:lineRule="auto"/>
              <w:rPr>
                <w:rFonts w:ascii="Frutiger 45 Light" w:hAnsi="Frutiger 45 Light"/>
                <w:b/>
                <w:i/>
                <w:sz w:val="18"/>
                <w:szCs w:val="18"/>
                <w:lang w:val="it-IT"/>
              </w:rPr>
            </w:pPr>
          </w:p>
          <w:p w:rsidR="00CA06E6" w:rsidRPr="00BC322E" w:rsidRDefault="00CA06E6">
            <w:pPr>
              <w:pStyle w:val="sche3"/>
              <w:spacing w:line="360" w:lineRule="auto"/>
              <w:rPr>
                <w:rFonts w:ascii="Frutiger 45 Light" w:hAnsi="Frutiger 45 Light"/>
                <w:b/>
                <w:i/>
                <w:sz w:val="18"/>
                <w:szCs w:val="18"/>
                <w:lang w:val="it-IT"/>
              </w:rPr>
            </w:pPr>
            <w:r w:rsidRPr="00BC322E">
              <w:rPr>
                <w:rFonts w:ascii="Frutiger 45 Light" w:hAnsi="Frutiger 45 Light"/>
                <w:b/>
                <w:i/>
                <w:sz w:val="18"/>
                <w:szCs w:val="18"/>
                <w:lang w:val="it-IT"/>
              </w:rPr>
              <w:t>ANNOTAZIONI</w:t>
            </w:r>
          </w:p>
          <w:p w:rsidR="00CA06E6" w:rsidRPr="00BC322E" w:rsidRDefault="00CA06E6">
            <w:pPr>
              <w:pStyle w:val="sche3"/>
              <w:spacing w:line="360" w:lineRule="auto"/>
              <w:rPr>
                <w:rFonts w:ascii="Frutiger 45 Light" w:hAnsi="Frutiger 45 Light"/>
                <w:sz w:val="18"/>
                <w:szCs w:val="18"/>
                <w:lang w:val="it-IT"/>
              </w:rPr>
            </w:pPr>
            <w:r w:rsidRPr="00BC322E">
              <w:rPr>
                <w:rFonts w:ascii="Frutiger 45 Light" w:hAnsi="Frutiger 45 Light"/>
              </w:rPr>
              <w:fldChar w:fldCharType="begin">
                <w:ffData>
                  <w:name w:val="Testo93"/>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rPr>
            </w:r>
            <w:r w:rsidRPr="00BC322E">
              <w:rPr>
                <w:rFonts w:ascii="Frutiger 45 Light" w:hAnsi="Frutiger 45 Light"/>
              </w:rPr>
              <w:fldChar w:fldCharType="separate"/>
            </w:r>
            <w:r w:rsidRPr="00BC322E">
              <w:rPr>
                <w:rFonts w:ascii="Frutiger 45 Light" w:hAnsi="Frutiger 45 Light"/>
                <w:noProof/>
                <w:sz w:val="18"/>
                <w:szCs w:val="18"/>
                <w:lang w:val="it-IT"/>
              </w:rPr>
              <w:t> </w:t>
            </w:r>
            <w:r w:rsidRPr="00BC322E">
              <w:rPr>
                <w:rFonts w:ascii="Frutiger 45 Light" w:hAnsi="Frutiger 45 Light"/>
                <w:noProof/>
                <w:sz w:val="18"/>
                <w:szCs w:val="18"/>
                <w:lang w:val="it-IT"/>
              </w:rPr>
              <w:t> </w:t>
            </w:r>
            <w:r w:rsidRPr="00BC322E">
              <w:rPr>
                <w:rFonts w:ascii="Frutiger 45 Light" w:hAnsi="Frutiger 45 Light"/>
                <w:noProof/>
                <w:sz w:val="18"/>
                <w:szCs w:val="18"/>
                <w:lang w:val="it-IT"/>
              </w:rPr>
              <w:t> </w:t>
            </w:r>
            <w:r w:rsidRPr="00BC322E">
              <w:rPr>
                <w:rFonts w:ascii="Frutiger 45 Light" w:hAnsi="Frutiger 45 Light"/>
                <w:noProof/>
                <w:sz w:val="18"/>
                <w:szCs w:val="18"/>
                <w:lang w:val="it-IT"/>
              </w:rPr>
              <w:t> </w:t>
            </w:r>
            <w:r w:rsidRPr="00BC322E">
              <w:rPr>
                <w:rFonts w:ascii="Frutiger 45 Light" w:hAnsi="Frutiger 45 Light"/>
                <w:noProof/>
                <w:sz w:val="18"/>
                <w:szCs w:val="18"/>
                <w:lang w:val="it-IT"/>
              </w:rPr>
              <w:t> </w:t>
            </w:r>
            <w:r w:rsidRPr="00BC322E">
              <w:rPr>
                <w:rFonts w:ascii="Frutiger 45 Light" w:hAnsi="Frutiger 45 Light"/>
              </w:rPr>
              <w:fldChar w:fldCharType="end"/>
            </w:r>
          </w:p>
          <w:p w:rsidR="00CA06E6" w:rsidRPr="00BC322E" w:rsidRDefault="00CA06E6">
            <w:pPr>
              <w:pStyle w:val="sche3"/>
              <w:spacing w:line="360" w:lineRule="auto"/>
              <w:rPr>
                <w:rFonts w:ascii="Frutiger 45 Light" w:hAnsi="Frutiger 45 Light"/>
                <w:sz w:val="18"/>
                <w:szCs w:val="18"/>
                <w:lang w:val="it-IT"/>
              </w:rPr>
            </w:pPr>
          </w:p>
        </w:tc>
      </w:tr>
    </w:tbl>
    <w:p w:rsidR="00CA06E6" w:rsidRPr="00BC322E" w:rsidRDefault="00CA06E6" w:rsidP="00CA06E6">
      <w:pPr>
        <w:autoSpaceDE w:val="0"/>
        <w:spacing w:line="360" w:lineRule="auto"/>
        <w:ind w:left="426" w:hanging="426"/>
        <w:jc w:val="both"/>
        <w:rPr>
          <w:rFonts w:ascii="Frutiger 45 Light" w:eastAsia="Arial Unicode MS" w:hAnsi="Frutiger 45 Light" w:cs="Arial"/>
          <w:sz w:val="18"/>
          <w:szCs w:val="18"/>
          <w:lang w:val="it-IT" w:eastAsia="ar-SA"/>
        </w:rPr>
      </w:pPr>
    </w:p>
    <w:p w:rsidR="00CA06E6" w:rsidRPr="00BC322E" w:rsidRDefault="00CA06E6" w:rsidP="00CA06E6">
      <w:pPr>
        <w:rPr>
          <w:rFonts w:ascii="Frutiger 45 Light" w:eastAsia="Arial Unicode MS" w:hAnsi="Frutiger 45 Light"/>
          <w:sz w:val="18"/>
          <w:szCs w:val="18"/>
          <w:lang w:val="it-IT"/>
        </w:rPr>
      </w:pPr>
      <w:r w:rsidRPr="00BC322E">
        <w:rPr>
          <w:rFonts w:ascii="Frutiger 45 Light" w:eastAsia="Arial Unicode MS" w:hAnsi="Frutiger 45 Light"/>
          <w:sz w:val="18"/>
          <w:szCs w:val="18"/>
          <w:lang w:val="it-IT"/>
        </w:rPr>
        <w:br w:type="page"/>
      </w:r>
    </w:p>
    <w:bookmarkEnd w:id="50"/>
    <w:p w:rsidR="00CA06E6" w:rsidRPr="00BC322E" w:rsidRDefault="00CA06E6" w:rsidP="00CA06E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it-IT"/>
        </w:rPr>
      </w:pPr>
    </w:p>
    <w:p w:rsidR="00CA06E6" w:rsidRPr="00BC322E" w:rsidRDefault="00CA06E6" w:rsidP="00CA06E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it-IT"/>
        </w:rPr>
      </w:pPr>
      <w:r w:rsidRPr="00BC322E">
        <w:rPr>
          <w:rFonts w:ascii="Frutiger 45 Light" w:hAnsi="Frutiger 45 Light"/>
          <w:b/>
          <w:bCs/>
          <w:i/>
          <w:iCs/>
          <w:sz w:val="18"/>
          <w:szCs w:val="18"/>
          <w:lang w:val="it-IT"/>
        </w:rPr>
        <w:t>Sez. III</w:t>
      </w:r>
    </w:p>
    <w:p w:rsidR="00CA06E6" w:rsidRPr="00BC322E" w:rsidRDefault="00CA06E6" w:rsidP="00CA06E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it-IT"/>
        </w:rPr>
      </w:pPr>
      <w:r w:rsidRPr="00BC322E">
        <w:rPr>
          <w:rFonts w:ascii="Frutiger 45 Light" w:hAnsi="Frutiger 45 Light"/>
          <w:b/>
          <w:bCs/>
          <w:i/>
          <w:iCs/>
          <w:sz w:val="18"/>
          <w:szCs w:val="18"/>
          <w:lang w:val="it-IT"/>
        </w:rPr>
        <w:t>DICHIARAZIONI OBBLIGATORIE IN CASO DI AVVALIMENTO</w:t>
      </w:r>
    </w:p>
    <w:p w:rsidR="00CA06E6" w:rsidRPr="00BC322E" w:rsidRDefault="00CA06E6" w:rsidP="00CA06E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it-IT"/>
        </w:rPr>
      </w:pPr>
      <w:r w:rsidRPr="00BC322E">
        <w:rPr>
          <w:rFonts w:ascii="Frutiger 45 Light" w:hAnsi="Frutiger 45 Light"/>
          <w:b/>
          <w:bCs/>
          <w:i/>
          <w:iCs/>
          <w:sz w:val="18"/>
          <w:szCs w:val="18"/>
          <w:lang w:val="it-IT"/>
        </w:rPr>
        <w:t xml:space="preserve">ai sensi dell’art. 89 </w:t>
      </w:r>
      <w:proofErr w:type="spellStart"/>
      <w:r w:rsidRPr="00BC322E">
        <w:rPr>
          <w:rFonts w:ascii="Frutiger 45 Light" w:hAnsi="Frutiger 45 Light"/>
          <w:b/>
          <w:bCs/>
          <w:i/>
          <w:iCs/>
          <w:sz w:val="18"/>
          <w:szCs w:val="18"/>
          <w:lang w:val="it-IT"/>
        </w:rPr>
        <w:t>D.Lgs.</w:t>
      </w:r>
      <w:proofErr w:type="spellEnd"/>
      <w:r w:rsidRPr="00BC322E">
        <w:rPr>
          <w:rFonts w:ascii="Frutiger 45 Light" w:hAnsi="Frutiger 45 Light"/>
          <w:b/>
          <w:bCs/>
          <w:i/>
          <w:iCs/>
          <w:sz w:val="18"/>
          <w:szCs w:val="18"/>
          <w:lang w:val="it-IT"/>
        </w:rPr>
        <w:t xml:space="preserve"> 50/2016 </w:t>
      </w:r>
    </w:p>
    <w:p w:rsidR="00CA06E6" w:rsidRPr="00BC322E" w:rsidRDefault="00CA06E6" w:rsidP="00CA06E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trike/>
          <w:sz w:val="18"/>
          <w:szCs w:val="18"/>
          <w:lang w:val="it-IT"/>
        </w:rPr>
      </w:pPr>
    </w:p>
    <w:p w:rsidR="00CA06E6" w:rsidRPr="00BC322E" w:rsidRDefault="00CA06E6" w:rsidP="00CA06E6">
      <w:pPr>
        <w:pStyle w:val="sche3"/>
        <w:spacing w:line="360" w:lineRule="auto"/>
        <w:rPr>
          <w:rFonts w:ascii="Frutiger 45 Light" w:hAnsi="Frutiger 45 Light"/>
          <w:sz w:val="18"/>
          <w:szCs w:val="18"/>
          <w:lang w:val="it-IT"/>
        </w:rPr>
      </w:pPr>
    </w:p>
    <w:p w:rsidR="00CA06E6" w:rsidRPr="00BC322E" w:rsidRDefault="00CA06E6" w:rsidP="00CA06E6">
      <w:pPr>
        <w:pStyle w:val="sche3"/>
        <w:tabs>
          <w:tab w:val="left" w:pos="540"/>
        </w:tabs>
        <w:spacing w:line="360" w:lineRule="auto"/>
        <w:ind w:left="720"/>
        <w:jc w:val="center"/>
        <w:rPr>
          <w:rFonts w:ascii="Frutiger 45 Light" w:hAnsi="Frutiger 45 Light"/>
          <w:b/>
          <w:sz w:val="18"/>
          <w:szCs w:val="18"/>
          <w:lang w:val="it-IT"/>
        </w:rPr>
      </w:pPr>
      <w:r w:rsidRPr="00BC322E">
        <w:rPr>
          <w:rFonts w:ascii="Frutiger 45 Light" w:hAnsi="Frutiger 45 Light"/>
          <w:b/>
          <w:sz w:val="18"/>
          <w:szCs w:val="18"/>
          <w:lang w:val="it-IT"/>
        </w:rPr>
        <w:t>DICHIARA</w:t>
      </w:r>
      <w:r w:rsidRPr="00BC322E">
        <w:rPr>
          <w:rStyle w:val="Endnotenzeichen"/>
          <w:rFonts w:ascii="Frutiger 45 Light" w:hAnsi="Frutiger 45 Light"/>
          <w:sz w:val="18"/>
          <w:szCs w:val="18"/>
          <w:lang w:val="it-IT"/>
        </w:rPr>
        <w:endnoteReference w:id="25"/>
      </w:r>
    </w:p>
    <w:p w:rsidR="00CA06E6" w:rsidRPr="00BC322E" w:rsidRDefault="00CA06E6" w:rsidP="00CA06E6">
      <w:pPr>
        <w:pStyle w:val="sche3"/>
        <w:tabs>
          <w:tab w:val="left" w:pos="540"/>
        </w:tabs>
        <w:spacing w:line="360" w:lineRule="auto"/>
        <w:ind w:left="720"/>
        <w:jc w:val="center"/>
        <w:rPr>
          <w:rFonts w:ascii="Frutiger 45 Light" w:hAnsi="Frutiger 45 Light"/>
          <w:sz w:val="18"/>
          <w:szCs w:val="18"/>
          <w:highlight w:val="green"/>
          <w:lang w:val="it-IT"/>
        </w:rPr>
      </w:pPr>
    </w:p>
    <w:p w:rsidR="00CA06E6" w:rsidRPr="00BC322E" w:rsidRDefault="00CA06E6" w:rsidP="00CA06E6">
      <w:pPr>
        <w:pStyle w:val="sche3"/>
        <w:spacing w:line="360" w:lineRule="auto"/>
        <w:ind w:left="567" w:hanging="567"/>
        <w:rPr>
          <w:rFonts w:ascii="Frutiger 45 Light" w:hAnsi="Frutiger 45 Light"/>
          <w:b/>
          <w:bCs/>
          <w:sz w:val="18"/>
          <w:szCs w:val="18"/>
          <w:lang w:val="it-IT"/>
        </w:rPr>
      </w:pPr>
      <w:r w:rsidRPr="00BC322E">
        <w:rPr>
          <w:rFonts w:ascii="Frutiger 45 Light" w:hAnsi="Frutiger 45 Light"/>
          <w:b/>
          <w:bCs/>
          <w:sz w:val="18"/>
          <w:szCs w:val="18"/>
          <w:lang w:val="it-IT"/>
        </w:rPr>
        <w:fldChar w:fldCharType="begin">
          <w:ffData>
            <w:name w:val="Controllo151"/>
            <w:enabled/>
            <w:calcOnExit w:val="0"/>
            <w:checkBox>
              <w:sizeAuto/>
              <w:default w:val="0"/>
            </w:checkBox>
          </w:ffData>
        </w:fldChar>
      </w:r>
      <w:bookmarkStart w:id="51" w:name="Controllo151"/>
      <w:r w:rsidRPr="00BC322E">
        <w:rPr>
          <w:rFonts w:ascii="Frutiger 45 Light" w:hAnsi="Frutiger 45 Light"/>
          <w:b/>
          <w:bCs/>
          <w:sz w:val="18"/>
          <w:szCs w:val="18"/>
          <w:lang w:val="it-IT"/>
        </w:rPr>
        <w:instrText xml:space="preserve"> FORMCHECKBOX </w:instrText>
      </w:r>
      <w:r w:rsidR="00907E32">
        <w:rPr>
          <w:rFonts w:ascii="Frutiger 45 Light" w:hAnsi="Frutiger 45 Light"/>
          <w:b/>
          <w:bCs/>
          <w:sz w:val="18"/>
          <w:szCs w:val="18"/>
          <w:lang w:val="it-IT"/>
        </w:rPr>
      </w:r>
      <w:r w:rsidR="00907E32">
        <w:rPr>
          <w:rFonts w:ascii="Frutiger 45 Light" w:hAnsi="Frutiger 45 Light"/>
          <w:b/>
          <w:bCs/>
          <w:sz w:val="18"/>
          <w:szCs w:val="18"/>
          <w:lang w:val="it-IT"/>
        </w:rPr>
        <w:fldChar w:fldCharType="separate"/>
      </w:r>
      <w:r w:rsidRPr="00BC322E">
        <w:rPr>
          <w:rFonts w:ascii="Frutiger 45 Light" w:hAnsi="Frutiger 45 Light"/>
        </w:rPr>
        <w:fldChar w:fldCharType="end"/>
      </w:r>
      <w:bookmarkEnd w:id="51"/>
      <w:r w:rsidRPr="00BC322E">
        <w:rPr>
          <w:rFonts w:ascii="Frutiger 45 Light" w:hAnsi="Frutiger 45 Light"/>
          <w:b/>
          <w:bCs/>
          <w:sz w:val="18"/>
          <w:szCs w:val="18"/>
          <w:lang w:val="it-IT"/>
        </w:rPr>
        <w:tab/>
      </w:r>
      <w:r w:rsidRPr="00BC322E">
        <w:rPr>
          <w:rFonts w:ascii="Frutiger 45 Light" w:hAnsi="Frutiger 45 Light"/>
          <w:bCs/>
          <w:sz w:val="18"/>
          <w:szCs w:val="18"/>
          <w:lang w:val="it-IT"/>
        </w:rPr>
        <w:t xml:space="preserve">di </w:t>
      </w:r>
      <w:r w:rsidRPr="00BC322E">
        <w:rPr>
          <w:rFonts w:ascii="Frutiger 45 Light" w:hAnsi="Frutiger 45 Light"/>
          <w:b/>
          <w:bCs/>
          <w:sz w:val="18"/>
          <w:szCs w:val="18"/>
          <w:lang w:val="it-IT"/>
        </w:rPr>
        <w:t xml:space="preserve">NON </w:t>
      </w:r>
      <w:r w:rsidRPr="00BC322E">
        <w:rPr>
          <w:rFonts w:ascii="Frutiger 45 Light" w:hAnsi="Frutiger 45 Light"/>
          <w:bCs/>
          <w:sz w:val="18"/>
          <w:szCs w:val="18"/>
          <w:lang w:val="it-IT"/>
        </w:rPr>
        <w:t>possedere i seguenti requisiti di ordine speciale</w:t>
      </w:r>
      <w:r w:rsidRPr="00BC322E">
        <w:rPr>
          <w:rFonts w:ascii="Frutiger 45 Light" w:hAnsi="Frutiger 45 Light"/>
          <w:sz w:val="18"/>
          <w:szCs w:val="18"/>
          <w:lang w:val="it-IT"/>
        </w:rPr>
        <w:t xml:space="preserve">: </w:t>
      </w:r>
      <w:r w:rsidRPr="00BC322E">
        <w:rPr>
          <w:rFonts w:ascii="Frutiger 45 Light" w:hAnsi="Frutiger 45 Light"/>
          <w:sz w:val="18"/>
          <w:szCs w:val="18"/>
          <w:lang w:val="it-IT"/>
        </w:rPr>
        <w:fldChar w:fldCharType="begin">
          <w:ffData>
            <w:name w:val="Testo129"/>
            <w:enabled/>
            <w:calcOnExit w:val="0"/>
            <w:textInput/>
          </w:ffData>
        </w:fldChar>
      </w:r>
      <w:bookmarkStart w:id="52" w:name="Testo129"/>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rPr>
        <w:fldChar w:fldCharType="end"/>
      </w:r>
      <w:bookmarkEnd w:id="52"/>
      <w:r w:rsidRPr="00BC322E">
        <w:rPr>
          <w:rFonts w:ascii="Frutiger 45 Light" w:hAnsi="Frutiger 45 Light"/>
          <w:sz w:val="18"/>
          <w:szCs w:val="18"/>
          <w:lang w:val="it-IT"/>
        </w:rPr>
        <w:t>;</w:t>
      </w:r>
      <w:r w:rsidRPr="00BC322E">
        <w:rPr>
          <w:rStyle w:val="Endnotenzeichen"/>
          <w:rFonts w:ascii="Frutiger 45 Light" w:hAnsi="Frutiger 45 Light"/>
          <w:sz w:val="18"/>
          <w:szCs w:val="18"/>
          <w:lang w:val="it-IT"/>
        </w:rPr>
        <w:endnoteReference w:id="26"/>
      </w:r>
    </w:p>
    <w:p w:rsidR="00CA06E6" w:rsidRPr="00BC322E" w:rsidRDefault="00CA06E6" w:rsidP="00CA06E6">
      <w:pPr>
        <w:pStyle w:val="sche3"/>
        <w:spacing w:line="360" w:lineRule="auto"/>
        <w:rPr>
          <w:rFonts w:ascii="Frutiger 45 Light" w:hAnsi="Frutiger 45 Light"/>
          <w:sz w:val="18"/>
          <w:szCs w:val="18"/>
          <w:lang w:val="it-IT"/>
        </w:rPr>
      </w:pPr>
    </w:p>
    <w:p w:rsidR="00CA06E6" w:rsidRPr="00BC322E" w:rsidRDefault="00CA06E6" w:rsidP="00CA06E6">
      <w:pPr>
        <w:pStyle w:val="sche3"/>
        <w:spacing w:line="360" w:lineRule="auto"/>
        <w:jc w:val="center"/>
        <w:rPr>
          <w:rFonts w:ascii="Frutiger 45 Light" w:hAnsi="Frutiger 45 Light"/>
          <w:b/>
          <w:sz w:val="18"/>
          <w:szCs w:val="18"/>
          <w:lang w:val="it-IT"/>
        </w:rPr>
      </w:pPr>
      <w:r w:rsidRPr="00BC322E">
        <w:rPr>
          <w:rFonts w:ascii="Frutiger 45 Light" w:hAnsi="Frutiger 45 Light"/>
          <w:b/>
          <w:sz w:val="18"/>
          <w:szCs w:val="18"/>
          <w:lang w:val="it-IT"/>
        </w:rPr>
        <w:t>CONSEGUENTEMENTE DICHIARA</w:t>
      </w:r>
    </w:p>
    <w:p w:rsidR="00CA06E6" w:rsidRPr="00BC322E" w:rsidRDefault="00CA06E6" w:rsidP="00CA06E6">
      <w:pPr>
        <w:pStyle w:val="sche3"/>
        <w:spacing w:line="360" w:lineRule="auto"/>
        <w:jc w:val="center"/>
        <w:rPr>
          <w:rFonts w:ascii="Frutiger 45 Light" w:hAnsi="Frutiger 45 Light"/>
          <w:b/>
          <w:sz w:val="18"/>
          <w:szCs w:val="18"/>
          <w:lang w:val="it-IT"/>
        </w:rPr>
      </w:pPr>
    </w:p>
    <w:bookmarkStart w:id="53" w:name="Controllo152"/>
    <w:p w:rsidR="00CA06E6" w:rsidRPr="00BC322E" w:rsidRDefault="00CA06E6" w:rsidP="00CA06E6">
      <w:pPr>
        <w:pStyle w:val="sche3"/>
        <w:spacing w:line="360" w:lineRule="auto"/>
        <w:ind w:left="567" w:hanging="567"/>
        <w:rPr>
          <w:rFonts w:ascii="Frutiger 45 Light" w:hAnsi="Frutiger 45 Light"/>
          <w:sz w:val="18"/>
          <w:szCs w:val="18"/>
          <w:lang w:val="it-IT"/>
        </w:rPr>
      </w:pPr>
      <w:r w:rsidRPr="00BC322E">
        <w:rPr>
          <w:rFonts w:ascii="Frutiger 45 Light" w:hAnsi="Frutiger 45 Light"/>
        </w:rPr>
        <w:fldChar w:fldCharType="begin">
          <w:ffData>
            <w:name w:val="Controllo152"/>
            <w:enabled/>
            <w:calcOnExit w:val="0"/>
            <w:checkBox>
              <w:sizeAuto/>
              <w:default w:val="0"/>
            </w:checkBox>
          </w:ffData>
        </w:fldChar>
      </w:r>
      <w:r w:rsidRPr="00BC322E">
        <w:rPr>
          <w:rFonts w:ascii="Frutiger 45 Light" w:hAnsi="Frutiger 45 Light"/>
          <w:sz w:val="18"/>
          <w:szCs w:val="18"/>
          <w:lang w:val="it-IT"/>
        </w:rPr>
        <w:instrText xml:space="preserve"> FORMCHECKBOX </w:instrText>
      </w:r>
      <w:r w:rsidR="00907E32">
        <w:rPr>
          <w:rFonts w:ascii="Frutiger 45 Light" w:hAnsi="Frutiger 45 Light"/>
        </w:rPr>
      </w:r>
      <w:r w:rsidR="00907E32">
        <w:rPr>
          <w:rFonts w:ascii="Frutiger 45 Light" w:hAnsi="Frutiger 45 Light"/>
        </w:rPr>
        <w:fldChar w:fldCharType="separate"/>
      </w:r>
      <w:r w:rsidRPr="00BC322E">
        <w:rPr>
          <w:rFonts w:ascii="Frutiger 45 Light" w:hAnsi="Frutiger 45 Light"/>
        </w:rPr>
        <w:fldChar w:fldCharType="end"/>
      </w:r>
      <w:bookmarkEnd w:id="53"/>
      <w:r w:rsidRPr="00BC322E">
        <w:rPr>
          <w:rFonts w:ascii="Frutiger 45 Light" w:hAnsi="Frutiger 45 Light"/>
          <w:sz w:val="18"/>
          <w:szCs w:val="18"/>
          <w:lang w:val="it-IT"/>
        </w:rPr>
        <w:tab/>
        <w:t xml:space="preserve">di </w:t>
      </w:r>
      <w:r w:rsidRPr="00BC322E">
        <w:rPr>
          <w:rFonts w:ascii="Frutiger 45 Light" w:hAnsi="Frutiger 45 Light"/>
          <w:b/>
          <w:bCs/>
          <w:sz w:val="18"/>
          <w:szCs w:val="18"/>
          <w:lang w:val="it-IT"/>
        </w:rPr>
        <w:t>avvalersi</w:t>
      </w:r>
      <w:r w:rsidRPr="00BC322E">
        <w:rPr>
          <w:rFonts w:ascii="Frutiger 45 Light" w:hAnsi="Frutiger 45 Light"/>
          <w:sz w:val="18"/>
          <w:szCs w:val="18"/>
          <w:lang w:val="it-IT"/>
        </w:rPr>
        <w:t xml:space="preserve">, ai sensi dell’art. 89 del </w:t>
      </w:r>
      <w:proofErr w:type="spellStart"/>
      <w:r w:rsidRPr="00BC322E">
        <w:rPr>
          <w:rFonts w:ascii="Frutiger 45 Light" w:hAnsi="Frutiger 45 Light"/>
          <w:sz w:val="18"/>
          <w:szCs w:val="18"/>
          <w:lang w:val="it-IT"/>
        </w:rPr>
        <w:t>D.Lgs.</w:t>
      </w:r>
      <w:proofErr w:type="spellEnd"/>
      <w:r w:rsidRPr="00BC322E">
        <w:rPr>
          <w:rFonts w:ascii="Frutiger 45 Light" w:hAnsi="Frutiger 45 Light"/>
          <w:sz w:val="18"/>
          <w:szCs w:val="18"/>
          <w:lang w:val="it-IT"/>
        </w:rPr>
        <w:t xml:space="preserve"> 50/2016, per detti requisiti, dei corrispondenti </w:t>
      </w:r>
      <w:r w:rsidRPr="00BC322E">
        <w:rPr>
          <w:rFonts w:ascii="Frutiger 45 Light" w:hAnsi="Frutiger 45 Light"/>
          <w:b/>
          <w:bCs/>
          <w:sz w:val="18"/>
          <w:szCs w:val="18"/>
          <w:lang w:val="it-IT"/>
        </w:rPr>
        <w:t>requisiti di ordine speciale</w:t>
      </w:r>
      <w:r w:rsidRPr="00BC322E">
        <w:rPr>
          <w:rFonts w:ascii="Frutiger 45 Light" w:hAnsi="Frutiger 45 Light"/>
          <w:sz w:val="18"/>
          <w:szCs w:val="18"/>
          <w:lang w:val="it-IT"/>
        </w:rPr>
        <w:t xml:space="preserve"> posseduti dalla/e seguente/i impresa/e</w:t>
      </w:r>
      <w:r w:rsidRPr="00BC322E">
        <w:rPr>
          <w:rStyle w:val="Endnotenzeichen"/>
          <w:rFonts w:ascii="Frutiger 45 Light" w:hAnsi="Frutiger 45 Light"/>
          <w:sz w:val="18"/>
          <w:szCs w:val="18"/>
          <w:lang w:val="it-IT"/>
        </w:rPr>
        <w:endnoteReference w:id="27"/>
      </w:r>
      <w:r w:rsidRPr="00BC322E">
        <w:rPr>
          <w:rFonts w:ascii="Frutiger 45 Light" w:hAnsi="Frutiger 45 Light"/>
          <w:sz w:val="18"/>
          <w:szCs w:val="18"/>
          <w:lang w:val="it-IT"/>
        </w:rPr>
        <w:t>:</w:t>
      </w:r>
    </w:p>
    <w:p w:rsidR="00CA06E6" w:rsidRPr="00BC322E" w:rsidRDefault="00CA06E6" w:rsidP="00CA06E6">
      <w:pPr>
        <w:spacing w:line="360" w:lineRule="auto"/>
        <w:ind w:left="567"/>
        <w:jc w:val="both"/>
        <w:rPr>
          <w:rFonts w:ascii="Frutiger 45 Light" w:hAnsi="Frutiger 45 Light"/>
          <w:sz w:val="18"/>
          <w:szCs w:val="18"/>
          <w:lang w:val="it-IT"/>
        </w:rPr>
      </w:pPr>
      <w:r w:rsidRPr="00BC322E">
        <w:rPr>
          <w:rFonts w:ascii="Frutiger 45 Light" w:hAnsi="Frutiger 45 Light"/>
          <w:sz w:val="18"/>
          <w:szCs w:val="18"/>
          <w:lang w:val="it-IT"/>
        </w:rPr>
        <w:t xml:space="preserve">per il requisito o parte del seguente requisito: </w:t>
      </w:r>
      <w:r w:rsidRPr="00BC322E">
        <w:rPr>
          <w:rFonts w:ascii="Frutiger 45 Light" w:hAnsi="Frutiger 45 Light"/>
          <w:sz w:val="18"/>
          <w:szCs w:val="18"/>
          <w:lang w:val="it-IT"/>
        </w:rPr>
        <w:fldChar w:fldCharType="begin">
          <w:ffData>
            <w:name w:val="Testo120"/>
            <w:enabled/>
            <w:calcOnExit w:val="0"/>
            <w:textInput/>
          </w:ffData>
        </w:fldChar>
      </w:r>
      <w:bookmarkStart w:id="54" w:name="Testo120"/>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rPr>
        <w:fldChar w:fldCharType="end"/>
      </w:r>
      <w:bookmarkEnd w:id="54"/>
    </w:p>
    <w:p w:rsidR="00CA06E6" w:rsidRPr="00BC322E" w:rsidRDefault="00CA06E6" w:rsidP="00CA06E6">
      <w:pPr>
        <w:spacing w:line="360" w:lineRule="auto"/>
        <w:ind w:left="567"/>
        <w:jc w:val="both"/>
        <w:rPr>
          <w:rFonts w:ascii="Frutiger 45 Light" w:hAnsi="Frutiger 45 Light"/>
          <w:sz w:val="18"/>
          <w:szCs w:val="18"/>
          <w:lang w:val="it-IT"/>
        </w:rPr>
      </w:pPr>
      <w:r w:rsidRPr="00BC322E">
        <w:rPr>
          <w:rFonts w:ascii="Frutiger 45 Light" w:hAnsi="Frutiger 45 Light"/>
          <w:sz w:val="18"/>
          <w:szCs w:val="18"/>
          <w:lang w:val="it-IT"/>
        </w:rPr>
        <w:t xml:space="preserve">l’impresa: </w:t>
      </w:r>
      <w:r w:rsidRPr="00BC322E">
        <w:rPr>
          <w:rFonts w:ascii="Frutiger 45 Light" w:hAnsi="Frutiger 45 Light"/>
        </w:rPr>
        <w:fldChar w:fldCharType="begin">
          <w:ffData>
            <w:name w:val="Testo112"/>
            <w:enabled/>
            <w:calcOnExit w:val="0"/>
            <w:textInput/>
          </w:ffData>
        </w:fldChar>
      </w:r>
      <w:r w:rsidRPr="00BC322E">
        <w:rPr>
          <w:rFonts w:ascii="Frutiger 45 Light" w:hAnsi="Frutiger 45 Light"/>
          <w:b/>
          <w:sz w:val="18"/>
          <w:szCs w:val="18"/>
          <w:lang w:val="it-IT"/>
        </w:rPr>
        <w:instrText xml:space="preserve"> FORMTEXT </w:instrText>
      </w:r>
      <w:r w:rsidRPr="00BC322E">
        <w:rPr>
          <w:rFonts w:ascii="Frutiger 45 Light" w:hAnsi="Frutiger 45 Light"/>
        </w:rPr>
      </w:r>
      <w:r w:rsidRPr="00BC322E">
        <w:rPr>
          <w:rFonts w:ascii="Frutiger 45 Light" w:hAnsi="Frutiger 45 Light"/>
        </w:rPr>
        <w:fldChar w:fldCharType="separate"/>
      </w:r>
      <w:r w:rsidRPr="00BC322E">
        <w:rPr>
          <w:rFonts w:ascii="Frutiger 45 Light" w:hAnsi="Frutiger 45 Light"/>
          <w:b/>
          <w:sz w:val="18"/>
          <w:szCs w:val="18"/>
          <w:lang w:val="it-IT"/>
        </w:rPr>
        <w:t> </w:t>
      </w:r>
      <w:r w:rsidRPr="00BC322E">
        <w:rPr>
          <w:rFonts w:ascii="Frutiger 45 Light" w:hAnsi="Frutiger 45 Light"/>
          <w:b/>
          <w:sz w:val="18"/>
          <w:szCs w:val="18"/>
          <w:lang w:val="it-IT"/>
        </w:rPr>
        <w:t> </w:t>
      </w:r>
      <w:r w:rsidRPr="00BC322E">
        <w:rPr>
          <w:rFonts w:ascii="Frutiger 45 Light" w:hAnsi="Frutiger 45 Light"/>
          <w:b/>
          <w:sz w:val="18"/>
          <w:szCs w:val="18"/>
          <w:lang w:val="it-IT"/>
        </w:rPr>
        <w:t> </w:t>
      </w:r>
      <w:r w:rsidRPr="00BC322E">
        <w:rPr>
          <w:rFonts w:ascii="Frutiger 45 Light" w:hAnsi="Frutiger 45 Light"/>
          <w:b/>
          <w:sz w:val="18"/>
          <w:szCs w:val="18"/>
          <w:lang w:val="it-IT"/>
        </w:rPr>
        <w:t> </w:t>
      </w:r>
      <w:r w:rsidRPr="00BC322E">
        <w:rPr>
          <w:rFonts w:ascii="Frutiger 45 Light" w:hAnsi="Frutiger 45 Light"/>
          <w:b/>
          <w:sz w:val="18"/>
          <w:szCs w:val="18"/>
          <w:lang w:val="it-IT"/>
        </w:rPr>
        <w:t> </w:t>
      </w:r>
      <w:r w:rsidRPr="00BC322E">
        <w:rPr>
          <w:rFonts w:ascii="Frutiger 45 Light" w:hAnsi="Frutiger 45 Light"/>
        </w:rPr>
        <w:fldChar w:fldCharType="end"/>
      </w:r>
    </w:p>
    <w:p w:rsidR="00CA06E6" w:rsidRPr="00BC322E" w:rsidRDefault="00CA06E6" w:rsidP="00CA06E6">
      <w:pPr>
        <w:spacing w:line="360" w:lineRule="auto"/>
        <w:ind w:left="567"/>
        <w:jc w:val="both"/>
        <w:rPr>
          <w:rFonts w:ascii="Frutiger 45 Light" w:hAnsi="Frutiger 45 Light"/>
          <w:sz w:val="18"/>
          <w:szCs w:val="18"/>
          <w:lang w:val="it-IT"/>
        </w:rPr>
      </w:pPr>
      <w:r w:rsidRPr="00BC322E">
        <w:rPr>
          <w:rFonts w:ascii="Frutiger 45 Light" w:hAnsi="Frutiger 45 Light"/>
          <w:sz w:val="18"/>
          <w:szCs w:val="18"/>
          <w:lang w:val="it-IT"/>
        </w:rPr>
        <w:t xml:space="preserve">C.F: </w:t>
      </w:r>
      <w:r w:rsidRPr="00BC322E">
        <w:rPr>
          <w:rFonts w:ascii="Frutiger 45 Light" w:hAnsi="Frutiger 45 Light"/>
          <w:sz w:val="18"/>
          <w:szCs w:val="18"/>
          <w:lang w:val="it-IT"/>
        </w:rPr>
        <w:fldChar w:fldCharType="begin">
          <w:ffData>
            <w:name w:val="Testo113"/>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rPr>
        <w:fldChar w:fldCharType="end"/>
      </w:r>
      <w:r w:rsidRPr="00BC322E">
        <w:rPr>
          <w:rFonts w:ascii="Frutiger 45 Light" w:hAnsi="Frutiger 45 Light"/>
          <w:sz w:val="18"/>
          <w:szCs w:val="18"/>
          <w:lang w:val="it-IT"/>
        </w:rPr>
        <w:t xml:space="preserve">; P.IVA: </w:t>
      </w:r>
      <w:r w:rsidRPr="00BC322E">
        <w:rPr>
          <w:rFonts w:ascii="Frutiger 45 Light" w:hAnsi="Frutiger 45 Light"/>
        </w:rPr>
        <w:fldChar w:fldCharType="begin">
          <w:ffData>
            <w:name w:val="Testo114"/>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rPr>
      </w:r>
      <w:r w:rsidRPr="00BC322E">
        <w:rPr>
          <w:rFonts w:ascii="Frutiger 45 Light" w:hAnsi="Frutiger 45 Ligh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rPr>
        <w:fldChar w:fldCharType="end"/>
      </w:r>
      <w:r w:rsidRPr="00BC322E">
        <w:rPr>
          <w:rFonts w:ascii="Frutiger 45 Light" w:hAnsi="Frutiger 45 Light"/>
          <w:sz w:val="18"/>
          <w:szCs w:val="18"/>
          <w:lang w:val="it-IT"/>
        </w:rPr>
        <w:t>;</w:t>
      </w:r>
    </w:p>
    <w:p w:rsidR="00CA06E6" w:rsidRPr="00BC322E" w:rsidRDefault="00CA06E6" w:rsidP="00CA06E6">
      <w:pPr>
        <w:spacing w:line="360" w:lineRule="auto"/>
        <w:ind w:left="567"/>
        <w:jc w:val="both"/>
        <w:rPr>
          <w:rFonts w:ascii="Frutiger 45 Light" w:hAnsi="Frutiger 45 Light"/>
          <w:sz w:val="18"/>
          <w:szCs w:val="18"/>
          <w:lang w:val="it-IT"/>
        </w:rPr>
      </w:pPr>
      <w:r w:rsidRPr="00BC322E">
        <w:rPr>
          <w:rFonts w:ascii="Frutiger 45 Light" w:hAnsi="Frutiger 45 Light"/>
          <w:sz w:val="18"/>
          <w:szCs w:val="18"/>
          <w:lang w:val="it-IT"/>
        </w:rPr>
        <w:t xml:space="preserve">con sede legale nel Comune di </w:t>
      </w:r>
      <w:r w:rsidRPr="00BC322E">
        <w:rPr>
          <w:rFonts w:ascii="Frutiger 45 Light" w:hAnsi="Frutiger 45 Light"/>
          <w:sz w:val="18"/>
          <w:szCs w:val="18"/>
          <w:lang w:val="it-IT"/>
        </w:rPr>
        <w:fldChar w:fldCharType="begin">
          <w:ffData>
            <w:name w:val="Testo115"/>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rPr>
        <w:fldChar w:fldCharType="end"/>
      </w:r>
      <w:r w:rsidRPr="00BC322E">
        <w:rPr>
          <w:rFonts w:ascii="Frutiger 45 Light" w:hAnsi="Frutiger 45 Light"/>
          <w:sz w:val="18"/>
          <w:szCs w:val="18"/>
          <w:lang w:val="it-IT"/>
        </w:rPr>
        <w:t xml:space="preserve">, CAP </w:t>
      </w:r>
      <w:r w:rsidRPr="00BC322E">
        <w:rPr>
          <w:rFonts w:ascii="Frutiger 45 Light" w:hAnsi="Frutiger 45 Light"/>
        </w:rPr>
        <w:fldChar w:fldCharType="begin">
          <w:ffData>
            <w:name w:val="Testo116"/>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rPr>
      </w:r>
      <w:r w:rsidRPr="00BC322E">
        <w:rPr>
          <w:rFonts w:ascii="Frutiger 45 Light" w:hAnsi="Frutiger 45 Ligh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rPr>
        <w:fldChar w:fldCharType="end"/>
      </w:r>
      <w:r w:rsidRPr="00BC322E">
        <w:rPr>
          <w:rFonts w:ascii="Frutiger 45 Light" w:hAnsi="Frutiger 45 Light"/>
          <w:sz w:val="18"/>
          <w:szCs w:val="18"/>
          <w:lang w:val="it-IT"/>
        </w:rPr>
        <w:t>, prov. (</w:t>
      </w:r>
      <w:r w:rsidRPr="00BC322E">
        <w:rPr>
          <w:rFonts w:ascii="Frutiger 45 Light" w:hAnsi="Frutiger 45 Light"/>
        </w:rPr>
        <w:fldChar w:fldCharType="begin">
          <w:ffData>
            <w:name w:val="Testo117"/>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rPr>
      </w:r>
      <w:r w:rsidRPr="00BC322E">
        <w:rPr>
          <w:rFonts w:ascii="Frutiger 45 Light" w:hAnsi="Frutiger 45 Ligh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rPr>
        <w:fldChar w:fldCharType="end"/>
      </w:r>
      <w:r w:rsidRPr="00BC322E">
        <w:rPr>
          <w:rFonts w:ascii="Frutiger 45 Light" w:hAnsi="Frutiger 45 Light"/>
          <w:sz w:val="18"/>
          <w:szCs w:val="18"/>
          <w:lang w:val="it-IT"/>
        </w:rPr>
        <w:t xml:space="preserve">), Stato </w:t>
      </w:r>
      <w:r w:rsidRPr="00BC322E">
        <w:rPr>
          <w:rFonts w:ascii="Frutiger 45 Light" w:hAnsi="Frutiger 45 Light"/>
        </w:rPr>
        <w:fldChar w:fldCharType="begin">
          <w:ffData>
            <w:name w:val="Testo118"/>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rPr>
      </w:r>
      <w:r w:rsidRPr="00BC322E">
        <w:rPr>
          <w:rFonts w:ascii="Frutiger 45 Light" w:hAnsi="Frutiger 45 Ligh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rPr>
        <w:fldChar w:fldCharType="end"/>
      </w:r>
      <w:r w:rsidRPr="00BC322E">
        <w:rPr>
          <w:rFonts w:ascii="Frutiger 45 Light" w:hAnsi="Frutiger 45 Light"/>
          <w:sz w:val="18"/>
          <w:szCs w:val="18"/>
          <w:lang w:val="it-IT"/>
        </w:rPr>
        <w:t>;</w:t>
      </w:r>
    </w:p>
    <w:p w:rsidR="00CA06E6" w:rsidRPr="00BC322E" w:rsidRDefault="00CA06E6" w:rsidP="00CA06E6">
      <w:pPr>
        <w:spacing w:line="360" w:lineRule="auto"/>
        <w:ind w:left="567"/>
        <w:jc w:val="both"/>
        <w:rPr>
          <w:rFonts w:ascii="Frutiger 45 Light" w:hAnsi="Frutiger 45 Light"/>
          <w:sz w:val="18"/>
          <w:szCs w:val="18"/>
          <w:lang w:val="it-IT"/>
        </w:rPr>
      </w:pPr>
      <w:r w:rsidRPr="00BC322E">
        <w:rPr>
          <w:rFonts w:ascii="Frutiger 45 Light" w:hAnsi="Frutiger 45 Light"/>
          <w:sz w:val="18"/>
          <w:szCs w:val="18"/>
          <w:lang w:val="it-IT"/>
        </w:rPr>
        <w:t xml:space="preserve">via/piazza, ecc. </w:t>
      </w:r>
      <w:r w:rsidRPr="00BC322E">
        <w:rPr>
          <w:rFonts w:ascii="Frutiger 45 Light" w:hAnsi="Frutiger 45 Light"/>
        </w:rPr>
        <w:fldChar w:fldCharType="begin">
          <w:ffData>
            <w:name w:val="Testo119"/>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rPr>
      </w:r>
      <w:r w:rsidRPr="00BC322E">
        <w:rPr>
          <w:rFonts w:ascii="Frutiger 45 Light" w:hAnsi="Frutiger 45 Ligh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rPr>
        <w:fldChar w:fldCharType="end"/>
      </w:r>
      <w:r w:rsidRPr="00BC322E">
        <w:rPr>
          <w:rFonts w:ascii="Frutiger 45 Light" w:hAnsi="Frutiger 45 Light"/>
          <w:sz w:val="18"/>
          <w:szCs w:val="18"/>
          <w:lang w:val="it-IT"/>
        </w:rPr>
        <w:t>;</w:t>
      </w:r>
    </w:p>
    <w:p w:rsidR="00CA06E6" w:rsidRPr="00BC322E" w:rsidRDefault="00CA06E6" w:rsidP="00CA06E6">
      <w:pPr>
        <w:spacing w:line="360" w:lineRule="auto"/>
        <w:ind w:left="567"/>
        <w:jc w:val="both"/>
        <w:rPr>
          <w:rFonts w:ascii="Frutiger 45 Light" w:hAnsi="Frutiger 45 Light"/>
          <w:sz w:val="18"/>
          <w:szCs w:val="18"/>
          <w:lang w:val="it-IT"/>
        </w:rPr>
      </w:pPr>
      <w:r w:rsidRPr="00BC322E">
        <w:rPr>
          <w:rFonts w:ascii="Frutiger 45 Light" w:hAnsi="Frutiger 45 Light"/>
          <w:sz w:val="18"/>
          <w:szCs w:val="18"/>
          <w:lang w:val="it-IT"/>
        </w:rPr>
        <w:t xml:space="preserve">il cui legale rappresentante è </w:t>
      </w:r>
      <w:r w:rsidRPr="00BC322E">
        <w:rPr>
          <w:rFonts w:ascii="Frutiger 45 Light" w:hAnsi="Frutiger 45 Light"/>
          <w:sz w:val="18"/>
          <w:szCs w:val="18"/>
          <w:lang w:val="it-IT"/>
        </w:rPr>
        <w:fldChar w:fldCharType="begin">
          <w:ffData>
            <w:name w:val="Testo54"/>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w:t>
      </w:r>
    </w:p>
    <w:p w:rsidR="00CA06E6" w:rsidRPr="00BC322E" w:rsidRDefault="00CA06E6" w:rsidP="00CA06E6">
      <w:pPr>
        <w:spacing w:line="360" w:lineRule="auto"/>
        <w:jc w:val="both"/>
        <w:rPr>
          <w:rFonts w:ascii="Frutiger 45 Light" w:hAnsi="Frutiger 45 Light"/>
          <w:sz w:val="18"/>
          <w:szCs w:val="18"/>
          <w:highlight w:val="yellow"/>
          <w:lang w:val="it-IT" w:eastAsia="de-DE"/>
        </w:rPr>
      </w:pPr>
    </w:p>
    <w:p w:rsidR="00CA06E6" w:rsidRPr="00BC322E" w:rsidRDefault="00CA06E6" w:rsidP="00CA06E6">
      <w:pPr>
        <w:spacing w:line="360" w:lineRule="auto"/>
        <w:ind w:left="567" w:hanging="567"/>
        <w:jc w:val="both"/>
        <w:rPr>
          <w:rFonts w:ascii="Frutiger 45 Light" w:hAnsi="Frutiger 45 Light"/>
          <w:sz w:val="18"/>
          <w:szCs w:val="18"/>
          <w:lang w:val="it-IT" w:eastAsia="ar-SA"/>
        </w:rPr>
      </w:pPr>
      <w:r w:rsidRPr="00BC322E">
        <w:rPr>
          <w:rFonts w:ascii="Frutiger 45 Light" w:hAnsi="Frutiger 45 Light"/>
          <w:sz w:val="18"/>
          <w:szCs w:val="18"/>
          <w:lang w:val="it-IT" w:eastAsia="de-DE"/>
        </w:rPr>
        <w:t>-</w:t>
      </w:r>
      <w:r w:rsidRPr="00BC322E">
        <w:rPr>
          <w:rFonts w:ascii="Frutiger 45 Light" w:hAnsi="Frutiger 45 Light"/>
          <w:sz w:val="18"/>
          <w:szCs w:val="18"/>
          <w:lang w:val="it-IT" w:eastAsia="de-DE"/>
        </w:rPr>
        <w:tab/>
      </w:r>
      <w:bookmarkStart w:id="55" w:name="_Hlk527033008"/>
      <w:r w:rsidRPr="00BC322E">
        <w:rPr>
          <w:rFonts w:ascii="Frutiger 45 Light" w:hAnsi="Frutiger 45 Light"/>
          <w:sz w:val="18"/>
          <w:szCs w:val="18"/>
          <w:lang w:val="it-IT" w:eastAsia="de-DE"/>
        </w:rPr>
        <w:t>e che, se i requisiti dei quali si avvale riguardano, ai sensi dell´art. 89 comma 1 D.Lgs. 50/2016 i criteri relativi all’indicazione dei titoli di studio e professionali di cui all’allegato XVII, parte II, lettera f) o le esperienze professionali pertinenti, i soggetti della cui capacità l´impresa concorrente si avvale eseguiranno direttamente le prestazioni per cui tali capacità sono richieste</w:t>
      </w:r>
      <w:bookmarkEnd w:id="55"/>
      <w:r w:rsidRPr="00BC322E">
        <w:rPr>
          <w:rFonts w:ascii="Frutiger 45 Light" w:hAnsi="Frutiger 45 Light"/>
          <w:sz w:val="18"/>
          <w:szCs w:val="18"/>
          <w:lang w:val="it-IT" w:eastAsia="de-DE"/>
        </w:rPr>
        <w:t>.</w:t>
      </w:r>
    </w:p>
    <w:p w:rsidR="00CA06E6" w:rsidRPr="00BC322E" w:rsidRDefault="00CA06E6" w:rsidP="00CA06E6">
      <w:pPr>
        <w:pStyle w:val="sche3"/>
        <w:spacing w:line="360" w:lineRule="auto"/>
        <w:rPr>
          <w:rFonts w:ascii="Frutiger 45 Light" w:hAnsi="Frutiger 45 Light"/>
          <w:sz w:val="18"/>
          <w:szCs w:val="18"/>
          <w:lang w:val="it-IT"/>
        </w:rPr>
      </w:pPr>
    </w:p>
    <w:p w:rsidR="00CA06E6" w:rsidRPr="00BC322E" w:rsidRDefault="00CA06E6" w:rsidP="00CA06E6">
      <w:pPr>
        <w:pStyle w:val="sche3"/>
        <w:pBdr>
          <w:top w:val="single" w:sz="4" w:space="1" w:color="auto"/>
          <w:left w:val="single" w:sz="4" w:space="4" w:color="auto"/>
          <w:bottom w:val="single" w:sz="4" w:space="1" w:color="auto"/>
          <w:right w:val="single" w:sz="4" w:space="4" w:color="auto"/>
        </w:pBdr>
        <w:spacing w:line="360" w:lineRule="auto"/>
        <w:rPr>
          <w:rFonts w:ascii="Frutiger 45 Light" w:hAnsi="Frutiger 45 Light"/>
          <w:b/>
          <w:sz w:val="18"/>
          <w:szCs w:val="18"/>
          <w:lang w:val="it-IT"/>
        </w:rPr>
      </w:pPr>
      <w:r w:rsidRPr="00BC322E">
        <w:rPr>
          <w:rFonts w:ascii="Frutiger 45 Light" w:hAnsi="Frutiger 45 Light"/>
          <w:b/>
          <w:sz w:val="18"/>
          <w:szCs w:val="18"/>
          <w:lang w:val="it-IT"/>
        </w:rPr>
        <w:t>Aggiungere i dati di tutte le eventuali altre ausiliarie e I relativi requisiti oggetto di avvalimento:</w:t>
      </w:r>
    </w:p>
    <w:p w:rsidR="00CA06E6" w:rsidRPr="00BC322E" w:rsidRDefault="00CA06E6" w:rsidP="00CA06E6">
      <w:pPr>
        <w:pStyle w:val="sche3"/>
        <w:pBdr>
          <w:top w:val="single" w:sz="4" w:space="1" w:color="auto"/>
          <w:left w:val="single" w:sz="4" w:space="4" w:color="auto"/>
          <w:bottom w:val="single" w:sz="4" w:space="1" w:color="auto"/>
          <w:right w:val="single" w:sz="4" w:space="4" w:color="auto"/>
        </w:pBdr>
        <w:spacing w:line="360" w:lineRule="auto"/>
        <w:rPr>
          <w:rFonts w:ascii="Frutiger 45 Light" w:hAnsi="Frutiger 45 Light"/>
          <w:b/>
          <w:sz w:val="18"/>
          <w:szCs w:val="18"/>
          <w:lang w:val="it-IT"/>
        </w:rPr>
      </w:pPr>
      <w:r w:rsidRPr="00BC322E">
        <w:rPr>
          <w:rFonts w:ascii="Frutiger 45 Light" w:hAnsi="Frutiger 45 Light"/>
          <w:b/>
          <w:sz w:val="18"/>
          <w:szCs w:val="18"/>
          <w:lang w:val="it-IT"/>
        </w:rPr>
        <w:fldChar w:fldCharType="begin">
          <w:ffData>
            <w:name w:val="Text1"/>
            <w:enabled/>
            <w:calcOnExit w:val="0"/>
            <w:textInput/>
          </w:ffData>
        </w:fldChar>
      </w:r>
      <w:bookmarkStart w:id="56" w:name="Text1"/>
      <w:r w:rsidRPr="00BC322E">
        <w:rPr>
          <w:rFonts w:ascii="Frutiger 45 Light" w:hAnsi="Frutiger 45 Light"/>
          <w:b/>
          <w:sz w:val="18"/>
          <w:szCs w:val="18"/>
          <w:lang w:val="it-IT"/>
        </w:rPr>
        <w:instrText xml:space="preserve"> FORMTEXT </w:instrText>
      </w:r>
      <w:r w:rsidRPr="00BC322E">
        <w:rPr>
          <w:rFonts w:ascii="Frutiger 45 Light" w:hAnsi="Frutiger 45 Light"/>
          <w:b/>
          <w:sz w:val="18"/>
          <w:szCs w:val="18"/>
          <w:lang w:val="it-IT"/>
        </w:rPr>
      </w:r>
      <w:r w:rsidRPr="00BC322E">
        <w:rPr>
          <w:rFonts w:ascii="Frutiger 45 Light" w:hAnsi="Frutiger 45 Light"/>
          <w:b/>
          <w:sz w:val="18"/>
          <w:szCs w:val="18"/>
          <w:lang w:val="it-IT"/>
        </w:rPr>
        <w:fldChar w:fldCharType="separate"/>
      </w:r>
      <w:r w:rsidRPr="00BC322E">
        <w:rPr>
          <w:rFonts w:ascii="Frutiger 45 Light" w:hAnsi="Frutiger 45 Light"/>
          <w:b/>
          <w:sz w:val="18"/>
          <w:szCs w:val="18"/>
          <w:lang w:val="it-IT"/>
        </w:rPr>
        <w:t> </w:t>
      </w:r>
      <w:r w:rsidRPr="00BC322E">
        <w:rPr>
          <w:rFonts w:ascii="Frutiger 45 Light" w:hAnsi="Frutiger 45 Light"/>
          <w:b/>
          <w:sz w:val="18"/>
          <w:szCs w:val="18"/>
          <w:lang w:val="it-IT"/>
        </w:rPr>
        <w:t> </w:t>
      </w:r>
      <w:r w:rsidRPr="00BC322E">
        <w:rPr>
          <w:rFonts w:ascii="Frutiger 45 Light" w:hAnsi="Frutiger 45 Light"/>
          <w:b/>
          <w:sz w:val="18"/>
          <w:szCs w:val="18"/>
          <w:lang w:val="it-IT"/>
        </w:rPr>
        <w:t> </w:t>
      </w:r>
      <w:r w:rsidRPr="00BC322E">
        <w:rPr>
          <w:rFonts w:ascii="Frutiger 45 Light" w:hAnsi="Frutiger 45 Light"/>
          <w:b/>
          <w:sz w:val="18"/>
          <w:szCs w:val="18"/>
          <w:lang w:val="it-IT"/>
        </w:rPr>
        <w:t> </w:t>
      </w:r>
      <w:r w:rsidRPr="00BC322E">
        <w:rPr>
          <w:rFonts w:ascii="Frutiger 45 Light" w:hAnsi="Frutiger 45 Light"/>
          <w:b/>
          <w:sz w:val="18"/>
          <w:szCs w:val="18"/>
          <w:lang w:val="it-IT"/>
        </w:rPr>
        <w:t> </w:t>
      </w:r>
      <w:r w:rsidRPr="00BC322E">
        <w:rPr>
          <w:rFonts w:ascii="Frutiger 45 Light" w:hAnsi="Frutiger 45 Light"/>
        </w:rPr>
        <w:fldChar w:fldCharType="end"/>
      </w:r>
      <w:bookmarkEnd w:id="56"/>
    </w:p>
    <w:p w:rsidR="00CA06E6" w:rsidRPr="00BC322E" w:rsidRDefault="00CA06E6" w:rsidP="00CA06E6">
      <w:pPr>
        <w:tabs>
          <w:tab w:val="left" w:pos="8820"/>
        </w:tabs>
        <w:spacing w:line="360" w:lineRule="auto"/>
        <w:ind w:right="818"/>
        <w:jc w:val="both"/>
        <w:rPr>
          <w:rFonts w:ascii="Frutiger 45 Light" w:hAnsi="Frutiger 45 Light"/>
          <w:b/>
          <w:sz w:val="18"/>
          <w:szCs w:val="18"/>
          <w:lang w:val="it-IT"/>
        </w:rPr>
      </w:pPr>
    </w:p>
    <w:p w:rsidR="00CA06E6" w:rsidRPr="00BC322E" w:rsidRDefault="00CA06E6" w:rsidP="00CA06E6">
      <w:pPr>
        <w:spacing w:line="360" w:lineRule="auto"/>
        <w:ind w:left="709" w:hanging="283"/>
        <w:jc w:val="center"/>
        <w:rPr>
          <w:rFonts w:ascii="Frutiger 45 Light" w:hAnsi="Frutiger 45 Light"/>
          <w:b/>
          <w:sz w:val="18"/>
          <w:szCs w:val="18"/>
          <w:lang w:val="it-IT"/>
        </w:rPr>
      </w:pPr>
      <w:r w:rsidRPr="00BC322E">
        <w:rPr>
          <w:rFonts w:ascii="Frutiger 45 Light" w:hAnsi="Frutiger 45 Light"/>
          <w:b/>
          <w:sz w:val="18"/>
          <w:szCs w:val="18"/>
          <w:lang w:val="it-IT"/>
        </w:rPr>
        <w:t>E ALLEGA</w:t>
      </w:r>
    </w:p>
    <w:p w:rsidR="00CA06E6" w:rsidRPr="00BC322E" w:rsidRDefault="00CA06E6" w:rsidP="00CA06E6">
      <w:pPr>
        <w:spacing w:line="360" w:lineRule="auto"/>
        <w:ind w:left="709" w:hanging="283"/>
        <w:jc w:val="center"/>
        <w:rPr>
          <w:rFonts w:ascii="Frutiger 45 Light" w:hAnsi="Frutiger 45 Light"/>
          <w:b/>
          <w:sz w:val="18"/>
          <w:szCs w:val="18"/>
          <w:lang w:val="it-IT"/>
        </w:rPr>
      </w:pPr>
    </w:p>
    <w:p w:rsidR="00CA06E6" w:rsidRPr="00BC322E" w:rsidRDefault="00CA06E6" w:rsidP="00CA06E6">
      <w:pPr>
        <w:numPr>
          <w:ilvl w:val="0"/>
          <w:numId w:val="17"/>
        </w:numPr>
        <w:suppressAutoHyphens/>
        <w:spacing w:line="360" w:lineRule="auto"/>
        <w:ind w:left="709" w:hanging="283"/>
        <w:jc w:val="both"/>
        <w:rPr>
          <w:rFonts w:ascii="Frutiger 45 Light" w:hAnsi="Frutiger 45 Light"/>
          <w:sz w:val="18"/>
          <w:szCs w:val="18"/>
          <w:lang w:val="it-IT"/>
        </w:rPr>
      </w:pPr>
      <w:bookmarkStart w:id="57" w:name="_Hlk527033091"/>
      <w:r w:rsidRPr="00BC322E">
        <w:rPr>
          <w:rFonts w:ascii="Frutiger 45 Light" w:hAnsi="Frutiger 45 Light"/>
          <w:sz w:val="18"/>
          <w:szCs w:val="18"/>
          <w:lang w:val="it-IT"/>
        </w:rPr>
        <w:t xml:space="preserve">gli </w:t>
      </w:r>
      <w:r w:rsidRPr="00BC322E">
        <w:rPr>
          <w:rFonts w:ascii="Frutiger 45 Light" w:hAnsi="Frutiger 45 Light"/>
          <w:b/>
          <w:sz w:val="18"/>
          <w:szCs w:val="18"/>
          <w:u w:val="single"/>
          <w:lang w:val="it-IT"/>
        </w:rPr>
        <w:t>allegati A1-ter</w:t>
      </w:r>
      <w:r w:rsidRPr="00BC322E">
        <w:rPr>
          <w:rFonts w:ascii="Frutiger 45 Light" w:hAnsi="Frutiger 45 Light"/>
          <w:sz w:val="18"/>
          <w:szCs w:val="18"/>
          <w:lang w:val="it-IT"/>
        </w:rPr>
        <w:t xml:space="preserve"> tanti quanti sono le imprese ausiliarie contenenti le dichiarazioni sottoscritte da parte di queste ultime e attestanti il possesso da parte loro dei requisiti generali di cui all’art. 80 D.Lgs.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CA06E6" w:rsidRPr="00BC322E" w:rsidRDefault="00CA06E6" w:rsidP="00CA06E6">
      <w:pPr>
        <w:spacing w:line="360" w:lineRule="auto"/>
        <w:ind w:left="426"/>
        <w:jc w:val="both"/>
        <w:rPr>
          <w:rFonts w:ascii="Frutiger 45 Light" w:hAnsi="Frutiger 45 Light"/>
          <w:sz w:val="18"/>
          <w:szCs w:val="18"/>
          <w:lang w:val="it-IT"/>
        </w:rPr>
      </w:pPr>
    </w:p>
    <w:p w:rsidR="00CA06E6" w:rsidRPr="00BC322E" w:rsidRDefault="00CA06E6" w:rsidP="00CA06E6">
      <w:pPr>
        <w:numPr>
          <w:ilvl w:val="0"/>
          <w:numId w:val="17"/>
        </w:numPr>
        <w:suppressAutoHyphens/>
        <w:spacing w:line="360" w:lineRule="auto"/>
        <w:ind w:left="709" w:hanging="283"/>
        <w:jc w:val="both"/>
        <w:rPr>
          <w:rFonts w:ascii="Frutiger 45 Light" w:hAnsi="Frutiger 45 Light"/>
          <w:sz w:val="18"/>
          <w:szCs w:val="18"/>
          <w:lang w:val="it-IT"/>
        </w:rPr>
      </w:pPr>
      <w:r w:rsidRPr="00BC322E">
        <w:rPr>
          <w:rFonts w:ascii="Frutiger 45 Light" w:hAnsi="Frutiger 45 Light"/>
          <w:sz w:val="18"/>
          <w:szCs w:val="18"/>
          <w:lang w:val="it-IT"/>
        </w:rPr>
        <w:t>il contratto in originale o copia autentica in virtù del quale l’impresa ausiliaria si obbliga nei confronti del concorrente a fornire i requisiti e a mettere a disposizione le risorse necessarie per tutta la durata dell’appalto;</w:t>
      </w:r>
    </w:p>
    <w:p w:rsidR="00CA06E6" w:rsidRPr="00BC322E" w:rsidRDefault="00CA06E6" w:rsidP="00CA06E6">
      <w:pPr>
        <w:spacing w:line="360" w:lineRule="auto"/>
        <w:jc w:val="both"/>
        <w:rPr>
          <w:rFonts w:ascii="Frutiger 45 Light" w:hAnsi="Frutiger 45 Light"/>
          <w:sz w:val="18"/>
          <w:szCs w:val="18"/>
          <w:lang w:val="it-IT"/>
        </w:rPr>
      </w:pPr>
    </w:p>
    <w:p w:rsidR="00CA06E6" w:rsidRPr="00BC322E" w:rsidRDefault="00CA06E6" w:rsidP="00CA06E6">
      <w:pPr>
        <w:numPr>
          <w:ilvl w:val="0"/>
          <w:numId w:val="17"/>
        </w:numPr>
        <w:suppressAutoHyphens/>
        <w:spacing w:line="360" w:lineRule="auto"/>
        <w:ind w:left="709" w:hanging="283"/>
        <w:jc w:val="both"/>
        <w:rPr>
          <w:rFonts w:ascii="Frutiger 45 Light" w:hAnsi="Frutiger 45 Light"/>
          <w:sz w:val="18"/>
          <w:szCs w:val="18"/>
          <w:lang w:val="it-IT"/>
        </w:rPr>
      </w:pPr>
      <w:r w:rsidRPr="00BC322E">
        <w:rPr>
          <w:rFonts w:ascii="Frutiger 45 Light" w:hAnsi="Frutiger 45 Light"/>
          <w:sz w:val="18"/>
          <w:szCs w:val="18"/>
          <w:lang w:val="it-IT"/>
        </w:rPr>
        <w:t>gli ulteriori documenti prescritti dall’art. 89 D.Lgs. 50/2016 e dalla documentazione di gara</w:t>
      </w:r>
      <w:bookmarkEnd w:id="57"/>
      <w:r w:rsidRPr="00BC322E">
        <w:rPr>
          <w:rFonts w:ascii="Frutiger 45 Light" w:hAnsi="Frutiger 45 Light"/>
          <w:sz w:val="18"/>
          <w:szCs w:val="18"/>
          <w:lang w:val="it-IT"/>
        </w:rPr>
        <w:t>.</w:t>
      </w:r>
    </w:p>
    <w:p w:rsidR="00CA06E6" w:rsidRPr="00BC322E" w:rsidRDefault="00CA06E6" w:rsidP="00CA06E6">
      <w:pPr>
        <w:pStyle w:val="sche3"/>
        <w:spacing w:line="360" w:lineRule="auto"/>
        <w:rPr>
          <w:rFonts w:ascii="Frutiger 45 Light" w:hAnsi="Frutiger 45 Light"/>
          <w:sz w:val="18"/>
          <w:szCs w:val="18"/>
          <w:lang w:val="it-IT"/>
        </w:rPr>
      </w:pPr>
    </w:p>
    <w:tbl>
      <w:tblPr>
        <w:tblW w:w="0" w:type="auto"/>
        <w:tblInd w:w="108" w:type="dxa"/>
        <w:tblLayout w:type="fixed"/>
        <w:tblLook w:val="04A0" w:firstRow="1" w:lastRow="0" w:firstColumn="1" w:lastColumn="0" w:noHBand="0" w:noVBand="1"/>
      </w:tblPr>
      <w:tblGrid>
        <w:gridCol w:w="9680"/>
      </w:tblGrid>
      <w:tr w:rsidR="00CA06E6" w:rsidRPr="00BC322E" w:rsidTr="00CA06E6">
        <w:tc>
          <w:tcPr>
            <w:tcW w:w="9680" w:type="dxa"/>
            <w:tcBorders>
              <w:top w:val="single" w:sz="4" w:space="0" w:color="000000"/>
              <w:left w:val="single" w:sz="4" w:space="0" w:color="000000"/>
              <w:bottom w:val="single" w:sz="4" w:space="0" w:color="000000"/>
              <w:right w:val="single" w:sz="4" w:space="0" w:color="000000"/>
            </w:tcBorders>
          </w:tcPr>
          <w:p w:rsidR="00CA06E6" w:rsidRPr="00BC322E" w:rsidRDefault="00CA06E6">
            <w:pPr>
              <w:pStyle w:val="sche3"/>
              <w:spacing w:line="360" w:lineRule="auto"/>
              <w:rPr>
                <w:rFonts w:ascii="Frutiger 45 Light" w:hAnsi="Frutiger 45 Light"/>
                <w:b/>
                <w:bCs/>
                <w:i/>
                <w:iCs/>
                <w:sz w:val="18"/>
                <w:szCs w:val="18"/>
                <w:lang w:val="it-IT"/>
              </w:rPr>
            </w:pPr>
          </w:p>
          <w:p w:rsidR="00CA06E6" w:rsidRPr="00BC322E" w:rsidRDefault="00CA06E6">
            <w:pPr>
              <w:pStyle w:val="sche3"/>
              <w:spacing w:line="360" w:lineRule="auto"/>
              <w:rPr>
                <w:rFonts w:ascii="Frutiger 45 Light" w:hAnsi="Frutiger 45 Light"/>
                <w:b/>
                <w:bCs/>
                <w:i/>
                <w:iCs/>
                <w:sz w:val="18"/>
                <w:szCs w:val="18"/>
                <w:lang w:val="it-IT"/>
              </w:rPr>
            </w:pPr>
            <w:r w:rsidRPr="00BC322E">
              <w:rPr>
                <w:rFonts w:ascii="Frutiger 45 Light" w:hAnsi="Frutiger 45 Light"/>
                <w:b/>
                <w:bCs/>
                <w:i/>
                <w:iCs/>
                <w:sz w:val="18"/>
                <w:szCs w:val="18"/>
                <w:lang w:val="it-IT"/>
              </w:rPr>
              <w:t>ANNOTAZIONI</w:t>
            </w:r>
          </w:p>
          <w:p w:rsidR="00CA06E6" w:rsidRPr="00BC322E" w:rsidRDefault="00CA06E6">
            <w:pPr>
              <w:pStyle w:val="sche3"/>
              <w:spacing w:line="360" w:lineRule="auto"/>
              <w:rPr>
                <w:rFonts w:ascii="Frutiger 45 Light" w:hAnsi="Frutiger 45 Light"/>
                <w:sz w:val="18"/>
                <w:szCs w:val="18"/>
                <w:lang w:val="it-IT"/>
              </w:rPr>
            </w:pPr>
            <w:r w:rsidRPr="00BC322E">
              <w:rPr>
                <w:rFonts w:ascii="Frutiger 45 Light" w:hAnsi="Frutiger 45 Light"/>
                <w:sz w:val="18"/>
                <w:szCs w:val="18"/>
                <w:lang w:val="it-IT"/>
              </w:rPr>
              <w:fldChar w:fldCharType="begin">
                <w:ffData>
                  <w:name w:val="Testo69"/>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p>
          <w:p w:rsidR="00CA06E6" w:rsidRPr="00BC322E" w:rsidRDefault="00CA06E6">
            <w:pPr>
              <w:pStyle w:val="sche3"/>
              <w:spacing w:line="360" w:lineRule="auto"/>
              <w:rPr>
                <w:rFonts w:ascii="Frutiger 45 Light" w:hAnsi="Frutiger 45 Light"/>
                <w:sz w:val="18"/>
                <w:szCs w:val="18"/>
                <w:lang w:val="it-IT"/>
              </w:rPr>
            </w:pPr>
          </w:p>
        </w:tc>
      </w:tr>
      <w:tr w:rsidR="00907E32" w:rsidRPr="00BC322E" w:rsidTr="00CA06E6">
        <w:tc>
          <w:tcPr>
            <w:tcW w:w="9680" w:type="dxa"/>
            <w:tcBorders>
              <w:top w:val="single" w:sz="4" w:space="0" w:color="000000"/>
              <w:left w:val="single" w:sz="4" w:space="0" w:color="000000"/>
              <w:bottom w:val="single" w:sz="4" w:space="0" w:color="000000"/>
              <w:right w:val="single" w:sz="4" w:space="0" w:color="000000"/>
            </w:tcBorders>
          </w:tcPr>
          <w:p w:rsidR="00907E32" w:rsidRPr="00BC322E" w:rsidRDefault="00907E32">
            <w:pPr>
              <w:pStyle w:val="sche3"/>
              <w:spacing w:line="360" w:lineRule="auto"/>
              <w:rPr>
                <w:rFonts w:ascii="Frutiger 45 Light" w:hAnsi="Frutiger 45 Light"/>
                <w:b/>
                <w:bCs/>
                <w:i/>
                <w:iCs/>
                <w:sz w:val="18"/>
                <w:szCs w:val="18"/>
                <w:lang w:val="it-IT"/>
              </w:rPr>
            </w:pPr>
          </w:p>
        </w:tc>
      </w:tr>
    </w:tbl>
    <w:p w:rsidR="00907E32" w:rsidRDefault="00907E32" w:rsidP="00CA06E6">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it-IT"/>
        </w:rPr>
      </w:pPr>
    </w:p>
    <w:p w:rsidR="00907E32" w:rsidRPr="00BC322E" w:rsidRDefault="00907E32" w:rsidP="00CA06E6">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it-IT"/>
        </w:rPr>
      </w:pPr>
    </w:p>
    <w:p w:rsidR="00CA06E6" w:rsidRPr="00BC322E" w:rsidRDefault="00CA06E6" w:rsidP="00CA06E6">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it-IT"/>
        </w:rPr>
      </w:pPr>
      <w:r w:rsidRPr="00BC322E">
        <w:rPr>
          <w:rFonts w:ascii="Frutiger 45 Light" w:hAnsi="Frutiger 45 Light"/>
          <w:b/>
          <w:bCs/>
          <w:i/>
          <w:iCs/>
          <w:sz w:val="18"/>
          <w:szCs w:val="18"/>
          <w:lang w:val="it-IT"/>
        </w:rPr>
        <w:t>Sez. IV</w:t>
      </w:r>
    </w:p>
    <w:p w:rsidR="00CA06E6" w:rsidRPr="00BC322E" w:rsidRDefault="00CA06E6" w:rsidP="00CA06E6">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it-IT"/>
        </w:rPr>
      </w:pPr>
      <w:r w:rsidRPr="00BC322E">
        <w:rPr>
          <w:rFonts w:ascii="Frutiger 45 Light" w:hAnsi="Frutiger 45 Light"/>
          <w:b/>
          <w:bCs/>
          <w:i/>
          <w:iCs/>
          <w:sz w:val="18"/>
          <w:szCs w:val="18"/>
          <w:lang w:val="it-IT"/>
        </w:rPr>
        <w:t>EVENTUALE DICHIARAZIONE AGGIUNTIVA AI SENSI DELLA LEGGE FALLIMENTARE</w:t>
      </w:r>
      <w:r w:rsidRPr="00BC322E">
        <w:rPr>
          <w:rStyle w:val="Endnotenzeichen"/>
          <w:rFonts w:ascii="Frutiger 45 Light" w:hAnsi="Frutiger 45 Light"/>
          <w:b/>
          <w:sz w:val="18"/>
          <w:szCs w:val="18"/>
          <w:lang w:val="it-IT"/>
        </w:rPr>
        <w:endnoteReference w:id="28"/>
      </w:r>
    </w:p>
    <w:p w:rsidR="00CA06E6" w:rsidRPr="00BC322E" w:rsidRDefault="00CA06E6" w:rsidP="00CA06E6">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it-IT"/>
        </w:rPr>
      </w:pPr>
    </w:p>
    <w:p w:rsidR="00CA06E6" w:rsidRPr="00BC322E" w:rsidRDefault="00CA06E6" w:rsidP="00CA06E6">
      <w:pPr>
        <w:autoSpaceDE w:val="0"/>
        <w:spacing w:line="360" w:lineRule="auto"/>
        <w:ind w:left="426" w:hanging="426"/>
        <w:jc w:val="both"/>
        <w:rPr>
          <w:rFonts w:ascii="Frutiger 45 Light" w:hAnsi="Frutiger 45 Light"/>
          <w:sz w:val="18"/>
          <w:szCs w:val="18"/>
          <w:lang w:val="it-IT"/>
        </w:rPr>
      </w:pPr>
    </w:p>
    <w:p w:rsidR="00CA06E6" w:rsidRPr="00BC322E" w:rsidRDefault="00CA06E6" w:rsidP="00CA06E6">
      <w:pPr>
        <w:autoSpaceDE w:val="0"/>
        <w:spacing w:line="360" w:lineRule="auto"/>
        <w:ind w:left="426" w:hanging="426"/>
        <w:jc w:val="center"/>
        <w:rPr>
          <w:rFonts w:ascii="Frutiger 45 Light" w:hAnsi="Frutiger 45 Light"/>
          <w:b/>
          <w:sz w:val="18"/>
          <w:szCs w:val="18"/>
          <w:lang w:val="it-IT"/>
        </w:rPr>
      </w:pPr>
      <w:r w:rsidRPr="00BC322E">
        <w:rPr>
          <w:rFonts w:ascii="Frutiger 45 Light" w:hAnsi="Frutiger 45 Light"/>
          <w:b/>
          <w:sz w:val="18"/>
          <w:szCs w:val="18"/>
          <w:lang w:val="it-IT"/>
        </w:rPr>
        <w:t>DICHIARA</w:t>
      </w:r>
    </w:p>
    <w:p w:rsidR="00CA06E6" w:rsidRPr="00BC322E" w:rsidRDefault="00CA06E6" w:rsidP="00CA06E6">
      <w:pPr>
        <w:autoSpaceDE w:val="0"/>
        <w:spacing w:line="360" w:lineRule="auto"/>
        <w:ind w:left="426" w:hanging="426"/>
        <w:jc w:val="center"/>
        <w:rPr>
          <w:rFonts w:ascii="Frutiger 45 Light" w:hAnsi="Frutiger 45 Light"/>
          <w:b/>
          <w:sz w:val="18"/>
          <w:szCs w:val="18"/>
          <w:lang w:val="it-IT"/>
        </w:rPr>
      </w:pPr>
    </w:p>
    <w:p w:rsidR="00CA06E6" w:rsidRPr="00BC322E" w:rsidRDefault="00CA06E6" w:rsidP="00CA06E6">
      <w:pPr>
        <w:spacing w:line="360" w:lineRule="auto"/>
        <w:ind w:left="284" w:hanging="284"/>
        <w:rPr>
          <w:rFonts w:ascii="Frutiger 45 Light" w:hAnsi="Frutiger 45 Light"/>
          <w:sz w:val="18"/>
          <w:szCs w:val="18"/>
          <w:lang w:val="it-IT"/>
        </w:rPr>
      </w:pPr>
      <w:r w:rsidRPr="00BC322E">
        <w:rPr>
          <w:rFonts w:ascii="Frutiger 45 Light" w:hAnsi="Frutiger 45 Light"/>
          <w:sz w:val="18"/>
          <w:szCs w:val="18"/>
          <w:lang w:val="it-IT"/>
        </w:rPr>
        <w:fldChar w:fldCharType="begin">
          <w:ffData>
            <w:name w:val="Controllo152"/>
            <w:enabled/>
            <w:calcOnExit w:val="0"/>
            <w:checkBox>
              <w:sizeAuto/>
              <w:default w:val="0"/>
            </w:checkBox>
          </w:ffData>
        </w:fldChar>
      </w:r>
      <w:r w:rsidRPr="00BC322E">
        <w:rPr>
          <w:rFonts w:ascii="Frutiger 45 Light" w:hAnsi="Frutiger 45 Light"/>
          <w:sz w:val="18"/>
          <w:szCs w:val="18"/>
          <w:lang w:val="it-IT"/>
        </w:rPr>
        <w:instrText xml:space="preserve"> FORMCHECKBOX </w:instrText>
      </w:r>
      <w:r w:rsidR="00907E32">
        <w:rPr>
          <w:rFonts w:ascii="Frutiger 45 Light" w:hAnsi="Frutiger 45 Light"/>
          <w:sz w:val="18"/>
          <w:szCs w:val="18"/>
          <w:lang w:val="it-IT"/>
        </w:rPr>
      </w:r>
      <w:r w:rsidR="00907E32">
        <w:rPr>
          <w:rFonts w:ascii="Frutiger 45 Light" w:hAnsi="Frutiger 45 Light"/>
          <w:sz w:val="18"/>
          <w:szCs w:val="18"/>
          <w:lang w:val="it-IT"/>
        </w:rPr>
        <w:fldChar w:fldCharType="separate"/>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 xml:space="preserve"> che l’impresa dichiarante ha proposto ricorso per l’ammissione al concordato preventivo con continuità aziendale ai sensi dell’art. 186-bis L.F. (anche nel caso di presentazione di ricorso “in bianco”) ed ha ottenuto l’autorizzazione alla partecipazione a procedure di affidamento di contratti pubblici da parte del Tribunale di </w:t>
      </w:r>
      <w:r w:rsidRPr="00BC322E">
        <w:rPr>
          <w:rFonts w:ascii="Frutiger 45 Light" w:hAnsi="Frutiger 45 Light"/>
          <w:sz w:val="18"/>
          <w:szCs w:val="18"/>
          <w:lang w:val="it-IT"/>
        </w:rPr>
        <w:fldChar w:fldCharType="begin">
          <w:ffData>
            <w:name w:val="Testo69"/>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 xml:space="preserve"> in data </w:t>
      </w:r>
      <w:r w:rsidRPr="00BC322E">
        <w:rPr>
          <w:rFonts w:ascii="Frutiger 45 Light" w:hAnsi="Frutiger 45 Light"/>
          <w:sz w:val="18"/>
          <w:szCs w:val="18"/>
          <w:lang w:val="it-IT"/>
        </w:rPr>
        <w:fldChar w:fldCharType="begin">
          <w:ffData>
            <w:name w:val="Testo69"/>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 xml:space="preserve"> con provvedimento n. </w:t>
      </w:r>
      <w:r w:rsidRPr="00BC322E">
        <w:rPr>
          <w:rFonts w:ascii="Frutiger 45 Light" w:hAnsi="Frutiger 45 Light"/>
          <w:sz w:val="18"/>
          <w:szCs w:val="18"/>
          <w:lang w:val="it-IT"/>
        </w:rPr>
        <w:fldChar w:fldCharType="begin">
          <w:ffData>
            <w:name w:val="Testo69"/>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 e allega copia del provvedimento di autorizzazione;</w:t>
      </w:r>
    </w:p>
    <w:p w:rsidR="00CA06E6" w:rsidRPr="00BC322E" w:rsidRDefault="00CA06E6" w:rsidP="00CA06E6">
      <w:pPr>
        <w:rPr>
          <w:rFonts w:ascii="Frutiger 45 Light" w:hAnsi="Frutiger 45 Light"/>
          <w:sz w:val="18"/>
          <w:szCs w:val="18"/>
          <w:lang w:val="it-IT"/>
        </w:rPr>
      </w:pPr>
    </w:p>
    <w:p w:rsidR="00CA06E6" w:rsidRPr="00BC322E" w:rsidRDefault="00CA06E6" w:rsidP="00CA06E6">
      <w:pPr>
        <w:spacing w:line="360" w:lineRule="auto"/>
        <w:rPr>
          <w:rFonts w:ascii="Frutiger 45 Light" w:hAnsi="Frutiger 45 Light"/>
          <w:b/>
          <w:sz w:val="18"/>
          <w:szCs w:val="18"/>
          <w:lang w:val="it-IT"/>
        </w:rPr>
      </w:pPr>
      <w:r w:rsidRPr="00BC322E">
        <w:rPr>
          <w:rFonts w:ascii="Frutiger 45 Light" w:hAnsi="Frutiger 45 Light"/>
          <w:b/>
          <w:sz w:val="18"/>
          <w:szCs w:val="18"/>
          <w:lang w:val="it-IT"/>
        </w:rPr>
        <w:t>OVVERO</w:t>
      </w:r>
    </w:p>
    <w:p w:rsidR="00CA06E6" w:rsidRPr="00BC322E" w:rsidRDefault="00CA06E6" w:rsidP="00CA06E6">
      <w:pPr>
        <w:spacing w:line="360" w:lineRule="auto"/>
        <w:rPr>
          <w:rFonts w:ascii="Frutiger 45 Light" w:hAnsi="Frutiger 45 Light"/>
          <w:sz w:val="18"/>
          <w:szCs w:val="18"/>
          <w:highlight w:val="yellow"/>
          <w:lang w:val="it-IT"/>
        </w:rPr>
      </w:pPr>
    </w:p>
    <w:p w:rsidR="00CA06E6" w:rsidRPr="00BC322E" w:rsidRDefault="00CA06E6" w:rsidP="00CA06E6">
      <w:pPr>
        <w:spacing w:line="360" w:lineRule="auto"/>
        <w:ind w:left="284" w:hanging="284"/>
        <w:rPr>
          <w:rFonts w:ascii="Frutiger 45 Light" w:hAnsi="Frutiger 45 Light"/>
          <w:sz w:val="18"/>
          <w:szCs w:val="18"/>
          <w:lang w:val="it-IT"/>
        </w:rPr>
      </w:pPr>
      <w:r w:rsidRPr="00BC322E">
        <w:rPr>
          <w:rFonts w:ascii="Frutiger 45 Light" w:hAnsi="Frutiger 45 Light"/>
          <w:sz w:val="18"/>
          <w:szCs w:val="18"/>
          <w:lang w:val="it-IT"/>
        </w:rPr>
        <w:fldChar w:fldCharType="begin">
          <w:ffData>
            <w:name w:val="Controllo152"/>
            <w:enabled/>
            <w:calcOnExit w:val="0"/>
            <w:checkBox>
              <w:sizeAuto/>
              <w:default w:val="0"/>
            </w:checkBox>
          </w:ffData>
        </w:fldChar>
      </w:r>
      <w:r w:rsidRPr="00BC322E">
        <w:rPr>
          <w:rFonts w:ascii="Frutiger 45 Light" w:hAnsi="Frutiger 45 Light"/>
          <w:sz w:val="18"/>
          <w:szCs w:val="18"/>
          <w:lang w:val="it-IT"/>
        </w:rPr>
        <w:instrText xml:space="preserve"> FORMCHECKBOX </w:instrText>
      </w:r>
      <w:r w:rsidR="00907E32">
        <w:rPr>
          <w:rFonts w:ascii="Frutiger 45 Light" w:hAnsi="Frutiger 45 Light"/>
          <w:sz w:val="18"/>
          <w:szCs w:val="18"/>
          <w:lang w:val="it-IT"/>
        </w:rPr>
      </w:r>
      <w:r w:rsidR="00907E32">
        <w:rPr>
          <w:rFonts w:ascii="Frutiger 45 Light" w:hAnsi="Frutiger 45 Light"/>
          <w:sz w:val="18"/>
          <w:szCs w:val="18"/>
          <w:lang w:val="it-IT"/>
        </w:rPr>
        <w:fldChar w:fldCharType="separate"/>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 xml:space="preserve"> che l’impresa dichiarante è stata ammessa al concordato preventivo con continuità aziendale, di cui all’art. 186-bis del Regio Decreto 16/03/1942 n. 267, dichiarato con decreto n. </w:t>
      </w:r>
      <w:r w:rsidRPr="00BC322E">
        <w:rPr>
          <w:rFonts w:ascii="Frutiger 45 Light" w:hAnsi="Frutiger 45 Light"/>
          <w:sz w:val="18"/>
          <w:szCs w:val="18"/>
          <w:lang w:val="it-IT"/>
        </w:rPr>
        <w:fldChar w:fldCharType="begin">
          <w:ffData>
            <w:name w:val="Testo69"/>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 xml:space="preserve"> del Tribunale di </w:t>
      </w:r>
      <w:r w:rsidRPr="00BC322E">
        <w:rPr>
          <w:rFonts w:ascii="Frutiger 45 Light" w:hAnsi="Frutiger 45 Light"/>
          <w:sz w:val="18"/>
          <w:szCs w:val="18"/>
          <w:lang w:val="it-IT"/>
        </w:rPr>
        <w:fldChar w:fldCharType="begin">
          <w:ffData>
            <w:name w:val="Testo69"/>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 xml:space="preserve">, emesso in data </w:t>
      </w:r>
      <w:r w:rsidRPr="00BC322E">
        <w:rPr>
          <w:rFonts w:ascii="Frutiger 45 Light" w:hAnsi="Frutiger 45 Light"/>
          <w:sz w:val="18"/>
          <w:szCs w:val="18"/>
          <w:lang w:val="it-IT"/>
        </w:rPr>
        <w:fldChar w:fldCharType="begin">
          <w:ffData>
            <w:name w:val="Testo69"/>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 e sentita l’ANAC ai sensi dell’art. 110, comma 3, D.Lgs. n. 50/2016 e allega copia del provvedimento del Tribunale.</w:t>
      </w:r>
    </w:p>
    <w:p w:rsidR="00CA06E6" w:rsidRPr="00BC322E" w:rsidRDefault="00CA06E6" w:rsidP="00CA06E6">
      <w:pPr>
        <w:spacing w:line="360" w:lineRule="auto"/>
        <w:ind w:left="284" w:hanging="284"/>
        <w:rPr>
          <w:rFonts w:ascii="Frutiger 45 Light" w:hAnsi="Frutiger 45 Light"/>
          <w:sz w:val="18"/>
          <w:szCs w:val="18"/>
          <w:lang w:val="it-IT"/>
        </w:rPr>
      </w:pPr>
    </w:p>
    <w:p w:rsidR="00CA06E6" w:rsidRPr="00BC322E" w:rsidRDefault="00CA06E6" w:rsidP="00CA06E6">
      <w:pPr>
        <w:spacing w:line="360" w:lineRule="auto"/>
        <w:ind w:left="567"/>
        <w:rPr>
          <w:rFonts w:ascii="Frutiger 45 Light" w:hAnsi="Frutiger 45 Light"/>
          <w:sz w:val="18"/>
          <w:szCs w:val="18"/>
          <w:lang w:val="it-IT"/>
        </w:rPr>
      </w:pPr>
      <w:r w:rsidRPr="00BC322E">
        <w:rPr>
          <w:rFonts w:ascii="Frutiger 45 Light" w:hAnsi="Frutiger 45 Light"/>
          <w:sz w:val="18"/>
          <w:szCs w:val="18"/>
          <w:lang w:val="it-IT"/>
        </w:rPr>
        <w:fldChar w:fldCharType="begin">
          <w:ffData>
            <w:name w:val="Controllo152"/>
            <w:enabled/>
            <w:calcOnExit w:val="0"/>
            <w:checkBox>
              <w:sizeAuto/>
              <w:default w:val="0"/>
            </w:checkBox>
          </w:ffData>
        </w:fldChar>
      </w:r>
      <w:r w:rsidRPr="00BC322E">
        <w:rPr>
          <w:rFonts w:ascii="Frutiger 45 Light" w:hAnsi="Frutiger 45 Light"/>
          <w:sz w:val="18"/>
          <w:szCs w:val="18"/>
          <w:lang w:val="it-IT"/>
        </w:rPr>
        <w:instrText xml:space="preserve"> FORMCHECKBOX </w:instrText>
      </w:r>
      <w:r w:rsidR="00907E32">
        <w:rPr>
          <w:rFonts w:ascii="Frutiger 45 Light" w:hAnsi="Frutiger 45 Light"/>
          <w:sz w:val="18"/>
          <w:szCs w:val="18"/>
          <w:lang w:val="it-IT"/>
        </w:rPr>
      </w:r>
      <w:r w:rsidR="00907E32">
        <w:rPr>
          <w:rFonts w:ascii="Frutiger 45 Light" w:hAnsi="Frutiger 45 Light"/>
          <w:sz w:val="18"/>
          <w:szCs w:val="18"/>
          <w:lang w:val="it-IT"/>
        </w:rPr>
        <w:fldChar w:fldCharType="separate"/>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 xml:space="preserve"> </w:t>
      </w:r>
      <w:r w:rsidRPr="00BC322E">
        <w:rPr>
          <w:rFonts w:ascii="Frutiger 45 Light" w:hAnsi="Frutiger 45 Light"/>
          <w:i/>
          <w:sz w:val="18"/>
          <w:szCs w:val="18"/>
          <w:lang w:val="it-IT"/>
        </w:rPr>
        <w:t>(nel caso in cui ANAC abbia subordinato la partecipazione alla necessità di avvalersi dei requisiti di altro operatore economico)</w:t>
      </w:r>
      <w:r w:rsidRPr="00BC322E">
        <w:rPr>
          <w:rFonts w:ascii="Frutiger 45 Light" w:hAnsi="Frutiger 45 Light"/>
          <w:sz w:val="18"/>
          <w:szCs w:val="18"/>
          <w:lang w:val="it-IT"/>
        </w:rPr>
        <w:t xml:space="preserve"> di avvalersi ai sensi e per gli effetti dell’art. 186-bis comma 4, lettera b), L.F. della seguente impresa[ii]:</w:t>
      </w:r>
    </w:p>
    <w:p w:rsidR="00CA06E6" w:rsidRPr="00BC322E" w:rsidRDefault="00CA06E6" w:rsidP="00CA06E6">
      <w:pPr>
        <w:spacing w:line="360" w:lineRule="auto"/>
        <w:ind w:left="567"/>
        <w:rPr>
          <w:rFonts w:ascii="Frutiger 45 Light" w:hAnsi="Frutiger 45 Light"/>
          <w:sz w:val="18"/>
          <w:szCs w:val="18"/>
          <w:lang w:val="it-IT"/>
        </w:rPr>
      </w:pPr>
      <w:r w:rsidRPr="00BC322E">
        <w:rPr>
          <w:rFonts w:ascii="Frutiger 45 Light" w:hAnsi="Frutiger 45 Light"/>
          <w:sz w:val="18"/>
          <w:szCs w:val="18"/>
          <w:lang w:val="it-IT"/>
        </w:rPr>
        <w:t xml:space="preserve">Impresa: </w:t>
      </w:r>
      <w:r w:rsidRPr="00BC322E">
        <w:rPr>
          <w:rFonts w:ascii="Frutiger 45 Light" w:hAnsi="Frutiger 45 Light"/>
          <w:sz w:val="18"/>
          <w:szCs w:val="18"/>
          <w:lang w:val="it-IT"/>
        </w:rPr>
        <w:fldChar w:fldCharType="begin">
          <w:ffData>
            <w:name w:val="Testo69"/>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p>
    <w:p w:rsidR="00CA06E6" w:rsidRPr="00BC322E" w:rsidRDefault="00CA06E6" w:rsidP="00CA06E6">
      <w:pPr>
        <w:spacing w:line="360" w:lineRule="auto"/>
        <w:ind w:left="567"/>
        <w:rPr>
          <w:rFonts w:ascii="Frutiger 45 Light" w:hAnsi="Frutiger 45 Light"/>
          <w:sz w:val="18"/>
          <w:szCs w:val="18"/>
          <w:lang w:val="it-IT"/>
        </w:rPr>
      </w:pPr>
      <w:r w:rsidRPr="00BC322E">
        <w:rPr>
          <w:rFonts w:ascii="Frutiger 45 Light" w:hAnsi="Frutiger 45 Light"/>
          <w:sz w:val="18"/>
          <w:szCs w:val="18"/>
          <w:lang w:val="it-IT"/>
        </w:rPr>
        <w:t xml:space="preserve">C.F. </w:t>
      </w:r>
      <w:r w:rsidRPr="00BC322E">
        <w:rPr>
          <w:rFonts w:ascii="Frutiger 45 Light" w:hAnsi="Frutiger 45 Light"/>
          <w:sz w:val="18"/>
          <w:szCs w:val="18"/>
          <w:lang w:val="it-IT"/>
        </w:rPr>
        <w:fldChar w:fldCharType="begin">
          <w:ffData>
            <w:name w:val="Testo69"/>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 xml:space="preserve"> ; P.IVA </w:t>
      </w:r>
      <w:r w:rsidRPr="00BC322E">
        <w:rPr>
          <w:rFonts w:ascii="Frutiger 45 Light" w:hAnsi="Frutiger 45 Light"/>
          <w:sz w:val="18"/>
          <w:szCs w:val="18"/>
          <w:lang w:val="it-IT"/>
        </w:rPr>
        <w:fldChar w:fldCharType="begin">
          <w:ffData>
            <w:name w:val="Testo69"/>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 xml:space="preserve"> ;</w:t>
      </w:r>
    </w:p>
    <w:p w:rsidR="00CA06E6" w:rsidRPr="00BC322E" w:rsidRDefault="00CA06E6" w:rsidP="00CA06E6">
      <w:pPr>
        <w:spacing w:line="360" w:lineRule="auto"/>
        <w:ind w:left="567"/>
        <w:rPr>
          <w:rFonts w:ascii="Frutiger 45 Light" w:hAnsi="Frutiger 45 Light"/>
          <w:sz w:val="18"/>
          <w:szCs w:val="18"/>
          <w:lang w:val="it-IT"/>
        </w:rPr>
      </w:pPr>
      <w:r w:rsidRPr="00BC322E">
        <w:rPr>
          <w:rFonts w:ascii="Frutiger 45 Light" w:hAnsi="Frutiger 45 Light"/>
          <w:sz w:val="18"/>
          <w:szCs w:val="18"/>
          <w:lang w:val="it-IT"/>
        </w:rPr>
        <w:t xml:space="preserve">con sede legale nel Comune di </w:t>
      </w:r>
      <w:r w:rsidRPr="00BC322E">
        <w:rPr>
          <w:rFonts w:ascii="Frutiger 45 Light" w:hAnsi="Frutiger 45 Light"/>
          <w:sz w:val="18"/>
          <w:szCs w:val="18"/>
          <w:lang w:val="it-IT"/>
        </w:rPr>
        <w:fldChar w:fldCharType="begin">
          <w:ffData>
            <w:name w:val="Testo69"/>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 xml:space="preserve"> , CAP </w:t>
      </w:r>
      <w:r w:rsidRPr="00BC322E">
        <w:rPr>
          <w:rFonts w:ascii="Frutiger 45 Light" w:hAnsi="Frutiger 45 Light"/>
          <w:sz w:val="18"/>
          <w:szCs w:val="18"/>
          <w:lang w:val="it-IT"/>
        </w:rPr>
        <w:fldChar w:fldCharType="begin">
          <w:ffData>
            <w:name w:val="Testo69"/>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 xml:space="preserve"> , prov. </w:t>
      </w:r>
      <w:r w:rsidRPr="00BC322E">
        <w:rPr>
          <w:rFonts w:ascii="Frutiger 45 Light" w:hAnsi="Frutiger 45 Light"/>
          <w:sz w:val="18"/>
          <w:szCs w:val="18"/>
          <w:lang w:val="it-IT"/>
        </w:rPr>
        <w:fldChar w:fldCharType="begin">
          <w:ffData>
            <w:name w:val="Testo69"/>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 xml:space="preserve"> (</w:t>
      </w:r>
      <w:r w:rsidRPr="00BC322E">
        <w:rPr>
          <w:rFonts w:ascii="Frutiger 45 Light" w:hAnsi="Frutiger 45 Light"/>
          <w:sz w:val="18"/>
          <w:szCs w:val="18"/>
          <w:lang w:val="it-IT"/>
        </w:rPr>
        <w:fldChar w:fldCharType="begin">
          <w:ffData>
            <w:name w:val="Testo69"/>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 xml:space="preserve"> ), Stato </w:t>
      </w:r>
      <w:r w:rsidRPr="00BC322E">
        <w:rPr>
          <w:rFonts w:ascii="Frutiger 45 Light" w:hAnsi="Frutiger 45 Light"/>
          <w:sz w:val="18"/>
          <w:szCs w:val="18"/>
          <w:lang w:val="it-IT"/>
        </w:rPr>
        <w:fldChar w:fldCharType="begin">
          <w:ffData>
            <w:name w:val="Testo69"/>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 xml:space="preserve"> ;</w:t>
      </w:r>
    </w:p>
    <w:p w:rsidR="00CA06E6" w:rsidRPr="00BC322E" w:rsidRDefault="00CA06E6" w:rsidP="00CA06E6">
      <w:pPr>
        <w:spacing w:line="360" w:lineRule="auto"/>
        <w:ind w:left="567"/>
        <w:rPr>
          <w:rFonts w:ascii="Frutiger 45 Light" w:hAnsi="Frutiger 45 Light"/>
          <w:sz w:val="18"/>
          <w:szCs w:val="18"/>
          <w:lang w:val="it-IT"/>
        </w:rPr>
      </w:pPr>
      <w:r w:rsidRPr="00BC322E">
        <w:rPr>
          <w:rFonts w:ascii="Frutiger 45 Light" w:hAnsi="Frutiger 45 Light"/>
          <w:sz w:val="18"/>
          <w:szCs w:val="18"/>
          <w:lang w:val="it-IT"/>
        </w:rPr>
        <w:t xml:space="preserve">via/piazza, ecc. </w:t>
      </w:r>
      <w:r w:rsidRPr="00BC322E">
        <w:rPr>
          <w:rFonts w:ascii="Frutiger 45 Light" w:hAnsi="Frutiger 45 Light"/>
          <w:sz w:val="18"/>
          <w:szCs w:val="18"/>
          <w:lang w:val="it-IT"/>
        </w:rPr>
        <w:fldChar w:fldCharType="begin">
          <w:ffData>
            <w:name w:val="Testo69"/>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w:t>
      </w:r>
    </w:p>
    <w:p w:rsidR="00CA06E6" w:rsidRPr="00BC322E" w:rsidRDefault="00CA06E6" w:rsidP="00CA06E6">
      <w:pPr>
        <w:spacing w:line="360" w:lineRule="auto"/>
        <w:ind w:left="567"/>
        <w:rPr>
          <w:rFonts w:ascii="Frutiger 45 Light" w:hAnsi="Frutiger 45 Light"/>
          <w:sz w:val="18"/>
          <w:szCs w:val="18"/>
          <w:lang w:val="it-IT"/>
        </w:rPr>
      </w:pPr>
      <w:r w:rsidRPr="00BC322E">
        <w:rPr>
          <w:rFonts w:ascii="Frutiger 45 Light" w:hAnsi="Frutiger 45 Light"/>
          <w:sz w:val="18"/>
          <w:szCs w:val="18"/>
          <w:lang w:val="it-IT"/>
        </w:rPr>
        <w:t xml:space="preserve">il cui legale rappresentante è </w:t>
      </w:r>
      <w:r w:rsidRPr="00BC322E">
        <w:rPr>
          <w:rFonts w:ascii="Frutiger 45 Light" w:hAnsi="Frutiger 45 Light"/>
          <w:sz w:val="18"/>
          <w:szCs w:val="18"/>
          <w:lang w:val="it-IT"/>
        </w:rPr>
        <w:fldChar w:fldCharType="begin">
          <w:ffData>
            <w:name w:val="Testo69"/>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fldChar w:fldCharType="end"/>
      </w:r>
      <w:r w:rsidRPr="00BC322E">
        <w:rPr>
          <w:rFonts w:ascii="Frutiger 45 Light" w:hAnsi="Frutiger 45 Light"/>
          <w:sz w:val="18"/>
          <w:szCs w:val="18"/>
          <w:lang w:val="it-IT"/>
        </w:rPr>
        <w:t>;</w:t>
      </w:r>
    </w:p>
    <w:p w:rsidR="00CA06E6" w:rsidRPr="00BC322E" w:rsidRDefault="00CA06E6" w:rsidP="00CA06E6">
      <w:pPr>
        <w:spacing w:line="360" w:lineRule="auto"/>
        <w:ind w:left="993"/>
        <w:rPr>
          <w:rFonts w:ascii="Frutiger 45 Light" w:hAnsi="Frutiger 45 Light"/>
          <w:sz w:val="18"/>
          <w:szCs w:val="18"/>
          <w:lang w:val="it-IT"/>
        </w:rPr>
      </w:pPr>
    </w:p>
    <w:p w:rsidR="00CA06E6" w:rsidRPr="00BC322E" w:rsidRDefault="00CA06E6" w:rsidP="00CA06E6">
      <w:pPr>
        <w:spacing w:line="360" w:lineRule="auto"/>
        <w:ind w:left="993" w:hanging="426"/>
        <w:rPr>
          <w:rFonts w:ascii="Frutiger 45 Light" w:hAnsi="Frutiger 45 Light"/>
          <w:b/>
          <w:sz w:val="18"/>
          <w:szCs w:val="18"/>
          <w:lang w:val="it-IT"/>
        </w:rPr>
      </w:pPr>
      <w:r w:rsidRPr="00BC322E">
        <w:rPr>
          <w:rFonts w:ascii="Frutiger 45 Light" w:hAnsi="Frutiger 45 Light"/>
          <w:b/>
          <w:sz w:val="18"/>
          <w:szCs w:val="18"/>
          <w:lang w:val="it-IT"/>
        </w:rPr>
        <w:t>E ALLEGA</w:t>
      </w:r>
    </w:p>
    <w:p w:rsidR="00CA06E6" w:rsidRPr="00BC322E" w:rsidRDefault="00CA06E6" w:rsidP="00CA06E6">
      <w:pPr>
        <w:spacing w:line="360" w:lineRule="auto"/>
        <w:ind w:left="993" w:hanging="426"/>
        <w:rPr>
          <w:rFonts w:ascii="Frutiger 45 Light" w:hAnsi="Frutiger 45 Light"/>
          <w:sz w:val="18"/>
          <w:szCs w:val="18"/>
          <w:lang w:val="it-IT"/>
        </w:rPr>
      </w:pPr>
    </w:p>
    <w:p w:rsidR="00CA06E6" w:rsidRPr="00BC322E" w:rsidRDefault="00CA06E6" w:rsidP="00CA06E6">
      <w:pPr>
        <w:numPr>
          <w:ilvl w:val="0"/>
          <w:numId w:val="17"/>
        </w:numPr>
        <w:tabs>
          <w:tab w:val="clear" w:pos="720"/>
          <w:tab w:val="num" w:pos="993"/>
        </w:tabs>
        <w:suppressAutoHyphens/>
        <w:spacing w:line="360" w:lineRule="auto"/>
        <w:ind w:left="993" w:hanging="426"/>
        <w:rPr>
          <w:rFonts w:ascii="Frutiger 45 Light" w:hAnsi="Frutiger 45 Light"/>
          <w:sz w:val="18"/>
          <w:szCs w:val="18"/>
          <w:lang w:val="it-IT"/>
        </w:rPr>
      </w:pPr>
      <w:r w:rsidRPr="00BC322E">
        <w:rPr>
          <w:rFonts w:ascii="Frutiger 45 Light" w:hAnsi="Frutiger 45 Light"/>
          <w:sz w:val="18"/>
          <w:szCs w:val="18"/>
          <w:lang w:val="it-IT"/>
        </w:rPr>
        <w:t>una relazione di un professionista in possesso dei requisiti di cui all'articolo 67, terzo comma, lettera d), che attesta la conformità al piano e la ragionevole capacità di adempimento del contratto;</w:t>
      </w:r>
    </w:p>
    <w:p w:rsidR="00CA06E6" w:rsidRPr="00BC322E" w:rsidRDefault="00CA06E6" w:rsidP="00CA06E6">
      <w:pPr>
        <w:spacing w:line="360" w:lineRule="auto"/>
        <w:ind w:left="360"/>
        <w:rPr>
          <w:rFonts w:ascii="Frutiger 45 Light" w:hAnsi="Frutiger 45 Light"/>
          <w:sz w:val="18"/>
          <w:szCs w:val="18"/>
          <w:lang w:val="it-IT"/>
        </w:rPr>
      </w:pPr>
      <w:bookmarkStart w:id="58" w:name="_Hlk527033270"/>
    </w:p>
    <w:p w:rsidR="00CA06E6" w:rsidRPr="00BC322E" w:rsidRDefault="00CA06E6" w:rsidP="00CA06E6">
      <w:pPr>
        <w:spacing w:line="360" w:lineRule="auto"/>
        <w:ind w:left="993" w:hanging="426"/>
        <w:jc w:val="both"/>
        <w:rPr>
          <w:rFonts w:ascii="Frutiger 45 Light" w:hAnsi="Frutiger 45 Light"/>
          <w:sz w:val="18"/>
          <w:szCs w:val="18"/>
          <w:lang w:val="it-IT"/>
        </w:rPr>
      </w:pPr>
      <w:r w:rsidRPr="00BC322E">
        <w:rPr>
          <w:rFonts w:ascii="Frutiger 45 Light" w:hAnsi="Frutiger 45 Light"/>
        </w:rPr>
        <w:fldChar w:fldCharType="begin">
          <w:ffData>
            <w:name w:val="Controllo152"/>
            <w:enabled/>
            <w:calcOnExit w:val="0"/>
            <w:checkBox>
              <w:sizeAuto/>
              <w:default w:val="0"/>
            </w:checkBox>
          </w:ffData>
        </w:fldChar>
      </w:r>
      <w:r w:rsidRPr="00BC322E">
        <w:rPr>
          <w:rFonts w:ascii="Frutiger 45 Light" w:hAnsi="Frutiger 45 Light"/>
          <w:sz w:val="18"/>
          <w:szCs w:val="18"/>
          <w:lang w:val="it-IT"/>
        </w:rPr>
        <w:instrText xml:space="preserve"> FORMCHECKBOX </w:instrText>
      </w:r>
      <w:r w:rsidR="00907E32">
        <w:rPr>
          <w:rFonts w:ascii="Frutiger 45 Light" w:hAnsi="Frutiger 45 Light"/>
        </w:rPr>
      </w:r>
      <w:r w:rsidR="00907E32">
        <w:rPr>
          <w:rFonts w:ascii="Frutiger 45 Light" w:hAnsi="Frutiger 45 Light"/>
        </w:rPr>
        <w:fldChar w:fldCharType="separate"/>
      </w:r>
      <w:r w:rsidRPr="00BC322E">
        <w:rPr>
          <w:rFonts w:ascii="Frutiger 45 Light" w:hAnsi="Frutiger 45 Light"/>
        </w:rPr>
        <w:fldChar w:fldCharType="end"/>
      </w:r>
      <w:r w:rsidRPr="00BC322E">
        <w:rPr>
          <w:rFonts w:ascii="Frutiger 45 Light" w:hAnsi="Frutiger 45 Light"/>
          <w:sz w:val="18"/>
          <w:szCs w:val="18"/>
          <w:lang w:val="it-IT"/>
        </w:rPr>
        <w:tab/>
      </w:r>
      <w:bookmarkStart w:id="59" w:name="_Hlk527033285"/>
      <w:r w:rsidRPr="00BC322E">
        <w:rPr>
          <w:rFonts w:ascii="Frutiger 45 Light" w:hAnsi="Frutiger 45 Light"/>
          <w:sz w:val="18"/>
          <w:szCs w:val="18"/>
          <w:lang w:val="it-IT"/>
        </w:rPr>
        <w:t>qualora prescritto da ANAC, sentito il giudice delegato, ai sensi dell’art. 110, comma 5, D.Lgs. n. 50/2016, la dichiarazione di altro operatore in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w:t>
      </w:r>
    </w:p>
    <w:p w:rsidR="00CA06E6" w:rsidRPr="00BC322E" w:rsidRDefault="00CA06E6" w:rsidP="00CA06E6">
      <w:pPr>
        <w:spacing w:line="360" w:lineRule="auto"/>
        <w:rPr>
          <w:rFonts w:ascii="Frutiger 45 Light" w:hAnsi="Frutiger 45 Light"/>
          <w:sz w:val="18"/>
          <w:szCs w:val="18"/>
          <w:lang w:val="it-IT"/>
        </w:rPr>
      </w:pPr>
    </w:p>
    <w:p w:rsidR="00CA06E6" w:rsidRPr="00BC322E" w:rsidRDefault="00CA06E6" w:rsidP="00CA06E6">
      <w:pPr>
        <w:spacing w:line="360" w:lineRule="auto"/>
        <w:ind w:left="993" w:hanging="426"/>
        <w:rPr>
          <w:rFonts w:ascii="Frutiger 45 Light" w:hAnsi="Frutiger 45 Light"/>
          <w:sz w:val="18"/>
          <w:szCs w:val="18"/>
          <w:lang w:val="it-IT"/>
        </w:rPr>
      </w:pPr>
      <w:bookmarkStart w:id="60" w:name="_Hlk527033306"/>
      <w:r w:rsidRPr="00BC322E">
        <w:rPr>
          <w:rFonts w:ascii="Frutiger 45 Light" w:hAnsi="Frutiger 45 Light"/>
          <w:sz w:val="18"/>
          <w:szCs w:val="18"/>
          <w:lang w:val="it-IT"/>
        </w:rPr>
        <w:t>-</w:t>
      </w:r>
      <w:r w:rsidRPr="00BC322E">
        <w:rPr>
          <w:rFonts w:ascii="Frutiger 45 Light" w:hAnsi="Frutiger 45 Light"/>
          <w:sz w:val="18"/>
          <w:szCs w:val="18"/>
          <w:lang w:val="it-IT"/>
        </w:rPr>
        <w:tab/>
        <w:t xml:space="preserve">che allega altro (specificare) </w:t>
      </w:r>
      <w:r w:rsidRPr="00BC322E">
        <w:rPr>
          <w:rFonts w:ascii="Frutiger 45 Light" w:hAnsi="Frutiger 45 Light"/>
        </w:rPr>
        <w:fldChar w:fldCharType="begin">
          <w:ffData>
            <w:name w:val="Testo69"/>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rPr>
      </w:r>
      <w:r w:rsidRPr="00BC322E">
        <w:rPr>
          <w:rFonts w:ascii="Frutiger 45 Light" w:hAnsi="Frutiger 45 Ligh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rPr>
        <w:fldChar w:fldCharType="end"/>
      </w:r>
      <w:bookmarkEnd w:id="59"/>
      <w:r w:rsidRPr="00BC322E">
        <w:rPr>
          <w:rFonts w:ascii="Frutiger 45 Light" w:hAnsi="Frutiger 45 Light"/>
          <w:sz w:val="18"/>
          <w:szCs w:val="18"/>
          <w:lang w:val="it-IT"/>
        </w:rPr>
        <w:t>.</w:t>
      </w:r>
    </w:p>
    <w:p w:rsidR="00CA06E6" w:rsidRPr="00BC322E" w:rsidRDefault="00CA06E6" w:rsidP="00CA06E6">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rFonts w:ascii="Frutiger 45 Light" w:hAnsi="Frutiger 45 Light"/>
          <w:b/>
          <w:bCs/>
          <w:i/>
          <w:iCs/>
          <w:sz w:val="18"/>
          <w:szCs w:val="18"/>
          <w:lang w:val="it-IT"/>
        </w:rPr>
      </w:pPr>
      <w:bookmarkStart w:id="61" w:name="_GoBack"/>
      <w:bookmarkEnd w:id="58"/>
      <w:bookmarkEnd w:id="60"/>
      <w:bookmarkEnd w:id="61"/>
    </w:p>
    <w:p w:rsidR="00CA06E6" w:rsidRPr="00BC322E" w:rsidRDefault="00CA06E6" w:rsidP="00CA06E6">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rFonts w:ascii="Frutiger 45 Light" w:hAnsi="Frutiger 45 Light"/>
          <w:b/>
          <w:bCs/>
          <w:i/>
          <w:iCs/>
          <w:sz w:val="18"/>
          <w:szCs w:val="18"/>
          <w:lang w:val="it-IT"/>
        </w:rPr>
      </w:pPr>
      <w:r w:rsidRPr="00BC322E">
        <w:rPr>
          <w:rFonts w:ascii="Frutiger 45 Light" w:hAnsi="Frutiger 45 Light"/>
          <w:b/>
          <w:bCs/>
          <w:i/>
          <w:iCs/>
          <w:sz w:val="18"/>
          <w:szCs w:val="18"/>
          <w:lang w:val="it-IT"/>
        </w:rPr>
        <w:t>Sez. V</w:t>
      </w:r>
    </w:p>
    <w:p w:rsidR="00CA06E6" w:rsidRPr="00BC322E" w:rsidRDefault="00CA06E6" w:rsidP="00CA06E6">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it-IT"/>
        </w:rPr>
      </w:pPr>
      <w:r w:rsidRPr="00BC322E">
        <w:rPr>
          <w:rFonts w:ascii="Frutiger 45 Light" w:hAnsi="Frutiger 45 Light"/>
          <w:b/>
          <w:bCs/>
          <w:i/>
          <w:iCs/>
          <w:sz w:val="18"/>
          <w:szCs w:val="18"/>
          <w:lang w:val="it-IT"/>
        </w:rPr>
        <w:t>ULTERIORI DICHIARAZIONI OBBLIGATORIE PER L’AMMISSIONE ALLA GARA</w:t>
      </w:r>
    </w:p>
    <w:p w:rsidR="00CA06E6" w:rsidRPr="00BC322E" w:rsidRDefault="00CA06E6" w:rsidP="00CA06E6">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pacing w:val="-2"/>
          <w:sz w:val="18"/>
          <w:szCs w:val="18"/>
          <w:lang w:val="it-IT"/>
        </w:rPr>
      </w:pPr>
      <w:r w:rsidRPr="00BC322E">
        <w:rPr>
          <w:rFonts w:ascii="Frutiger 45 Light" w:hAnsi="Frutiger 45 Light"/>
          <w:b/>
          <w:bCs/>
          <w:i/>
          <w:iCs/>
          <w:sz w:val="18"/>
          <w:szCs w:val="18"/>
          <w:lang w:val="it-IT"/>
        </w:rPr>
        <w:t xml:space="preserve">(da rendere da </w:t>
      </w:r>
      <w:r w:rsidRPr="00BC322E">
        <w:rPr>
          <w:rFonts w:ascii="Frutiger 45 Light" w:hAnsi="Frutiger 45 Light"/>
          <w:b/>
          <w:bCs/>
          <w:i/>
          <w:iCs/>
          <w:spacing w:val="-2"/>
          <w:sz w:val="18"/>
          <w:szCs w:val="18"/>
          <w:lang w:val="it-IT"/>
        </w:rPr>
        <w:t>qualsiasi tipologia di concorrente che partecipa alla gara)</w:t>
      </w:r>
    </w:p>
    <w:p w:rsidR="00CA06E6" w:rsidRPr="00BC322E" w:rsidRDefault="00CA06E6" w:rsidP="00CA06E6">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it-IT"/>
        </w:rPr>
      </w:pPr>
    </w:p>
    <w:p w:rsidR="00CA06E6" w:rsidRPr="00BC322E" w:rsidRDefault="00CA06E6" w:rsidP="00CA06E6">
      <w:pPr>
        <w:spacing w:line="360" w:lineRule="auto"/>
        <w:jc w:val="center"/>
        <w:rPr>
          <w:rFonts w:ascii="Frutiger 45 Light" w:hAnsi="Frutiger 45 Light"/>
          <w:b/>
          <w:bCs/>
          <w:sz w:val="18"/>
          <w:szCs w:val="18"/>
          <w:lang w:val="it-IT"/>
        </w:rPr>
      </w:pPr>
    </w:p>
    <w:p w:rsidR="00CA06E6" w:rsidRPr="00BC322E" w:rsidRDefault="00CA06E6" w:rsidP="00CA06E6">
      <w:pPr>
        <w:spacing w:line="360" w:lineRule="auto"/>
        <w:jc w:val="center"/>
        <w:outlineLvl w:val="0"/>
        <w:rPr>
          <w:rFonts w:ascii="Frutiger 45 Light" w:hAnsi="Frutiger 45 Light"/>
          <w:b/>
          <w:bCs/>
          <w:sz w:val="18"/>
          <w:szCs w:val="18"/>
          <w:lang w:val="it-IT"/>
        </w:rPr>
      </w:pPr>
      <w:r w:rsidRPr="00BC322E">
        <w:rPr>
          <w:rFonts w:ascii="Frutiger 45 Light" w:hAnsi="Frutiger 45 Light"/>
          <w:b/>
          <w:bCs/>
          <w:sz w:val="18"/>
          <w:szCs w:val="18"/>
          <w:lang w:val="it-IT"/>
        </w:rPr>
        <w:t>DICHIARA</w:t>
      </w:r>
    </w:p>
    <w:p w:rsidR="00CA06E6" w:rsidRPr="00BC322E" w:rsidRDefault="00CA06E6" w:rsidP="00CA06E6">
      <w:pPr>
        <w:pStyle w:val="sche3"/>
        <w:spacing w:line="360" w:lineRule="auto"/>
        <w:ind w:left="567" w:hanging="425"/>
        <w:rPr>
          <w:rFonts w:ascii="Frutiger 45 Light" w:hAnsi="Frutiger 45 Light"/>
          <w:b/>
          <w:sz w:val="18"/>
          <w:szCs w:val="18"/>
          <w:u w:val="single"/>
          <w:lang w:val="it-IT"/>
        </w:rPr>
      </w:pPr>
      <w:r w:rsidRPr="00BC322E">
        <w:rPr>
          <w:rFonts w:ascii="Frutiger 45 Light" w:hAnsi="Frutiger 45 Light"/>
          <w:b/>
          <w:sz w:val="18"/>
          <w:szCs w:val="18"/>
          <w:lang w:val="it-IT"/>
        </w:rPr>
        <w:t>a)</w:t>
      </w:r>
      <w:r w:rsidRPr="00BC322E">
        <w:rPr>
          <w:rFonts w:ascii="Frutiger 45 Light" w:hAnsi="Frutiger 45 Light"/>
          <w:b/>
          <w:sz w:val="18"/>
          <w:szCs w:val="18"/>
          <w:lang w:val="it-IT"/>
        </w:rPr>
        <w:tab/>
      </w:r>
      <w:bookmarkStart w:id="62" w:name="_Hlk527033379"/>
      <w:r w:rsidRPr="00BC322E">
        <w:rPr>
          <w:rFonts w:ascii="Frutiger 45 Light" w:hAnsi="Frutiger 45 Light"/>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CA06E6" w:rsidRPr="00BC322E" w:rsidRDefault="00CA06E6" w:rsidP="00CA06E6">
      <w:pPr>
        <w:pStyle w:val="sche3"/>
        <w:numPr>
          <w:ilvl w:val="0"/>
          <w:numId w:val="19"/>
        </w:numPr>
        <w:tabs>
          <w:tab w:val="num" w:pos="567"/>
          <w:tab w:val="num" w:pos="644"/>
        </w:tabs>
        <w:suppressAutoHyphens/>
        <w:autoSpaceDN/>
        <w:spacing w:line="360" w:lineRule="auto"/>
        <w:ind w:left="567" w:hanging="425"/>
        <w:rPr>
          <w:rFonts w:ascii="Frutiger 45 Light" w:hAnsi="Frutiger 45 Light"/>
          <w:b/>
          <w:sz w:val="18"/>
          <w:szCs w:val="18"/>
          <w:lang w:val="it-IT"/>
        </w:rPr>
      </w:pPr>
      <w:r w:rsidRPr="00BC322E">
        <w:rPr>
          <w:rFonts w:ascii="Frutiger 45 Light" w:hAnsi="Frutiger 45 Light"/>
          <w:b/>
          <w:sz w:val="18"/>
          <w:szCs w:val="18"/>
          <w:u w:val="single"/>
          <w:lang w:val="it-IT"/>
        </w:rPr>
        <w:t xml:space="preserve">di non essere a conoscenza di eventuali condizioni ostative di cui all’art. 80 </w:t>
      </w:r>
      <w:proofErr w:type="spellStart"/>
      <w:r w:rsidRPr="00BC322E">
        <w:rPr>
          <w:rFonts w:ascii="Frutiger 45 Light" w:hAnsi="Frutiger 45 Light"/>
          <w:b/>
          <w:sz w:val="18"/>
          <w:szCs w:val="18"/>
          <w:u w:val="single"/>
          <w:lang w:val="it-IT"/>
        </w:rPr>
        <w:t>D.Lgs.</w:t>
      </w:r>
      <w:proofErr w:type="spellEnd"/>
      <w:r w:rsidRPr="00BC322E">
        <w:rPr>
          <w:rFonts w:ascii="Frutiger 45 Light" w:hAnsi="Frutiger 45 Light"/>
          <w:b/>
          <w:sz w:val="18"/>
          <w:szCs w:val="18"/>
          <w:u w:val="single"/>
          <w:lang w:val="it-IT"/>
        </w:rPr>
        <w:t xml:space="preserve"> 50/2016 nei confronti degli ulteriori soggetti richiamati dal medesimo articolo;</w:t>
      </w:r>
    </w:p>
    <w:p w:rsidR="00CA06E6" w:rsidRPr="00BC322E" w:rsidRDefault="00CA06E6" w:rsidP="00CA06E6">
      <w:pPr>
        <w:pStyle w:val="sche3"/>
        <w:numPr>
          <w:ilvl w:val="0"/>
          <w:numId w:val="19"/>
        </w:numPr>
        <w:tabs>
          <w:tab w:val="num" w:pos="567"/>
          <w:tab w:val="num" w:pos="644"/>
        </w:tabs>
        <w:suppressAutoHyphens/>
        <w:autoSpaceDN/>
        <w:spacing w:line="360" w:lineRule="auto"/>
        <w:ind w:left="567" w:hanging="425"/>
        <w:rPr>
          <w:rFonts w:ascii="Frutiger 45 Light" w:hAnsi="Frutiger 45 Light"/>
          <w:b/>
          <w:sz w:val="18"/>
          <w:szCs w:val="18"/>
          <w:lang w:val="it-IT"/>
        </w:rPr>
      </w:pPr>
      <w:r w:rsidRPr="00BC322E">
        <w:rPr>
          <w:rFonts w:ascii="Frutiger 45 Light" w:hAnsi="Frutiger 45 Light"/>
          <w:b/>
          <w:sz w:val="18"/>
          <w:szCs w:val="18"/>
          <w:u w:val="single"/>
          <w:lang w:val="it-IT"/>
        </w:rPr>
        <w:t xml:space="preserve">di essere consapevole che, a pena di esclusione dell’operatore economico aggiudicatario, in capo ad eventuali subappaltatori indicati ai sensi dell’art. 105, comma 6, </w:t>
      </w:r>
      <w:proofErr w:type="spellStart"/>
      <w:r w:rsidRPr="00BC322E">
        <w:rPr>
          <w:rFonts w:ascii="Frutiger 45 Light" w:hAnsi="Frutiger 45 Light"/>
          <w:b/>
          <w:sz w:val="18"/>
          <w:szCs w:val="18"/>
          <w:u w:val="single"/>
          <w:lang w:val="it-IT"/>
        </w:rPr>
        <w:t>D.Lgs.</w:t>
      </w:r>
      <w:proofErr w:type="spellEnd"/>
      <w:r w:rsidRPr="00BC322E">
        <w:rPr>
          <w:rFonts w:ascii="Frutiger 45 Light" w:hAnsi="Frutiger 45 Light"/>
          <w:b/>
          <w:sz w:val="18"/>
          <w:szCs w:val="18"/>
          <w:u w:val="single"/>
          <w:lang w:val="it-IT"/>
        </w:rPr>
        <w:t xml:space="preserve"> n. 50/2016, non devono sussistere le cause di esclusione di cui all’art. 80, commi 1 e 5, </w:t>
      </w:r>
      <w:proofErr w:type="spellStart"/>
      <w:r w:rsidRPr="00BC322E">
        <w:rPr>
          <w:rFonts w:ascii="Frutiger 45 Light" w:hAnsi="Frutiger 45 Light"/>
          <w:b/>
          <w:sz w:val="18"/>
          <w:szCs w:val="18"/>
          <w:u w:val="single"/>
          <w:lang w:val="it-IT"/>
        </w:rPr>
        <w:t>D.Lgs.</w:t>
      </w:r>
      <w:proofErr w:type="spellEnd"/>
      <w:r w:rsidRPr="00BC322E">
        <w:rPr>
          <w:rFonts w:ascii="Frutiger 45 Light" w:hAnsi="Frutiger 45 Light"/>
          <w:b/>
          <w:sz w:val="18"/>
          <w:szCs w:val="18"/>
          <w:u w:val="single"/>
          <w:lang w:val="it-IT"/>
        </w:rPr>
        <w:t xml:space="preserve"> n. 50/2016;</w:t>
      </w:r>
    </w:p>
    <w:p w:rsidR="00CA06E6" w:rsidRPr="00BC322E" w:rsidRDefault="00CA06E6" w:rsidP="00CA06E6">
      <w:pPr>
        <w:pStyle w:val="sche3"/>
        <w:numPr>
          <w:ilvl w:val="0"/>
          <w:numId w:val="19"/>
        </w:numPr>
        <w:tabs>
          <w:tab w:val="num" w:pos="567"/>
          <w:tab w:val="num" w:pos="644"/>
        </w:tabs>
        <w:suppressAutoHyphens/>
        <w:autoSpaceDN/>
        <w:spacing w:line="360" w:lineRule="auto"/>
        <w:ind w:left="567" w:hanging="425"/>
        <w:rPr>
          <w:rFonts w:ascii="Frutiger 45 Light" w:hAnsi="Frutiger 45 Light"/>
          <w:b/>
          <w:sz w:val="18"/>
          <w:szCs w:val="18"/>
          <w:lang w:val="it-IT"/>
        </w:rPr>
      </w:pPr>
      <w:r w:rsidRPr="00BC322E">
        <w:rPr>
          <w:rFonts w:ascii="Frutiger 45 Light" w:hAnsi="Frutiger 45 Light"/>
          <w:b/>
          <w:sz w:val="18"/>
          <w:szCs w:val="18"/>
          <w:u w:val="single"/>
          <w:lang w:val="it-IT"/>
        </w:rPr>
        <w:t xml:space="preserve">di impegnarsi, in caso di esercizio del diritto di accesso agli atti ai sensi dell’art. 53 </w:t>
      </w:r>
      <w:proofErr w:type="spellStart"/>
      <w:r w:rsidRPr="00BC322E">
        <w:rPr>
          <w:rFonts w:ascii="Frutiger 45 Light" w:hAnsi="Frutiger 45 Light"/>
          <w:b/>
          <w:sz w:val="18"/>
          <w:szCs w:val="18"/>
          <w:u w:val="single"/>
          <w:lang w:val="it-IT"/>
        </w:rPr>
        <w:t>D.Lgs.</w:t>
      </w:r>
      <w:proofErr w:type="spellEnd"/>
      <w:r w:rsidRPr="00BC322E">
        <w:rPr>
          <w:rFonts w:ascii="Frutiger 45 Light" w:hAnsi="Frutiger 45 Light"/>
          <w:b/>
          <w:sz w:val="18"/>
          <w:szCs w:val="18"/>
          <w:u w:val="single"/>
          <w:lang w:val="it-IT"/>
        </w:rPr>
        <w:t xml:space="preserve"> 50/2016, a non divulgare la documentazione acquisita e i dati, di qualsiasi natura, e a utilizzare tale documentazione esclusivamente per la cura e difesa dei propri interessi giuridici e solo con riferimento al presente procedimento</w:t>
      </w:r>
      <w:bookmarkEnd w:id="62"/>
      <w:r w:rsidRPr="00BC322E">
        <w:rPr>
          <w:rFonts w:ascii="Frutiger 45 Light" w:hAnsi="Frutiger 45 Light"/>
          <w:b/>
          <w:sz w:val="18"/>
          <w:szCs w:val="18"/>
          <w:u w:val="single"/>
          <w:lang w:val="it-IT"/>
        </w:rPr>
        <w:t>;</w:t>
      </w:r>
    </w:p>
    <w:p w:rsidR="00CA06E6" w:rsidRPr="00BC322E" w:rsidRDefault="00CA06E6" w:rsidP="00CA06E6">
      <w:pPr>
        <w:pStyle w:val="sche3"/>
        <w:numPr>
          <w:ilvl w:val="0"/>
          <w:numId w:val="19"/>
        </w:numPr>
        <w:tabs>
          <w:tab w:val="num" w:pos="567"/>
          <w:tab w:val="num" w:pos="644"/>
        </w:tabs>
        <w:suppressAutoHyphens/>
        <w:autoSpaceDN/>
        <w:spacing w:line="360" w:lineRule="auto"/>
        <w:ind w:left="567" w:hanging="425"/>
        <w:rPr>
          <w:rFonts w:ascii="Frutiger 45 Light" w:hAnsi="Frutiger 45 Light"/>
          <w:sz w:val="18"/>
          <w:szCs w:val="18"/>
          <w:lang w:val="it-IT"/>
        </w:rPr>
      </w:pPr>
      <w:r w:rsidRPr="00BC322E">
        <w:rPr>
          <w:rFonts w:ascii="Frutiger 45 Light" w:hAnsi="Frutiger 45 Light"/>
          <w:b/>
          <w:bCs/>
          <w:sz w:val="18"/>
          <w:szCs w:val="18"/>
          <w:lang w:val="it-IT"/>
        </w:rPr>
        <w:t xml:space="preserve">di aver preso conoscenza di tutte le circostanze generali e particolari che possono aver influito sulla determinazione dei prezzi e sulle condizioni contrattuali e che possono influire sulla esecuzione dei lavori e, di conseguenza, di aver giudicato la prestazione stessa realizzabile, gli elaborati progettuali adeguati, ed i prezzi nel loro complesso remunerativi e tali da consentire </w:t>
      </w:r>
      <w:r w:rsidRPr="00BC322E">
        <w:rPr>
          <w:rFonts w:ascii="Frutiger 45 Light" w:hAnsi="Frutiger 45 Light"/>
          <w:b/>
          <w:bCs/>
          <w:color w:val="000000"/>
          <w:sz w:val="18"/>
          <w:szCs w:val="18"/>
          <w:lang w:val="it-IT"/>
        </w:rPr>
        <w:t xml:space="preserve">l’importo o </w:t>
      </w:r>
      <w:r w:rsidRPr="00BC322E">
        <w:rPr>
          <w:rFonts w:ascii="Frutiger 45 Light" w:hAnsi="Frutiger 45 Light"/>
          <w:b/>
          <w:bCs/>
          <w:sz w:val="18"/>
          <w:szCs w:val="18"/>
          <w:lang w:val="it-IT"/>
        </w:rPr>
        <w:t>il ribasso offerto, considerando che gli stessi rimarranno fissi ed invariabili</w:t>
      </w:r>
      <w:r w:rsidRPr="00BC322E">
        <w:rPr>
          <w:rFonts w:ascii="Frutiger 45 Light" w:hAnsi="Frutiger 45 Light"/>
          <w:sz w:val="18"/>
          <w:szCs w:val="18"/>
          <w:lang w:val="it-IT"/>
        </w:rPr>
        <w:t>;</w:t>
      </w:r>
    </w:p>
    <w:p w:rsidR="00CA06E6" w:rsidRPr="00BC322E" w:rsidRDefault="00CA06E6" w:rsidP="00CA06E6">
      <w:pPr>
        <w:pStyle w:val="sche3"/>
        <w:numPr>
          <w:ilvl w:val="0"/>
          <w:numId w:val="19"/>
        </w:numPr>
        <w:tabs>
          <w:tab w:val="num" w:pos="567"/>
          <w:tab w:val="num" w:pos="644"/>
        </w:tabs>
        <w:suppressAutoHyphens/>
        <w:autoSpaceDN/>
        <w:spacing w:line="360" w:lineRule="auto"/>
        <w:ind w:left="567" w:hanging="425"/>
        <w:rPr>
          <w:rFonts w:ascii="Frutiger 45 Light" w:hAnsi="Frutiger 45 Light"/>
          <w:b/>
          <w:sz w:val="18"/>
          <w:szCs w:val="18"/>
          <w:u w:val="single"/>
          <w:lang w:val="it-IT"/>
        </w:rPr>
      </w:pPr>
      <w:r w:rsidRPr="00BC322E">
        <w:rPr>
          <w:rFonts w:ascii="Frutiger 45 Light" w:hAnsi="Frutiger 45 Light"/>
          <w:sz w:val="18"/>
          <w:szCs w:val="18"/>
          <w:lang w:val="it-IT"/>
        </w:rPr>
        <w:t xml:space="preserve">che il valore economico dell'offerta è adeguato ai sensi dell’art. 97 comma 5 </w:t>
      </w:r>
      <w:proofErr w:type="spellStart"/>
      <w:r w:rsidRPr="00BC322E">
        <w:rPr>
          <w:rFonts w:ascii="Frutiger 45 Light" w:hAnsi="Frutiger 45 Light"/>
          <w:bCs/>
          <w:sz w:val="18"/>
          <w:szCs w:val="18"/>
          <w:lang w:val="it-IT"/>
        </w:rPr>
        <w:t>D.Lgs.</w:t>
      </w:r>
      <w:proofErr w:type="spellEnd"/>
      <w:r w:rsidRPr="00BC322E">
        <w:rPr>
          <w:rFonts w:ascii="Frutiger 45 Light" w:hAnsi="Frutiger 45 Light"/>
          <w:bCs/>
          <w:sz w:val="18"/>
          <w:szCs w:val="18"/>
          <w:lang w:val="it-IT"/>
        </w:rPr>
        <w:t xml:space="preserve"> 50/2016</w:t>
      </w:r>
      <w:r w:rsidRPr="00BC322E">
        <w:rPr>
          <w:rFonts w:ascii="Frutiger 45 Light" w:hAnsi="Frutiger 45 Light"/>
          <w:sz w:val="18"/>
          <w:szCs w:val="18"/>
          <w:lang w:val="it-IT"/>
        </w:rPr>
        <w:t>;</w:t>
      </w:r>
    </w:p>
    <w:p w:rsidR="00CA06E6" w:rsidRPr="00BC322E" w:rsidRDefault="00CA06E6" w:rsidP="00CA06E6">
      <w:pPr>
        <w:pStyle w:val="sche3"/>
        <w:numPr>
          <w:ilvl w:val="0"/>
          <w:numId w:val="19"/>
        </w:numPr>
        <w:tabs>
          <w:tab w:val="num" w:pos="567"/>
          <w:tab w:val="num" w:pos="644"/>
        </w:tabs>
        <w:suppressAutoHyphens/>
        <w:autoSpaceDN/>
        <w:spacing w:line="360" w:lineRule="auto"/>
        <w:ind w:left="567" w:hanging="425"/>
        <w:rPr>
          <w:rFonts w:ascii="Frutiger 45 Light" w:hAnsi="Frutiger 45 Light"/>
          <w:b/>
          <w:sz w:val="18"/>
          <w:szCs w:val="18"/>
          <w:u w:val="single"/>
          <w:lang w:val="it-IT"/>
        </w:rPr>
      </w:pPr>
      <w:bookmarkStart w:id="63" w:name="_Hlk527033436"/>
      <w:r w:rsidRPr="00BC322E">
        <w:rPr>
          <w:rFonts w:ascii="Frutiger 45 Light" w:hAnsi="Frutiger 45 Light"/>
          <w:sz w:val="18"/>
          <w:szCs w:val="18"/>
          <w:lang w:val="it-IT"/>
        </w:rPr>
        <w:t>accetta, ai sensi dell’art. 100, comma 2 del Codice, i requisiti particolari per l’esecuzione del contratto nell’ipotesi in cui risulti aggiudicatario;</w:t>
      </w:r>
    </w:p>
    <w:p w:rsidR="00CA06E6" w:rsidRPr="00BC322E" w:rsidRDefault="00CA06E6" w:rsidP="00CA06E6">
      <w:pPr>
        <w:pStyle w:val="sche3"/>
        <w:numPr>
          <w:ilvl w:val="0"/>
          <w:numId w:val="19"/>
        </w:numPr>
        <w:tabs>
          <w:tab w:val="num" w:pos="567"/>
          <w:tab w:val="num" w:pos="644"/>
        </w:tabs>
        <w:suppressAutoHyphens/>
        <w:autoSpaceDN/>
        <w:spacing w:line="360" w:lineRule="auto"/>
        <w:ind w:left="567" w:hanging="425"/>
        <w:rPr>
          <w:rFonts w:ascii="Frutiger 45 Light" w:hAnsi="Frutiger 45 Light"/>
          <w:b/>
          <w:sz w:val="18"/>
          <w:szCs w:val="18"/>
          <w:u w:val="single"/>
          <w:lang w:val="it-IT"/>
        </w:rPr>
      </w:pPr>
      <w:r w:rsidRPr="00BC322E">
        <w:rPr>
          <w:rFonts w:ascii="Frutiger 45 Light" w:hAnsi="Frutiger 45 Light"/>
          <w:sz w:val="18"/>
          <w:szCs w:val="18"/>
          <w:lang w:val="it-IT"/>
        </w:rPr>
        <w:t>di accettare, qualora presente, la clausola sociale riportata nei documenti di gara;</w:t>
      </w:r>
    </w:p>
    <w:p w:rsidR="00CA06E6" w:rsidRPr="00BC322E" w:rsidRDefault="00CA06E6" w:rsidP="00CA06E6">
      <w:pPr>
        <w:pStyle w:val="sche3"/>
        <w:numPr>
          <w:ilvl w:val="0"/>
          <w:numId w:val="19"/>
        </w:numPr>
        <w:tabs>
          <w:tab w:val="num" w:pos="567"/>
          <w:tab w:val="num" w:pos="644"/>
        </w:tabs>
        <w:suppressAutoHyphens/>
        <w:autoSpaceDN/>
        <w:spacing w:line="360" w:lineRule="auto"/>
        <w:ind w:left="567" w:hanging="425"/>
        <w:rPr>
          <w:rFonts w:ascii="Frutiger 45 Light" w:hAnsi="Frutiger 45 Light"/>
          <w:b/>
          <w:sz w:val="18"/>
          <w:szCs w:val="18"/>
          <w:u w:val="single"/>
          <w:lang w:val="it-IT"/>
        </w:rPr>
      </w:pPr>
      <w:r w:rsidRPr="00BC322E">
        <w:rPr>
          <w:rFonts w:ascii="Frutiger 45 Light" w:hAnsi="Frutiger 45 Light"/>
          <w:b/>
          <w:bCs/>
          <w:sz w:val="18"/>
          <w:szCs w:val="18"/>
          <w:u w:val="single"/>
          <w:lang w:val="it-IT"/>
        </w:rPr>
        <w:t>se del caso,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CA06E6" w:rsidRPr="00BC322E" w:rsidRDefault="00CA06E6" w:rsidP="00CA06E6">
      <w:pPr>
        <w:pStyle w:val="sche3"/>
        <w:numPr>
          <w:ilvl w:val="0"/>
          <w:numId w:val="19"/>
        </w:numPr>
        <w:tabs>
          <w:tab w:val="num" w:pos="567"/>
          <w:tab w:val="num" w:pos="644"/>
        </w:tabs>
        <w:suppressAutoHyphens/>
        <w:autoSpaceDN/>
        <w:spacing w:line="360" w:lineRule="auto"/>
        <w:ind w:left="567" w:hanging="425"/>
        <w:rPr>
          <w:rFonts w:ascii="Frutiger 45 Light" w:hAnsi="Frutiger 45 Light"/>
          <w:b/>
          <w:sz w:val="18"/>
          <w:szCs w:val="18"/>
          <w:u w:val="single"/>
          <w:lang w:val="it-IT"/>
        </w:rPr>
      </w:pPr>
      <w:r w:rsidRPr="00BC322E">
        <w:rPr>
          <w:rFonts w:ascii="Frutiger 45 Light" w:hAnsi="Frutiger 45 Light"/>
          <w:sz w:val="18"/>
          <w:szCs w:val="18"/>
          <w:lang w:val="it-IT"/>
        </w:rPr>
        <w:t>[per gli operatori economici non residenti e privi di stabile organizzazione in Italia] si impegna ad uniformarsi, in caso di aggiudicazione, alla disciplina di cui agli articoli 17, comma 2, e 53, comma 3 del d.p.r. 633/1972 e a comunicare alla stazione appaltante la nomina del proprio rappresentante fiscale, nelle forme di legge;</w:t>
      </w:r>
    </w:p>
    <w:bookmarkEnd w:id="63"/>
    <w:p w:rsidR="00CA06E6" w:rsidRPr="00BC322E" w:rsidRDefault="00CA06E6" w:rsidP="00CA06E6">
      <w:pPr>
        <w:pStyle w:val="sche3"/>
        <w:numPr>
          <w:ilvl w:val="0"/>
          <w:numId w:val="19"/>
        </w:numPr>
        <w:tabs>
          <w:tab w:val="num" w:pos="567"/>
          <w:tab w:val="num" w:pos="644"/>
        </w:tabs>
        <w:suppressAutoHyphens/>
        <w:autoSpaceDN/>
        <w:spacing w:line="360" w:lineRule="auto"/>
        <w:ind w:left="567" w:hanging="425"/>
        <w:rPr>
          <w:rFonts w:ascii="Frutiger 45 Light" w:hAnsi="Frutiger 45 Light"/>
          <w:b/>
          <w:sz w:val="18"/>
          <w:szCs w:val="18"/>
          <w:u w:val="single"/>
          <w:lang w:val="it-IT"/>
        </w:rPr>
      </w:pPr>
      <w:r w:rsidRPr="00BC322E">
        <w:rPr>
          <w:rFonts w:ascii="Frutiger 45 Light" w:hAnsi="Frutiger 45 Light"/>
          <w:sz w:val="18"/>
          <w:szCs w:val="18"/>
          <w:lang w:val="it-IT"/>
        </w:rPr>
        <w:t xml:space="preserve">(eventualmente, in caso di impresa non residente e senza stabile organizzazione in Italia) di adeguarsi alla normativa fiscale vigente ad essa applicabile; </w:t>
      </w:r>
    </w:p>
    <w:p w:rsidR="00CA06E6" w:rsidRPr="00BC322E" w:rsidRDefault="00863257" w:rsidP="00CA06E6">
      <w:pPr>
        <w:pStyle w:val="sche3"/>
        <w:numPr>
          <w:ilvl w:val="0"/>
          <w:numId w:val="19"/>
        </w:numPr>
        <w:tabs>
          <w:tab w:val="num" w:pos="567"/>
          <w:tab w:val="num" w:pos="644"/>
        </w:tabs>
        <w:suppressAutoHyphens/>
        <w:autoSpaceDN/>
        <w:spacing w:line="360" w:lineRule="auto"/>
        <w:ind w:left="567" w:hanging="425"/>
        <w:rPr>
          <w:rFonts w:ascii="Frutiger 45 Light" w:hAnsi="Frutiger 45 Light"/>
          <w:b/>
          <w:sz w:val="18"/>
          <w:szCs w:val="18"/>
          <w:u w:val="single"/>
          <w:lang w:val="it-IT"/>
        </w:rPr>
      </w:pPr>
      <w:bookmarkStart w:id="64" w:name="_Hlk527033480"/>
      <w:r w:rsidRPr="00BC322E">
        <w:rPr>
          <w:rFonts w:ascii="Frutiger 45 Light" w:hAnsi="Frutiger 45 Light"/>
          <w:sz w:val="18"/>
          <w:szCs w:val="18"/>
          <w:lang w:val="it-IT"/>
        </w:rPr>
        <w:t>di accettare, a pena di esclusione, il Patto di Integrità, adottato e pubblicato sul sito della STA, sotto “Amministrazione trasparente”;</w:t>
      </w:r>
      <w:bookmarkEnd w:id="64"/>
    </w:p>
    <w:p w:rsidR="00CA06E6" w:rsidRPr="00BC322E" w:rsidRDefault="00863257" w:rsidP="00CA06E6">
      <w:pPr>
        <w:pStyle w:val="sche3"/>
        <w:numPr>
          <w:ilvl w:val="0"/>
          <w:numId w:val="19"/>
        </w:numPr>
        <w:tabs>
          <w:tab w:val="num" w:pos="567"/>
          <w:tab w:val="num" w:pos="644"/>
        </w:tabs>
        <w:suppressAutoHyphens/>
        <w:autoSpaceDN/>
        <w:spacing w:line="360" w:lineRule="auto"/>
        <w:ind w:left="567" w:hanging="425"/>
        <w:rPr>
          <w:rFonts w:ascii="Frutiger 45 Light" w:hAnsi="Frutiger 45 Light"/>
          <w:b/>
          <w:sz w:val="18"/>
          <w:szCs w:val="18"/>
          <w:u w:val="single"/>
          <w:lang w:val="it-IT"/>
        </w:rPr>
      </w:pPr>
      <w:bookmarkStart w:id="65" w:name="_Hlk527033513"/>
      <w:r w:rsidRPr="00BC322E">
        <w:rPr>
          <w:rFonts w:ascii="Frutiger 45 Light" w:hAnsi="Frutiger 45 Light"/>
          <w:sz w:val="18"/>
          <w:szCs w:val="18"/>
          <w:lang w:val="it-IT"/>
        </w:rPr>
        <w:t xml:space="preserve">di essere edotto degli obblighi derivanti dal codice etico adottato dalla stazione appaltante e si impegna, in caso di aggiudicazione, ad osservare e a far osservare ai propri dipendenti e collaboratori il suddetto codice, pena la risoluzione del </w:t>
      </w:r>
      <w:proofErr w:type="gramStart"/>
      <w:r w:rsidRPr="00BC322E">
        <w:rPr>
          <w:rFonts w:ascii="Frutiger 45 Light" w:hAnsi="Frutiger 45 Light"/>
          <w:sz w:val="18"/>
          <w:szCs w:val="18"/>
          <w:lang w:val="it-IT"/>
        </w:rPr>
        <w:t>contratto</w:t>
      </w:r>
      <w:r w:rsidR="00CA06E6" w:rsidRPr="00BC322E">
        <w:rPr>
          <w:rFonts w:ascii="Frutiger 45 Light" w:hAnsi="Frutiger 45 Light"/>
          <w:sz w:val="18"/>
          <w:szCs w:val="18"/>
          <w:lang w:val="it-IT"/>
        </w:rPr>
        <w:t>,</w:t>
      </w:r>
      <w:r w:rsidRPr="00BC322E">
        <w:rPr>
          <w:rFonts w:ascii="Frutiger 45 Light" w:hAnsi="Frutiger 45 Light"/>
          <w:sz w:val="18"/>
          <w:szCs w:val="18"/>
          <w:lang w:val="it-IT"/>
        </w:rPr>
        <w:t>;</w:t>
      </w:r>
      <w:bookmarkEnd w:id="65"/>
      <w:proofErr w:type="gramEnd"/>
    </w:p>
    <w:p w:rsidR="00CA06E6" w:rsidRPr="00BC322E" w:rsidRDefault="00863257" w:rsidP="003C6BFF">
      <w:pPr>
        <w:pStyle w:val="sche3"/>
        <w:numPr>
          <w:ilvl w:val="0"/>
          <w:numId w:val="19"/>
        </w:numPr>
        <w:tabs>
          <w:tab w:val="num" w:pos="567"/>
          <w:tab w:val="num" w:pos="644"/>
        </w:tabs>
        <w:suppressAutoHyphens/>
        <w:autoSpaceDN/>
        <w:spacing w:line="360" w:lineRule="auto"/>
        <w:ind w:left="567" w:hanging="425"/>
        <w:rPr>
          <w:rFonts w:ascii="Frutiger 45 Light" w:hAnsi="Frutiger 45 Light"/>
          <w:sz w:val="18"/>
          <w:szCs w:val="18"/>
          <w:lang w:val="it-IT"/>
        </w:rPr>
      </w:pPr>
      <w:r w:rsidRPr="00BC322E">
        <w:rPr>
          <w:rFonts w:ascii="Frutiger 45 Light" w:hAnsi="Frutiger 45 Light"/>
        </w:rPr>
        <w:t>d</w:t>
      </w:r>
      <w:bookmarkStart w:id="66" w:name="_Hlk527033579"/>
      <w:r w:rsidR="00CA06E6" w:rsidRPr="00BC322E">
        <w:rPr>
          <w:rFonts w:ascii="Frutiger 45 Light" w:hAnsi="Frutiger 45 Light"/>
          <w:sz w:val="18"/>
          <w:szCs w:val="18"/>
          <w:lang w:val="it-IT"/>
        </w:rPr>
        <w:t>i aver tenuto conto, nella preparazione della propria offerta, degli obblighi relativi alle disposizioni in materia di sicurezza, di igiene, di tutela dell'ambiente, di condizioni di lavoro e di previdenza e assistenza in vigore nel luogo dove devono essere eseguiti le prestazioni;</w:t>
      </w:r>
    </w:p>
    <w:bookmarkEnd w:id="66"/>
    <w:p w:rsidR="00CA06E6" w:rsidRPr="00BC322E" w:rsidRDefault="00CA06E6" w:rsidP="00CA06E6">
      <w:pPr>
        <w:numPr>
          <w:ilvl w:val="0"/>
          <w:numId w:val="19"/>
        </w:numPr>
        <w:tabs>
          <w:tab w:val="num" w:pos="567"/>
          <w:tab w:val="num" w:pos="644"/>
        </w:tabs>
        <w:spacing w:line="360" w:lineRule="auto"/>
        <w:ind w:left="567" w:hanging="425"/>
        <w:jc w:val="both"/>
        <w:rPr>
          <w:rFonts w:ascii="Frutiger 45 Light" w:hAnsi="Frutiger 45 Light"/>
          <w:sz w:val="18"/>
          <w:szCs w:val="18"/>
          <w:lang w:val="it-IT" w:eastAsia="ar-SA"/>
        </w:rPr>
      </w:pPr>
      <w:r w:rsidRPr="00BC322E">
        <w:rPr>
          <w:rFonts w:ascii="Frutiger 45 Light" w:hAnsi="Frutiger 45 Light"/>
          <w:sz w:val="18"/>
          <w:szCs w:val="18"/>
          <w:lang w:val="it-IT"/>
        </w:rPr>
        <w:t>di non avere, con riferimento alla presente gara, in corso intese e/o pratiche restrittive della concorrenza e del mercato vietate ai sensi della normativa applicabile;</w:t>
      </w:r>
    </w:p>
    <w:p w:rsidR="00CA06E6" w:rsidRPr="00BC322E" w:rsidRDefault="00CA06E6" w:rsidP="00CA06E6">
      <w:pPr>
        <w:numPr>
          <w:ilvl w:val="0"/>
          <w:numId w:val="19"/>
        </w:numPr>
        <w:tabs>
          <w:tab w:val="num" w:pos="567"/>
          <w:tab w:val="num" w:pos="644"/>
        </w:tabs>
        <w:spacing w:line="360" w:lineRule="auto"/>
        <w:ind w:left="567" w:hanging="425"/>
        <w:jc w:val="both"/>
        <w:rPr>
          <w:rFonts w:ascii="Frutiger 45 Light" w:hAnsi="Frutiger 45 Light"/>
          <w:sz w:val="18"/>
          <w:szCs w:val="18"/>
          <w:lang w:val="it-IT"/>
        </w:rPr>
      </w:pPr>
      <w:r w:rsidRPr="00BC322E">
        <w:rPr>
          <w:rFonts w:ascii="Frutiger 45 Light" w:hAnsi="Frutiger 45 Light"/>
          <w:sz w:val="18"/>
          <w:szCs w:val="18"/>
          <w:lang w:val="it-IT"/>
        </w:rPr>
        <w:t xml:space="preserve">di accettare il contenuto dello Schema di contratto e dei documenti in essi elencati, del bando, del presente disciplinare di gara e relativi allegati, delle rettifiche e chiarimenti inviati durante la procedura di gara, così come pubblicati sul sito della Provincia Autonoma di Bolzano </w:t>
      </w:r>
      <w:hyperlink r:id="rId9" w:history="1">
        <w:r w:rsidRPr="00BC322E">
          <w:rPr>
            <w:rStyle w:val="Hyperlink"/>
            <w:rFonts w:ascii="Frutiger 45 Light" w:hAnsi="Frutiger 45 Light" w:cs="Arial"/>
            <w:color w:val="auto"/>
            <w:sz w:val="18"/>
            <w:szCs w:val="18"/>
            <w:lang w:val="it-IT"/>
          </w:rPr>
          <w:t>www.bandi-altoadige.it</w:t>
        </w:r>
      </w:hyperlink>
      <w:r w:rsidRPr="00BC322E">
        <w:rPr>
          <w:rFonts w:ascii="Frutiger 45 Light" w:hAnsi="Frutiger 45 Light"/>
          <w:sz w:val="18"/>
          <w:szCs w:val="18"/>
          <w:lang w:val="it-IT"/>
        </w:rPr>
        <w:t>;</w:t>
      </w:r>
    </w:p>
    <w:p w:rsidR="00CA06E6" w:rsidRPr="00BC322E" w:rsidRDefault="00CA06E6" w:rsidP="00CA06E6">
      <w:pPr>
        <w:numPr>
          <w:ilvl w:val="0"/>
          <w:numId w:val="19"/>
        </w:numPr>
        <w:tabs>
          <w:tab w:val="num" w:pos="567"/>
          <w:tab w:val="num" w:pos="644"/>
        </w:tabs>
        <w:spacing w:line="360" w:lineRule="auto"/>
        <w:ind w:left="567" w:hanging="425"/>
        <w:jc w:val="both"/>
        <w:rPr>
          <w:rFonts w:ascii="Frutiger 45 Light" w:hAnsi="Frutiger 45 Light"/>
          <w:sz w:val="18"/>
          <w:szCs w:val="18"/>
          <w:lang w:val="it-IT"/>
        </w:rPr>
      </w:pPr>
      <w:bookmarkStart w:id="67" w:name="_Hlk527033674"/>
      <w:r w:rsidRPr="00BC322E">
        <w:rPr>
          <w:rFonts w:ascii="Frutiger 45 Light" w:hAnsi="Frutiger 45 Light"/>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rsidR="00CA06E6" w:rsidRPr="00BC322E" w:rsidRDefault="00CA06E6" w:rsidP="00CA06E6">
      <w:pPr>
        <w:numPr>
          <w:ilvl w:val="0"/>
          <w:numId w:val="19"/>
        </w:numPr>
        <w:tabs>
          <w:tab w:val="num" w:pos="567"/>
          <w:tab w:val="num" w:pos="644"/>
        </w:tabs>
        <w:spacing w:line="360" w:lineRule="auto"/>
        <w:ind w:left="567" w:hanging="425"/>
        <w:jc w:val="both"/>
        <w:rPr>
          <w:rFonts w:ascii="Frutiger 45 Light" w:hAnsi="Frutiger 45 Light"/>
          <w:sz w:val="18"/>
          <w:szCs w:val="18"/>
          <w:lang w:val="it-IT"/>
        </w:rPr>
      </w:pPr>
      <w:r w:rsidRPr="00BC322E">
        <w:rPr>
          <w:rFonts w:ascii="Frutiger 45 Light" w:hAnsi="Frutiger 45 Light"/>
          <w:sz w:val="18"/>
          <w:szCs w:val="18"/>
          <w:lang w:val="it-IT"/>
        </w:rPr>
        <w:t>che non vi è stata mediazione o altra opera di terzi per la conclusione del presente contratto;</w:t>
      </w:r>
    </w:p>
    <w:p w:rsidR="00CA06E6" w:rsidRPr="00BC322E" w:rsidRDefault="00CA06E6" w:rsidP="00CA06E6">
      <w:pPr>
        <w:numPr>
          <w:ilvl w:val="0"/>
          <w:numId w:val="19"/>
        </w:numPr>
        <w:tabs>
          <w:tab w:val="num" w:pos="567"/>
          <w:tab w:val="num" w:pos="644"/>
        </w:tabs>
        <w:spacing w:line="360" w:lineRule="auto"/>
        <w:ind w:left="567" w:hanging="425"/>
        <w:jc w:val="both"/>
        <w:rPr>
          <w:rFonts w:ascii="Frutiger 45 Light" w:hAnsi="Frutiger 45 Light"/>
          <w:sz w:val="18"/>
          <w:szCs w:val="18"/>
          <w:lang w:val="it-IT"/>
        </w:rPr>
      </w:pPr>
      <w:r w:rsidRPr="00BC322E">
        <w:rPr>
          <w:rFonts w:ascii="Frutiger 45 Light" w:hAnsi="Frutiger 45 Light"/>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bookmarkEnd w:id="67"/>
      <w:r w:rsidRPr="00BC322E">
        <w:rPr>
          <w:rFonts w:ascii="Frutiger 45 Light" w:hAnsi="Frutiger 45 Light"/>
          <w:sz w:val="18"/>
          <w:szCs w:val="18"/>
          <w:lang w:val="it-IT"/>
        </w:rPr>
        <w:t>;</w:t>
      </w:r>
    </w:p>
    <w:p w:rsidR="00CA06E6" w:rsidRPr="00BC322E" w:rsidRDefault="00CA06E6" w:rsidP="00CA06E6">
      <w:pPr>
        <w:numPr>
          <w:ilvl w:val="0"/>
          <w:numId w:val="19"/>
        </w:numPr>
        <w:tabs>
          <w:tab w:val="num" w:pos="567"/>
          <w:tab w:val="num" w:pos="644"/>
        </w:tabs>
        <w:spacing w:line="360" w:lineRule="auto"/>
        <w:ind w:left="567" w:hanging="425"/>
        <w:jc w:val="both"/>
        <w:rPr>
          <w:rFonts w:ascii="Frutiger 45 Light" w:hAnsi="Frutiger 45 Light"/>
          <w:sz w:val="18"/>
          <w:szCs w:val="18"/>
          <w:lang w:val="it-IT"/>
        </w:rPr>
      </w:pPr>
      <w:bookmarkStart w:id="68" w:name="_Hlk527033691"/>
      <w:r w:rsidRPr="00BC322E">
        <w:rPr>
          <w:rFonts w:ascii="Frutiger 45 Light" w:hAnsi="Frutiger 45 Light"/>
          <w:sz w:val="18"/>
          <w:szCs w:val="18"/>
          <w:lang w:val="it-IT"/>
        </w:rPr>
        <w:t>di obbligarsi a non versare ad alcuno, a nessun titolo, somme di danaro o altra utilità finalizzate a facilitare e/o a rendere meno onerosa l'esecuzione e/o la gestione del presente contratto rispetto agli obblighi con esse assunti, né a compiere azioni comunque volte agli stessi fini</w:t>
      </w:r>
      <w:bookmarkEnd w:id="68"/>
      <w:r w:rsidRPr="00BC322E">
        <w:rPr>
          <w:rFonts w:ascii="Frutiger 45 Light" w:hAnsi="Frutiger 45 Light"/>
          <w:sz w:val="18"/>
          <w:szCs w:val="18"/>
          <w:lang w:val="it-IT"/>
        </w:rPr>
        <w:t>;</w:t>
      </w:r>
    </w:p>
    <w:p w:rsidR="00CA06E6" w:rsidRPr="00BC322E" w:rsidRDefault="00CA06E6" w:rsidP="00CA06E6">
      <w:pPr>
        <w:numPr>
          <w:ilvl w:val="0"/>
          <w:numId w:val="19"/>
        </w:numPr>
        <w:tabs>
          <w:tab w:val="num" w:pos="567"/>
          <w:tab w:val="num" w:pos="644"/>
        </w:tabs>
        <w:spacing w:line="360" w:lineRule="auto"/>
        <w:ind w:left="567" w:hanging="425"/>
        <w:jc w:val="both"/>
        <w:rPr>
          <w:rFonts w:ascii="Frutiger 45 Light" w:hAnsi="Frutiger 45 Light"/>
          <w:sz w:val="18"/>
          <w:szCs w:val="18"/>
          <w:lang w:val="it-IT"/>
        </w:rPr>
      </w:pPr>
      <w:r w:rsidRPr="00BC322E">
        <w:rPr>
          <w:rFonts w:ascii="Frutiger 45 Light" w:hAnsi="Frutiger 45 Light"/>
          <w:sz w:val="18"/>
          <w:szCs w:val="18"/>
          <w:lang w:val="it-IT"/>
        </w:rPr>
        <w:t>di non aver assunto ai sensi dell'art. 53, comma 16-ter D.Lgs. n. 165/2001,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p>
    <w:p w:rsidR="00CA06E6" w:rsidRPr="00BC322E" w:rsidRDefault="00CA06E6" w:rsidP="00CA06E6">
      <w:pPr>
        <w:numPr>
          <w:ilvl w:val="0"/>
          <w:numId w:val="19"/>
        </w:numPr>
        <w:tabs>
          <w:tab w:val="num" w:pos="567"/>
          <w:tab w:val="num" w:pos="644"/>
        </w:tabs>
        <w:spacing w:line="360" w:lineRule="auto"/>
        <w:ind w:left="567" w:hanging="425"/>
        <w:jc w:val="both"/>
        <w:rPr>
          <w:rFonts w:ascii="Frutiger 45 Light" w:hAnsi="Frutiger 45 Light"/>
          <w:sz w:val="18"/>
          <w:szCs w:val="18"/>
          <w:lang w:val="it-IT"/>
        </w:rPr>
      </w:pPr>
      <w:r w:rsidRPr="00BC322E">
        <w:rPr>
          <w:rFonts w:ascii="Frutiger 45 Light" w:hAnsi="Frutiger 45 Light"/>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CA06E6" w:rsidRPr="00BC322E" w:rsidRDefault="00CA06E6" w:rsidP="00CA06E6">
      <w:pPr>
        <w:numPr>
          <w:ilvl w:val="0"/>
          <w:numId w:val="19"/>
        </w:numPr>
        <w:tabs>
          <w:tab w:val="num" w:pos="567"/>
          <w:tab w:val="num" w:pos="644"/>
        </w:tabs>
        <w:spacing w:line="360" w:lineRule="auto"/>
        <w:ind w:left="567" w:hanging="425"/>
        <w:jc w:val="both"/>
        <w:rPr>
          <w:rFonts w:ascii="Frutiger 45 Light" w:hAnsi="Frutiger 45 Light"/>
          <w:sz w:val="18"/>
          <w:szCs w:val="18"/>
          <w:lang w:val="it-IT"/>
        </w:rPr>
      </w:pPr>
      <w:r w:rsidRPr="00BC322E">
        <w:rPr>
          <w:rFonts w:ascii="Frutiger 45 Light" w:hAnsi="Frutiger 45 Light"/>
          <w:sz w:val="18"/>
          <w:szCs w:val="18"/>
          <w:lang w:val="it-IT"/>
        </w:rPr>
        <w:t>di obbligarsi a comunicare tempestivamente alla Stazione appaltante ogni modificazione intervenuta negli assetti proprietari e nella struttura di impresa, e negli organismi tecnici e amministrativi, e relativi anche alle imprese affidatarie del subappalto;</w:t>
      </w:r>
    </w:p>
    <w:p w:rsidR="00CA06E6" w:rsidRPr="00BC322E" w:rsidRDefault="00CA06E6" w:rsidP="00CA06E6">
      <w:pPr>
        <w:numPr>
          <w:ilvl w:val="0"/>
          <w:numId w:val="19"/>
        </w:numPr>
        <w:tabs>
          <w:tab w:val="num" w:pos="567"/>
          <w:tab w:val="num" w:pos="644"/>
        </w:tabs>
        <w:spacing w:line="360" w:lineRule="auto"/>
        <w:ind w:left="567" w:hanging="425"/>
        <w:jc w:val="both"/>
        <w:rPr>
          <w:rFonts w:ascii="Frutiger 45 Light" w:hAnsi="Frutiger 45 Light"/>
          <w:sz w:val="18"/>
          <w:szCs w:val="18"/>
          <w:lang w:val="it-IT"/>
        </w:rPr>
      </w:pPr>
      <w:bookmarkStart w:id="69" w:name="_Hlk527033764"/>
      <w:r w:rsidRPr="00BC322E">
        <w:rPr>
          <w:rFonts w:ascii="Frutiger 45 Light" w:hAnsi="Frutiger 45 Light"/>
          <w:sz w:val="18"/>
          <w:szCs w:val="18"/>
          <w:lang w:val="it-IT"/>
        </w:rPr>
        <w:t xml:space="preserve">di mettere a disposizione quale "Responsabile del Servizio" </w:t>
      </w:r>
      <w:r w:rsidRPr="00BC322E">
        <w:rPr>
          <w:rFonts w:ascii="Frutiger 45 Light" w:hAnsi="Frutiger 45 Light"/>
          <w:bCs/>
          <w:sz w:val="18"/>
          <w:szCs w:val="18"/>
          <w:lang w:val="it-IT"/>
        </w:rPr>
        <w:t>(Responsabile, Contract Manager)</w:t>
      </w:r>
      <w:r w:rsidRPr="00BC322E">
        <w:rPr>
          <w:rFonts w:ascii="Frutiger 45 Light" w:hAnsi="Frutiger 45 Light"/>
          <w:sz w:val="18"/>
          <w:szCs w:val="18"/>
          <w:lang w:val="it-IT"/>
        </w:rPr>
        <w:t xml:space="preserve">, il sig. </w:t>
      </w:r>
      <w:r w:rsidRPr="00BC322E">
        <w:rPr>
          <w:rFonts w:ascii="Frutiger 45 Light" w:hAnsi="Frutiger 45 Light"/>
        </w:rPr>
        <w:fldChar w:fldCharType="begin">
          <w:ffData>
            <w:name w:val="Testo70"/>
            <w:enabled/>
            <w:calcOnExit w:val="0"/>
            <w:textInput/>
          </w:ffData>
        </w:fldChar>
      </w:r>
      <w:bookmarkStart w:id="70" w:name="Testo70"/>
      <w:r w:rsidRPr="00BC322E">
        <w:rPr>
          <w:rFonts w:ascii="Frutiger 45 Light" w:hAnsi="Frutiger 45 Light"/>
          <w:sz w:val="18"/>
          <w:szCs w:val="18"/>
          <w:lang w:val="it-IT"/>
        </w:rPr>
        <w:instrText xml:space="preserve"> FORMTEXT </w:instrText>
      </w:r>
      <w:r w:rsidRPr="00BC322E">
        <w:rPr>
          <w:rFonts w:ascii="Frutiger 45 Light" w:hAnsi="Frutiger 45 Light"/>
        </w:rPr>
      </w:r>
      <w:r w:rsidRPr="00BC322E">
        <w:rPr>
          <w:rFonts w:ascii="Frutiger 45 Light" w:hAnsi="Frutiger 45 Light"/>
        </w:rPr>
        <w:fldChar w:fldCharType="separate"/>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hAnsi="Frutiger 45 Light"/>
        </w:rPr>
        <w:fldChar w:fldCharType="end"/>
      </w:r>
      <w:bookmarkEnd w:id="70"/>
      <w:r w:rsidRPr="00BC322E">
        <w:rPr>
          <w:rFonts w:ascii="Frutiger 45 Light" w:hAnsi="Frutiger 45 Light"/>
          <w:sz w:val="18"/>
          <w:szCs w:val="18"/>
          <w:lang w:val="it-IT"/>
        </w:rPr>
        <w:t xml:space="preserve">, nato a </w:t>
      </w:r>
      <w:r w:rsidRPr="00BC322E">
        <w:rPr>
          <w:rFonts w:ascii="Frutiger 45 Light" w:hAnsi="Frutiger 45 Light"/>
        </w:rPr>
        <w:fldChar w:fldCharType="begin">
          <w:ffData>
            <w:name w:val="Testo71"/>
            <w:enabled/>
            <w:calcOnExit w:val="0"/>
            <w:textInput/>
          </w:ffData>
        </w:fldChar>
      </w:r>
      <w:bookmarkStart w:id="71" w:name="Testo71"/>
      <w:r w:rsidRPr="00BC322E">
        <w:rPr>
          <w:rFonts w:ascii="Frutiger 45 Light" w:hAnsi="Frutiger 45 Light"/>
          <w:sz w:val="18"/>
          <w:szCs w:val="18"/>
          <w:lang w:val="it-IT"/>
        </w:rPr>
        <w:instrText xml:space="preserve"> FORMTEXT </w:instrText>
      </w:r>
      <w:r w:rsidRPr="00BC322E">
        <w:rPr>
          <w:rFonts w:ascii="Frutiger 45 Light" w:hAnsi="Frutiger 45 Light"/>
        </w:rPr>
      </w:r>
      <w:r w:rsidRPr="00BC322E">
        <w:rPr>
          <w:rFonts w:ascii="Frutiger 45 Light" w:hAnsi="Frutiger 45 Light"/>
        </w:rPr>
        <w:fldChar w:fldCharType="separate"/>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hAnsi="Frutiger 45 Light"/>
        </w:rPr>
        <w:fldChar w:fldCharType="end"/>
      </w:r>
      <w:bookmarkEnd w:id="71"/>
      <w:r w:rsidRPr="00BC322E">
        <w:rPr>
          <w:rFonts w:ascii="Frutiger 45 Light" w:hAnsi="Frutiger 45 Light"/>
          <w:sz w:val="18"/>
          <w:szCs w:val="18"/>
          <w:lang w:val="it-IT"/>
        </w:rPr>
        <w:t xml:space="preserve">, il </w:t>
      </w:r>
      <w:r w:rsidRPr="00BC322E">
        <w:rPr>
          <w:rFonts w:ascii="Frutiger 45 Light" w:hAnsi="Frutiger 45 Light"/>
        </w:rPr>
        <w:fldChar w:fldCharType="begin">
          <w:ffData>
            <w:name w:val="Testo72"/>
            <w:enabled/>
            <w:calcOnExit w:val="0"/>
            <w:textInput/>
          </w:ffData>
        </w:fldChar>
      </w:r>
      <w:bookmarkStart w:id="72" w:name="Testo72"/>
      <w:r w:rsidRPr="00BC322E">
        <w:rPr>
          <w:rFonts w:ascii="Frutiger 45 Light" w:hAnsi="Frutiger 45 Light"/>
          <w:sz w:val="18"/>
          <w:szCs w:val="18"/>
          <w:lang w:val="it-IT"/>
        </w:rPr>
        <w:instrText xml:space="preserve"> FORMTEXT </w:instrText>
      </w:r>
      <w:r w:rsidRPr="00BC322E">
        <w:rPr>
          <w:rFonts w:ascii="Frutiger 45 Light" w:hAnsi="Frutiger 45 Light"/>
        </w:rPr>
      </w:r>
      <w:r w:rsidRPr="00BC322E">
        <w:rPr>
          <w:rFonts w:ascii="Frutiger 45 Light" w:hAnsi="Frutiger 45 Light"/>
        </w:rPr>
        <w:fldChar w:fldCharType="separate"/>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hAnsi="Frutiger 45 Light"/>
        </w:rPr>
        <w:fldChar w:fldCharType="end"/>
      </w:r>
      <w:bookmarkEnd w:id="72"/>
      <w:r w:rsidRPr="00BC322E">
        <w:rPr>
          <w:rFonts w:ascii="Frutiger 45 Light" w:hAnsi="Frutiger 45 Light"/>
          <w:sz w:val="18"/>
          <w:szCs w:val="18"/>
          <w:lang w:val="it-IT"/>
        </w:rPr>
        <w:t>, che sarà responsabile del servizio/fornitura oggetto della presente gara e dei relativi livelli di qualità e di servizio (SLA) richiesti (il soggetto preposto dovrà possedere esperienza nello svolgimento di attività analoghe a quelle richieste e dovrà svolgere le attività specificatamente indicate dello Schema di contratto);</w:t>
      </w:r>
    </w:p>
    <w:p w:rsidR="00CA06E6" w:rsidRPr="00BC322E" w:rsidRDefault="00CA06E6" w:rsidP="00CA06E6">
      <w:pPr>
        <w:numPr>
          <w:ilvl w:val="0"/>
          <w:numId w:val="19"/>
        </w:numPr>
        <w:tabs>
          <w:tab w:val="num" w:pos="567"/>
          <w:tab w:val="num" w:pos="644"/>
        </w:tabs>
        <w:spacing w:line="360" w:lineRule="auto"/>
        <w:ind w:left="567" w:hanging="425"/>
        <w:jc w:val="both"/>
        <w:rPr>
          <w:rFonts w:ascii="Frutiger 45 Light" w:hAnsi="Frutiger 45 Light"/>
          <w:sz w:val="18"/>
          <w:szCs w:val="18"/>
          <w:lang w:val="it-IT"/>
        </w:rPr>
      </w:pPr>
      <w:r w:rsidRPr="00BC322E">
        <w:rPr>
          <w:rFonts w:ascii="Frutiger 45 Light" w:hAnsi="Frutiger 45 Light"/>
          <w:sz w:val="18"/>
          <w:szCs w:val="18"/>
          <w:lang w:val="it-IT"/>
        </w:rPr>
        <w:t xml:space="preserve">di disporre di una sede operativa in </w:t>
      </w:r>
      <w:r w:rsidRPr="00BC322E">
        <w:rPr>
          <w:rFonts w:ascii="Frutiger 45 Light" w:hAnsi="Frutiger 45 Light"/>
        </w:rPr>
        <w:fldChar w:fldCharType="begin">
          <w:ffData>
            <w:name w:val="Testo73"/>
            <w:enabled/>
            <w:calcOnExit w:val="0"/>
            <w:textInput/>
          </w:ffData>
        </w:fldChar>
      </w:r>
      <w:r w:rsidRPr="00BC322E">
        <w:rPr>
          <w:rFonts w:ascii="Frutiger 45 Light" w:hAnsi="Frutiger 45 Light"/>
          <w:sz w:val="18"/>
          <w:szCs w:val="18"/>
          <w:lang w:val="it-IT"/>
        </w:rPr>
        <w:instrText xml:space="preserve"> FORMTEXT </w:instrText>
      </w:r>
      <w:r w:rsidRPr="00BC322E">
        <w:rPr>
          <w:rFonts w:ascii="Frutiger 45 Light" w:hAnsi="Frutiger 45 Light"/>
        </w:rPr>
      </w:r>
      <w:r w:rsidRPr="00BC322E">
        <w:rPr>
          <w:rFonts w:ascii="Frutiger 45 Light" w:hAnsi="Frutiger 45 Light"/>
        </w:rPr>
        <w:fldChar w:fldCharType="separate"/>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hAnsi="Frutiger 45 Light"/>
        </w:rPr>
        <w:fldChar w:fldCharType="end"/>
      </w:r>
      <w:r w:rsidRPr="00BC322E">
        <w:rPr>
          <w:rFonts w:ascii="Frutiger 45 Light" w:hAnsi="Frutiger 45 Light"/>
          <w:sz w:val="18"/>
          <w:szCs w:val="18"/>
          <w:lang w:val="it-IT"/>
        </w:rPr>
        <w:t xml:space="preserve"> (indicare l’indirizzo completo: </w:t>
      </w:r>
      <w:r w:rsidRPr="00BC322E">
        <w:rPr>
          <w:rFonts w:ascii="Frutiger 45 Light" w:hAnsi="Frutiger 45 Light"/>
        </w:rPr>
        <w:fldChar w:fldCharType="begin">
          <w:ffData>
            <w:name w:val="Testo73"/>
            <w:enabled/>
            <w:calcOnExit w:val="0"/>
            <w:textInput/>
          </w:ffData>
        </w:fldChar>
      </w:r>
      <w:bookmarkStart w:id="73" w:name="Testo73"/>
      <w:r w:rsidRPr="00BC322E">
        <w:rPr>
          <w:rFonts w:ascii="Frutiger 45 Light" w:hAnsi="Frutiger 45 Light"/>
          <w:sz w:val="18"/>
          <w:szCs w:val="18"/>
          <w:lang w:val="it-IT"/>
        </w:rPr>
        <w:instrText xml:space="preserve"> FORMTEXT </w:instrText>
      </w:r>
      <w:r w:rsidRPr="00BC322E">
        <w:rPr>
          <w:rFonts w:ascii="Frutiger 45 Light" w:hAnsi="Frutiger 45 Light"/>
        </w:rPr>
      </w:r>
      <w:r w:rsidRPr="00BC322E">
        <w:rPr>
          <w:rFonts w:ascii="Frutiger 45 Light" w:hAnsi="Frutiger 45 Light"/>
        </w:rPr>
        <w:fldChar w:fldCharType="separate"/>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hAnsi="Frutiger 45 Light"/>
        </w:rPr>
        <w:fldChar w:fldCharType="end"/>
      </w:r>
      <w:bookmarkEnd w:id="73"/>
      <w:r w:rsidRPr="00BC322E">
        <w:rPr>
          <w:rFonts w:ascii="Frutiger 45 Light" w:hAnsi="Frutiger 45 Light"/>
          <w:sz w:val="18"/>
          <w:szCs w:val="18"/>
          <w:lang w:val="it-IT"/>
        </w:rPr>
        <w:t xml:space="preserve">) o di impegnarsi a costituirne una entro </w:t>
      </w:r>
      <w:r w:rsidRPr="00BC322E">
        <w:rPr>
          <w:rFonts w:ascii="Frutiger 45 Light" w:hAnsi="Frutiger 45 Light"/>
        </w:rPr>
        <w:fldChar w:fldCharType="begin">
          <w:ffData>
            <w:name w:val="Testo74"/>
            <w:enabled/>
            <w:calcOnExit w:val="0"/>
            <w:textInput/>
          </w:ffData>
        </w:fldChar>
      </w:r>
      <w:bookmarkStart w:id="74" w:name="Testo74"/>
      <w:r w:rsidRPr="00BC322E">
        <w:rPr>
          <w:rFonts w:ascii="Frutiger 45 Light" w:hAnsi="Frutiger 45 Light"/>
          <w:sz w:val="18"/>
          <w:szCs w:val="18"/>
          <w:lang w:val="it-IT"/>
        </w:rPr>
        <w:instrText xml:space="preserve"> FORMTEXT </w:instrText>
      </w:r>
      <w:r w:rsidRPr="00BC322E">
        <w:rPr>
          <w:rFonts w:ascii="Frutiger 45 Light" w:hAnsi="Frutiger 45 Light"/>
        </w:rPr>
      </w:r>
      <w:r w:rsidRPr="00BC322E">
        <w:rPr>
          <w:rFonts w:ascii="Frutiger 45 Light" w:hAnsi="Frutiger 45 Light"/>
        </w:rPr>
        <w:fldChar w:fldCharType="separate"/>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hAnsi="Frutiger 45 Light"/>
        </w:rPr>
        <w:fldChar w:fldCharType="end"/>
      </w:r>
      <w:bookmarkEnd w:id="74"/>
      <w:r w:rsidRPr="00BC322E">
        <w:rPr>
          <w:rFonts w:ascii="Frutiger 45 Light" w:hAnsi="Frutiger 45 Light"/>
          <w:sz w:val="18"/>
          <w:szCs w:val="18"/>
          <w:lang w:val="it-IT"/>
        </w:rPr>
        <w:t xml:space="preserve"> mesi dalla data di aggiudicazione definitiva. La predetta sede dovrà essere dotata della struttura in grado di prestare i servizi/ forniture oggetto della gara (sede logistica di personale informatico, presenza di strutture tecniche atte a supportare il servizio</w:t>
      </w:r>
      <w:r w:rsidR="00863257" w:rsidRPr="00BC322E">
        <w:rPr>
          <w:rFonts w:ascii="Frutiger 45 Light" w:hAnsi="Frutiger 45 Light"/>
          <w:sz w:val="18"/>
          <w:szCs w:val="18"/>
          <w:lang w:val="it-IT"/>
        </w:rPr>
        <w:t xml:space="preserve"> </w:t>
      </w:r>
      <w:r w:rsidRPr="00BC322E">
        <w:rPr>
          <w:rFonts w:ascii="Frutiger 45 Light" w:hAnsi="Frutiger 45 Light"/>
          <w:sz w:val="18"/>
          <w:szCs w:val="18"/>
          <w:lang w:val="it-IT"/>
        </w:rPr>
        <w:t xml:space="preserve">di </w:t>
      </w:r>
      <w:r w:rsidRPr="00BC322E">
        <w:rPr>
          <w:rFonts w:ascii="Frutiger 45 Light" w:hAnsi="Frutiger 45 Light"/>
        </w:rPr>
        <w:fldChar w:fldCharType="begin">
          <w:ffData>
            <w:name w:val="Testo75"/>
            <w:enabled/>
            <w:calcOnExit w:val="0"/>
            <w:textInput/>
          </w:ffData>
        </w:fldChar>
      </w:r>
      <w:bookmarkStart w:id="75" w:name="Testo75"/>
      <w:r w:rsidRPr="00BC322E">
        <w:rPr>
          <w:rFonts w:ascii="Frutiger 45 Light" w:hAnsi="Frutiger 45 Light"/>
          <w:sz w:val="18"/>
          <w:szCs w:val="18"/>
          <w:lang w:val="it-IT"/>
        </w:rPr>
        <w:instrText xml:space="preserve"> FORMTEXT </w:instrText>
      </w:r>
      <w:r w:rsidRPr="00BC322E">
        <w:rPr>
          <w:rFonts w:ascii="Frutiger 45 Light" w:hAnsi="Frutiger 45 Light"/>
        </w:rPr>
      </w:r>
      <w:r w:rsidRPr="00BC322E">
        <w:rPr>
          <w:rFonts w:ascii="Frutiger 45 Light" w:hAnsi="Frutiger 45 Light"/>
        </w:rPr>
        <w:fldChar w:fldCharType="separate"/>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eastAsia="MS Mincho" w:hAnsi="Frutiger 45 Light"/>
          <w:sz w:val="18"/>
          <w:szCs w:val="18"/>
          <w:lang w:val="it-IT"/>
        </w:rPr>
        <w:t> </w:t>
      </w:r>
      <w:r w:rsidRPr="00BC322E">
        <w:rPr>
          <w:rFonts w:ascii="Frutiger 45 Light" w:hAnsi="Frutiger 45 Light"/>
        </w:rPr>
        <w:fldChar w:fldCharType="end"/>
      </w:r>
      <w:bookmarkEnd w:id="75"/>
      <w:r w:rsidRPr="00BC322E">
        <w:rPr>
          <w:rFonts w:ascii="Frutiger 45 Light" w:hAnsi="Frutiger 45 Light"/>
          <w:sz w:val="18"/>
          <w:szCs w:val="18"/>
          <w:lang w:val="it-IT"/>
        </w:rPr>
        <w:t>). In caso di Raggruppamento Orizzontale/Verticale Temporaneo di Impresa la sede operativa potrà essere riferita ad un qualunque partecipante</w:t>
      </w:r>
      <w:bookmarkEnd w:id="69"/>
      <w:r w:rsidRPr="00BC322E">
        <w:rPr>
          <w:rFonts w:ascii="Frutiger 45 Light" w:hAnsi="Frutiger 45 Light"/>
          <w:sz w:val="18"/>
          <w:szCs w:val="18"/>
          <w:lang w:val="it-IT"/>
        </w:rPr>
        <w:t>;</w:t>
      </w:r>
    </w:p>
    <w:p w:rsidR="00CA06E6" w:rsidRPr="00BC322E" w:rsidRDefault="00CA06E6" w:rsidP="00CA06E6">
      <w:pPr>
        <w:numPr>
          <w:ilvl w:val="0"/>
          <w:numId w:val="19"/>
        </w:numPr>
        <w:tabs>
          <w:tab w:val="num" w:pos="567"/>
          <w:tab w:val="num" w:pos="644"/>
        </w:tabs>
        <w:spacing w:line="360" w:lineRule="auto"/>
        <w:ind w:left="567" w:hanging="425"/>
        <w:jc w:val="both"/>
        <w:rPr>
          <w:rFonts w:ascii="Frutiger 45 Light" w:hAnsi="Frutiger 45 Light"/>
          <w:sz w:val="18"/>
          <w:szCs w:val="18"/>
          <w:lang w:val="it-IT"/>
        </w:rPr>
      </w:pPr>
      <w:bookmarkStart w:id="76" w:name="_Hlk527033791"/>
      <w:r w:rsidRPr="00BC322E">
        <w:rPr>
          <w:rFonts w:ascii="Frutiger 45 Light" w:hAnsi="Frutiger 45 Light"/>
          <w:sz w:val="18"/>
          <w:szCs w:val="18"/>
          <w:lang w:val="it-IT"/>
        </w:rPr>
        <w:t>(se del caso) di aver provveduto alla valutazione dei rischi relativamente alla propria attività e di aver redatto un documento di valutazione ai sensi dell'art. 28 del D.Lgs. 81/2008, di aver attuato, in conseguenza della valutazione dei rischi, tutte le misure di prevenzione e protezione e di essersi dotato dei necessari mezzi ed attrezzature antinfortunistiche;</w:t>
      </w:r>
    </w:p>
    <w:p w:rsidR="00CA06E6" w:rsidRPr="00BC322E" w:rsidRDefault="00CA06E6" w:rsidP="00CA06E6">
      <w:pPr>
        <w:numPr>
          <w:ilvl w:val="0"/>
          <w:numId w:val="19"/>
        </w:numPr>
        <w:tabs>
          <w:tab w:val="num" w:pos="567"/>
          <w:tab w:val="num" w:pos="644"/>
        </w:tabs>
        <w:spacing w:line="360" w:lineRule="auto"/>
        <w:ind w:left="567" w:hanging="425"/>
        <w:jc w:val="both"/>
        <w:rPr>
          <w:rFonts w:ascii="Frutiger 45 Light" w:hAnsi="Frutiger 45 Light"/>
          <w:sz w:val="18"/>
          <w:szCs w:val="18"/>
          <w:lang w:val="it-IT"/>
        </w:rPr>
      </w:pPr>
      <w:r w:rsidRPr="00BC322E">
        <w:rPr>
          <w:rFonts w:ascii="Frutiger 45 Light" w:hAnsi="Frutiger 45 Light"/>
          <w:sz w:val="18"/>
          <w:szCs w:val="18"/>
          <w:lang w:val="it-IT"/>
        </w:rPr>
        <w:t>(se del caso) di aver designato il Responsabile del Servizio di Prevenzione e Protezione;</w:t>
      </w:r>
    </w:p>
    <w:p w:rsidR="00CA06E6" w:rsidRPr="00BC322E" w:rsidRDefault="00CA06E6" w:rsidP="00CA06E6">
      <w:pPr>
        <w:numPr>
          <w:ilvl w:val="0"/>
          <w:numId w:val="19"/>
        </w:numPr>
        <w:tabs>
          <w:tab w:val="num" w:pos="567"/>
          <w:tab w:val="num" w:pos="644"/>
        </w:tabs>
        <w:spacing w:line="360" w:lineRule="auto"/>
        <w:ind w:left="567" w:hanging="425"/>
        <w:jc w:val="both"/>
        <w:rPr>
          <w:rFonts w:ascii="Frutiger 45 Light" w:hAnsi="Frutiger 45 Light"/>
          <w:sz w:val="18"/>
          <w:szCs w:val="18"/>
          <w:lang w:val="it-IT"/>
        </w:rPr>
      </w:pPr>
      <w:r w:rsidRPr="00BC322E">
        <w:rPr>
          <w:rFonts w:ascii="Frutiger 45 Light" w:hAnsi="Frutiger 45 Light"/>
          <w:sz w:val="18"/>
          <w:szCs w:val="18"/>
          <w:lang w:val="it-IT"/>
        </w:rPr>
        <w:t>di aver provveduto (se previsto) alla nomina del medico competente aziendale con l'incarico di effettuare la sorveglianza sanitaria</w:t>
      </w:r>
      <w:bookmarkEnd w:id="76"/>
      <w:r w:rsidRPr="00BC322E">
        <w:rPr>
          <w:rFonts w:ascii="Frutiger 45 Light" w:hAnsi="Frutiger 45 Light"/>
          <w:sz w:val="18"/>
          <w:szCs w:val="18"/>
          <w:lang w:val="it-IT"/>
        </w:rPr>
        <w:t>;</w:t>
      </w:r>
    </w:p>
    <w:p w:rsidR="00CA06E6" w:rsidRPr="00BC322E" w:rsidRDefault="00CA06E6" w:rsidP="00CA06E6">
      <w:pPr>
        <w:numPr>
          <w:ilvl w:val="0"/>
          <w:numId w:val="19"/>
        </w:numPr>
        <w:tabs>
          <w:tab w:val="num" w:pos="567"/>
          <w:tab w:val="num" w:pos="644"/>
        </w:tabs>
        <w:spacing w:line="360" w:lineRule="auto"/>
        <w:ind w:left="567" w:hanging="425"/>
        <w:jc w:val="both"/>
        <w:rPr>
          <w:rFonts w:ascii="Frutiger 45 Light" w:hAnsi="Frutiger 45 Light"/>
          <w:sz w:val="18"/>
          <w:szCs w:val="18"/>
          <w:lang w:val="it-IT"/>
        </w:rPr>
      </w:pPr>
      <w:bookmarkStart w:id="77" w:name="_Hlk527033841"/>
      <w:r w:rsidRPr="00BC322E">
        <w:rPr>
          <w:rFonts w:ascii="Frutiger 45 Light" w:hAnsi="Frutiger 45 Light"/>
          <w:sz w:val="18"/>
          <w:szCs w:val="18"/>
          <w:lang w:val="it-IT"/>
        </w:rPr>
        <w:t>che i lavoratori assunti (se sottoposti a sorveglianza sanitaria) sono stati giudicati idonei dal medico competente; oppure, se lavoratore autonomo, di avere l'idoneità sanitaria per l'esecuzione della prestazione;</w:t>
      </w:r>
    </w:p>
    <w:p w:rsidR="00CA06E6" w:rsidRPr="00BC322E" w:rsidRDefault="00CA06E6" w:rsidP="00CA06E6">
      <w:pPr>
        <w:numPr>
          <w:ilvl w:val="0"/>
          <w:numId w:val="19"/>
        </w:numPr>
        <w:tabs>
          <w:tab w:val="num" w:pos="567"/>
          <w:tab w:val="num" w:pos="644"/>
        </w:tabs>
        <w:spacing w:line="360" w:lineRule="auto"/>
        <w:ind w:left="567" w:hanging="425"/>
        <w:jc w:val="both"/>
        <w:rPr>
          <w:rFonts w:ascii="Frutiger 45 Light" w:hAnsi="Frutiger 45 Light"/>
          <w:sz w:val="18"/>
          <w:szCs w:val="18"/>
          <w:lang w:val="it-IT"/>
        </w:rPr>
      </w:pPr>
      <w:r w:rsidRPr="00BC322E">
        <w:rPr>
          <w:rFonts w:ascii="Frutiger 45 Light" w:hAnsi="Frutiger 45 Light"/>
          <w:sz w:val="18"/>
          <w:szCs w:val="18"/>
          <w:lang w:val="it-IT"/>
        </w:rPr>
        <w:t>di aver provveduto alla informazione e formazione dei propri lavoratori; oppure, se lavoratore autonomo, di avere la formazione necessaria in materia di sicurezza per l'esecuzione della prestazione;</w:t>
      </w:r>
    </w:p>
    <w:p w:rsidR="00CA06E6" w:rsidRPr="00BC322E" w:rsidRDefault="00CA06E6" w:rsidP="00CA06E6">
      <w:pPr>
        <w:numPr>
          <w:ilvl w:val="0"/>
          <w:numId w:val="19"/>
        </w:numPr>
        <w:tabs>
          <w:tab w:val="num" w:pos="567"/>
          <w:tab w:val="num" w:pos="644"/>
        </w:tabs>
        <w:spacing w:line="360" w:lineRule="auto"/>
        <w:ind w:left="567" w:hanging="425"/>
        <w:jc w:val="both"/>
        <w:rPr>
          <w:rFonts w:ascii="Frutiger 45 Light" w:hAnsi="Frutiger 45 Light"/>
          <w:sz w:val="18"/>
          <w:szCs w:val="18"/>
          <w:lang w:val="it-IT"/>
        </w:rPr>
      </w:pPr>
      <w:r w:rsidRPr="00BC322E">
        <w:rPr>
          <w:rFonts w:ascii="Frutiger 45 Light" w:hAnsi="Frutiger 45 Light"/>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bookmarkEnd w:id="77"/>
    <w:p w:rsidR="00CA06E6" w:rsidRPr="00BC322E" w:rsidRDefault="00CA06E6" w:rsidP="00CA06E6">
      <w:pPr>
        <w:spacing w:line="360" w:lineRule="auto"/>
        <w:ind w:left="142"/>
        <w:jc w:val="both"/>
        <w:rPr>
          <w:rFonts w:ascii="Frutiger 45 Light" w:hAnsi="Frutiger 45 Light"/>
          <w:i/>
          <w:iCs/>
          <w:sz w:val="18"/>
          <w:szCs w:val="18"/>
          <w:lang w:val="it-IT" w:eastAsia="it-IT"/>
        </w:rPr>
      </w:pPr>
    </w:p>
    <w:tbl>
      <w:tblPr>
        <w:tblW w:w="9750" w:type="dxa"/>
        <w:tblInd w:w="108" w:type="dxa"/>
        <w:tblLayout w:type="fixed"/>
        <w:tblLook w:val="04A0" w:firstRow="1" w:lastRow="0" w:firstColumn="1" w:lastColumn="0" w:noHBand="0" w:noVBand="1"/>
      </w:tblPr>
      <w:tblGrid>
        <w:gridCol w:w="137"/>
        <w:gridCol w:w="4735"/>
        <w:gridCol w:w="4866"/>
        <w:gridCol w:w="12"/>
      </w:tblGrid>
      <w:tr w:rsidR="00CA06E6" w:rsidRPr="00BC322E" w:rsidTr="00CA06E6">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CA06E6" w:rsidRPr="00BC322E" w:rsidRDefault="00CA06E6">
            <w:pPr>
              <w:pStyle w:val="sche3"/>
              <w:snapToGrid w:val="0"/>
              <w:spacing w:line="360" w:lineRule="auto"/>
              <w:rPr>
                <w:rFonts w:ascii="Frutiger 45 Light" w:hAnsi="Frutiger 45 Light"/>
                <w:b/>
                <w:bCs/>
                <w:i/>
                <w:iCs/>
                <w:sz w:val="18"/>
                <w:szCs w:val="18"/>
                <w:lang w:val="it-IT"/>
              </w:rPr>
            </w:pPr>
          </w:p>
          <w:p w:rsidR="00CA06E6" w:rsidRPr="00BC322E" w:rsidRDefault="00CA06E6">
            <w:pPr>
              <w:pStyle w:val="sche3"/>
              <w:spacing w:line="360" w:lineRule="auto"/>
              <w:rPr>
                <w:rFonts w:ascii="Frutiger 45 Light" w:hAnsi="Frutiger 45 Light"/>
                <w:b/>
                <w:bCs/>
                <w:i/>
                <w:iCs/>
                <w:sz w:val="18"/>
                <w:szCs w:val="18"/>
                <w:lang w:val="it-IT"/>
              </w:rPr>
            </w:pPr>
            <w:r w:rsidRPr="00BC322E">
              <w:rPr>
                <w:rFonts w:ascii="Frutiger 45 Light" w:hAnsi="Frutiger 45 Light"/>
                <w:b/>
                <w:bCs/>
                <w:i/>
                <w:iCs/>
                <w:sz w:val="18"/>
                <w:szCs w:val="18"/>
                <w:lang w:val="it-IT"/>
              </w:rPr>
              <w:t>ANNOTAZIONI</w:t>
            </w:r>
          </w:p>
          <w:p w:rsidR="00CA06E6" w:rsidRPr="00BC322E" w:rsidRDefault="00CA06E6">
            <w:pPr>
              <w:pStyle w:val="sche3"/>
              <w:spacing w:line="360" w:lineRule="auto"/>
              <w:rPr>
                <w:rFonts w:ascii="Frutiger 45 Light" w:hAnsi="Frutiger 45 Light"/>
                <w:sz w:val="18"/>
                <w:szCs w:val="18"/>
                <w:lang w:val="it-IT"/>
              </w:rPr>
            </w:pPr>
            <w:r w:rsidRPr="00BC322E">
              <w:rPr>
                <w:rFonts w:ascii="Frutiger 45 Light" w:hAnsi="Frutiger 45 Light"/>
                <w:sz w:val="18"/>
                <w:szCs w:val="18"/>
                <w:lang w:val="it-IT"/>
              </w:rPr>
              <w:fldChar w:fldCharType="begin">
                <w:ffData>
                  <w:name w:val="Testo77"/>
                  <w:enabled/>
                  <w:calcOnExit w:val="0"/>
                  <w:textInput/>
                </w:ffData>
              </w:fldChar>
            </w:r>
            <w:bookmarkStart w:id="78" w:name="Testo77"/>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rPr>
              <w:fldChar w:fldCharType="end"/>
            </w:r>
            <w:bookmarkEnd w:id="78"/>
          </w:p>
          <w:p w:rsidR="00CA06E6" w:rsidRPr="00BC322E" w:rsidRDefault="00CA06E6">
            <w:pPr>
              <w:pStyle w:val="sche3"/>
              <w:spacing w:line="360" w:lineRule="auto"/>
              <w:rPr>
                <w:rFonts w:ascii="Frutiger 45 Light" w:hAnsi="Frutiger 45 Light"/>
                <w:sz w:val="18"/>
                <w:szCs w:val="18"/>
                <w:lang w:val="it-IT"/>
              </w:rPr>
            </w:pPr>
          </w:p>
        </w:tc>
      </w:tr>
      <w:tr w:rsidR="00CA06E6" w:rsidRPr="00BC322E" w:rsidTr="00CA06E6">
        <w:trPr>
          <w:gridBefore w:val="1"/>
          <w:gridAfter w:val="1"/>
          <w:wBefore w:w="137" w:type="dxa"/>
          <w:wAfter w:w="12" w:type="dxa"/>
        </w:trPr>
        <w:tc>
          <w:tcPr>
            <w:tcW w:w="9597" w:type="dxa"/>
            <w:gridSpan w:val="2"/>
            <w:tcBorders>
              <w:top w:val="single" w:sz="4" w:space="0" w:color="000000"/>
              <w:left w:val="nil"/>
              <w:bottom w:val="nil"/>
              <w:right w:val="nil"/>
            </w:tcBorders>
          </w:tcPr>
          <w:p w:rsidR="00CA06E6" w:rsidRPr="00BC322E" w:rsidRDefault="00CA06E6">
            <w:pPr>
              <w:pStyle w:val="sche3"/>
              <w:snapToGrid w:val="0"/>
              <w:spacing w:line="360" w:lineRule="auto"/>
              <w:rPr>
                <w:rFonts w:ascii="Frutiger 45 Light" w:hAnsi="Frutiger 45 Light"/>
                <w:b/>
                <w:bCs/>
                <w:i/>
                <w:iCs/>
                <w:sz w:val="18"/>
                <w:szCs w:val="18"/>
                <w:lang w:val="it-IT"/>
              </w:rPr>
            </w:pPr>
          </w:p>
          <w:p w:rsidR="00CA06E6" w:rsidRPr="00BC322E" w:rsidRDefault="00CA06E6">
            <w:pPr>
              <w:pStyle w:val="sche3"/>
              <w:snapToGrid w:val="0"/>
              <w:spacing w:line="360" w:lineRule="auto"/>
              <w:rPr>
                <w:rFonts w:ascii="Frutiger 45 Light" w:hAnsi="Frutiger 45 Light"/>
                <w:b/>
                <w:bCs/>
                <w:i/>
                <w:iCs/>
                <w:sz w:val="18"/>
                <w:szCs w:val="18"/>
                <w:lang w:val="it-IT"/>
              </w:rPr>
            </w:pPr>
          </w:p>
        </w:tc>
      </w:tr>
      <w:tr w:rsidR="00CA06E6" w:rsidRPr="00BC322E" w:rsidTr="00CA06E6">
        <w:tc>
          <w:tcPr>
            <w:tcW w:w="4870" w:type="dxa"/>
            <w:gridSpan w:val="2"/>
          </w:tcPr>
          <w:p w:rsidR="00CA06E6" w:rsidRPr="00BC322E" w:rsidRDefault="00CA06E6">
            <w:pPr>
              <w:pStyle w:val="sche3"/>
              <w:tabs>
                <w:tab w:val="left" w:pos="4445"/>
              </w:tabs>
              <w:snapToGrid w:val="0"/>
              <w:spacing w:line="360" w:lineRule="auto"/>
              <w:rPr>
                <w:rFonts w:ascii="Frutiger 45 Light" w:hAnsi="Frutiger 45 Light"/>
                <w:sz w:val="18"/>
                <w:szCs w:val="18"/>
                <w:lang w:val="it-IT"/>
              </w:rPr>
            </w:pPr>
          </w:p>
        </w:tc>
        <w:tc>
          <w:tcPr>
            <w:tcW w:w="4876" w:type="dxa"/>
            <w:gridSpan w:val="2"/>
          </w:tcPr>
          <w:p w:rsidR="00CA06E6" w:rsidRPr="00BC322E" w:rsidRDefault="00CA06E6">
            <w:pPr>
              <w:snapToGrid w:val="0"/>
              <w:spacing w:line="360" w:lineRule="auto"/>
              <w:jc w:val="center"/>
              <w:rPr>
                <w:rFonts w:ascii="Frutiger 45 Light" w:hAnsi="Frutiger 45 Light"/>
                <w:sz w:val="18"/>
                <w:szCs w:val="18"/>
                <w:lang w:val="it-IT"/>
              </w:rPr>
            </w:pPr>
          </w:p>
          <w:p w:rsidR="00CA06E6" w:rsidRPr="00BC322E" w:rsidRDefault="00CA06E6">
            <w:pPr>
              <w:spacing w:line="360" w:lineRule="auto"/>
              <w:jc w:val="center"/>
              <w:rPr>
                <w:rFonts w:ascii="Frutiger 45 Light" w:hAnsi="Frutiger 45 Light"/>
                <w:sz w:val="18"/>
                <w:szCs w:val="18"/>
                <w:lang w:val="it-IT"/>
              </w:rPr>
            </w:pPr>
            <w:r w:rsidRPr="00BC322E">
              <w:rPr>
                <w:rFonts w:ascii="Frutiger 45 Light" w:hAnsi="Frutiger 45 Light"/>
                <w:sz w:val="18"/>
                <w:szCs w:val="18"/>
                <w:lang w:val="it-IT"/>
              </w:rPr>
              <w:t>Il legale rappresentante / il procuratore</w:t>
            </w:r>
          </w:p>
          <w:p w:rsidR="00CA06E6" w:rsidRPr="00BC322E" w:rsidRDefault="00CA06E6">
            <w:pPr>
              <w:spacing w:line="360" w:lineRule="auto"/>
              <w:jc w:val="center"/>
              <w:rPr>
                <w:rFonts w:ascii="Frutiger 45 Light" w:hAnsi="Frutiger 45 Light"/>
                <w:sz w:val="18"/>
                <w:szCs w:val="18"/>
                <w:lang w:val="it-IT"/>
              </w:rPr>
            </w:pPr>
            <w:r w:rsidRPr="00BC322E">
              <w:rPr>
                <w:rFonts w:ascii="Frutiger 45 Light" w:hAnsi="Frutiger 45 Light"/>
                <w:sz w:val="18"/>
                <w:szCs w:val="18"/>
                <w:lang w:val="it-IT"/>
              </w:rPr>
              <w:fldChar w:fldCharType="begin">
                <w:ffData>
                  <w:name w:val="Testo78"/>
                  <w:enabled/>
                  <w:calcOnExit w:val="0"/>
                  <w:textInput/>
                </w:ffData>
              </w:fldChar>
            </w:r>
            <w:bookmarkStart w:id="79" w:name="Testo78"/>
            <w:r w:rsidRPr="00BC322E">
              <w:rPr>
                <w:rFonts w:ascii="Frutiger 45 Light" w:hAnsi="Frutiger 45 Light"/>
                <w:sz w:val="18"/>
                <w:szCs w:val="18"/>
                <w:lang w:val="it-IT"/>
              </w:rPr>
              <w:instrText xml:space="preserve"> FORMTEXT </w:instrText>
            </w:r>
            <w:r w:rsidRPr="00BC322E">
              <w:rPr>
                <w:rFonts w:ascii="Frutiger 45 Light" w:hAnsi="Frutiger 45 Light"/>
                <w:sz w:val="18"/>
                <w:szCs w:val="18"/>
                <w:lang w:val="it-IT"/>
              </w:rPr>
            </w:r>
            <w:r w:rsidRPr="00BC322E">
              <w:rPr>
                <w:rFonts w:ascii="Frutiger 45 Light" w:hAnsi="Frutiger 45 Light"/>
                <w:sz w:val="18"/>
                <w:szCs w:val="18"/>
                <w:lang w:val="it-IT"/>
              </w:rPr>
              <w:fldChar w:fldCharType="separate"/>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sz w:val="18"/>
                <w:szCs w:val="18"/>
                <w:lang w:val="it-IT"/>
              </w:rPr>
              <w:t> </w:t>
            </w:r>
            <w:r w:rsidRPr="00BC322E">
              <w:rPr>
                <w:rFonts w:ascii="Frutiger 45 Light" w:hAnsi="Frutiger 45 Light"/>
              </w:rPr>
              <w:fldChar w:fldCharType="end"/>
            </w:r>
            <w:bookmarkEnd w:id="79"/>
          </w:p>
          <w:p w:rsidR="00CA06E6" w:rsidRPr="00BC322E" w:rsidRDefault="00CA06E6">
            <w:pPr>
              <w:spacing w:line="360" w:lineRule="auto"/>
              <w:jc w:val="center"/>
              <w:rPr>
                <w:rFonts w:ascii="Frutiger 45 Light" w:hAnsi="Frutiger 45 Light"/>
                <w:sz w:val="18"/>
                <w:szCs w:val="18"/>
                <w:lang w:val="it-IT"/>
              </w:rPr>
            </w:pPr>
            <w:r w:rsidRPr="00BC322E">
              <w:rPr>
                <w:rFonts w:ascii="Frutiger 45 Light" w:hAnsi="Frutiger 45 Light"/>
                <w:sz w:val="18"/>
                <w:szCs w:val="18"/>
                <w:lang w:val="it-IT"/>
              </w:rPr>
              <w:t>(sottoscritto con firma digitale)</w:t>
            </w:r>
          </w:p>
          <w:p w:rsidR="00CA06E6" w:rsidRPr="00BC322E" w:rsidRDefault="00CA06E6">
            <w:pPr>
              <w:spacing w:line="360" w:lineRule="auto"/>
              <w:jc w:val="center"/>
              <w:rPr>
                <w:rFonts w:ascii="Frutiger 45 Light" w:hAnsi="Frutiger 45 Light"/>
                <w:sz w:val="18"/>
                <w:szCs w:val="18"/>
                <w:lang w:val="it-IT"/>
              </w:rPr>
            </w:pPr>
          </w:p>
        </w:tc>
      </w:tr>
    </w:tbl>
    <w:p w:rsidR="00CA06E6" w:rsidRPr="00BC322E" w:rsidRDefault="00CA06E6" w:rsidP="00CA06E6">
      <w:pPr>
        <w:spacing w:line="360" w:lineRule="auto"/>
        <w:jc w:val="both"/>
        <w:rPr>
          <w:rFonts w:ascii="Frutiger 45 Light" w:hAnsi="Frutiger 45 Light" w:cs="Arial"/>
          <w:sz w:val="18"/>
          <w:szCs w:val="18"/>
          <w:lang w:val="it-IT" w:eastAsia="ar-SA"/>
        </w:rPr>
      </w:pPr>
    </w:p>
    <w:p w:rsidR="00CA06E6" w:rsidRPr="00BC322E" w:rsidRDefault="00CA06E6" w:rsidP="00CA06E6">
      <w:pPr>
        <w:spacing w:line="360" w:lineRule="auto"/>
        <w:jc w:val="both"/>
        <w:rPr>
          <w:rFonts w:ascii="Frutiger 45 Light" w:hAnsi="Frutiger 45 Light"/>
          <w:b/>
          <w:bCs/>
          <w:color w:val="FF0000"/>
          <w:lang w:val="it-IT"/>
        </w:rPr>
      </w:pPr>
      <w:r w:rsidRPr="00BC322E">
        <w:rPr>
          <w:rFonts w:ascii="Frutiger 45 Light" w:hAnsi="Frutiger 45 Light"/>
          <w:lang w:val="it-IT"/>
        </w:rPr>
        <w:br w:type="page"/>
      </w:r>
    </w:p>
    <w:p w:rsidR="00CA06E6" w:rsidRPr="00BC322E" w:rsidRDefault="00CA06E6" w:rsidP="00CA06E6">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rFonts w:ascii="Frutiger 45 Light" w:hAnsi="Frutiger 45 Light"/>
          <w:b/>
          <w:bCs/>
          <w:iCs/>
          <w:color w:val="FF0000"/>
          <w:sz w:val="18"/>
          <w:szCs w:val="18"/>
          <w:lang w:val="it-IT"/>
        </w:rPr>
      </w:pPr>
      <w:bookmarkStart w:id="80" w:name="_Hlk515435169"/>
    </w:p>
    <w:p w:rsidR="00CA06E6" w:rsidRPr="00BC322E" w:rsidRDefault="00CA06E6" w:rsidP="00CA06E6">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it-IT"/>
        </w:rPr>
      </w:pPr>
      <w:r w:rsidRPr="00BC322E">
        <w:rPr>
          <w:rFonts w:ascii="Frutiger 45 Light" w:hAnsi="Frutiger 45 Light"/>
          <w:b/>
          <w:bCs/>
          <w:i/>
          <w:iCs/>
          <w:sz w:val="18"/>
          <w:szCs w:val="18"/>
          <w:lang w:val="it-IT"/>
        </w:rPr>
        <w:t xml:space="preserve">INFORMATIVA IN MATERIA DI PROTEZIONE DEI DATI PERSONALI </w:t>
      </w:r>
    </w:p>
    <w:p w:rsidR="00CA06E6" w:rsidRPr="00BC322E" w:rsidRDefault="00CA06E6" w:rsidP="00CA06E6">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rFonts w:ascii="Frutiger 45 Light" w:hAnsi="Frutiger 45 Light"/>
          <w:b/>
          <w:bCs/>
          <w:i/>
          <w:iCs/>
          <w:sz w:val="18"/>
          <w:szCs w:val="18"/>
          <w:lang w:val="it-IT"/>
        </w:rPr>
      </w:pPr>
    </w:p>
    <w:p w:rsidR="00CA06E6" w:rsidRPr="00BC322E" w:rsidRDefault="00CA06E6" w:rsidP="00CA06E6">
      <w:pPr>
        <w:spacing w:line="360" w:lineRule="auto"/>
        <w:jc w:val="both"/>
        <w:rPr>
          <w:rFonts w:ascii="Frutiger 45 Light" w:hAnsi="Frutiger 45 Light"/>
          <w:b/>
          <w:bCs/>
          <w:i/>
          <w:iCs/>
          <w:sz w:val="18"/>
          <w:szCs w:val="18"/>
          <w:lang w:val="it-IT"/>
        </w:rPr>
      </w:pPr>
    </w:p>
    <w:p w:rsidR="00863257" w:rsidRPr="00BC322E" w:rsidRDefault="00863257" w:rsidP="00863257">
      <w:pPr>
        <w:spacing w:line="360" w:lineRule="auto"/>
        <w:jc w:val="both"/>
        <w:rPr>
          <w:rFonts w:ascii="Frutiger 45 Light" w:hAnsi="Frutiger 45 Light"/>
          <w:bCs/>
          <w:iCs/>
          <w:sz w:val="18"/>
          <w:szCs w:val="18"/>
          <w:lang w:val="it-IT"/>
        </w:rPr>
      </w:pPr>
      <w:r w:rsidRPr="00BC322E">
        <w:rPr>
          <w:rFonts w:ascii="Frutiger 45 Light" w:hAnsi="Frutiger 45 Light"/>
          <w:bCs/>
          <w:iCs/>
          <w:sz w:val="18"/>
          <w:szCs w:val="18"/>
          <w:lang w:val="it-IT"/>
        </w:rPr>
        <w:t xml:space="preserve">L’informativa, ai sensi degli articoli 13 e 14 del regolamento UE 2016/679 (GDPR) è disponibile alla pagina </w:t>
      </w:r>
      <w:hyperlink r:id="rId10" w:history="1">
        <w:r w:rsidRPr="00BC322E">
          <w:rPr>
            <w:rStyle w:val="Hyperlink"/>
            <w:rFonts w:ascii="Frutiger 45 Light" w:hAnsi="Frutiger 45 Light" w:cs="Arial"/>
            <w:bCs/>
            <w:iCs/>
            <w:sz w:val="18"/>
            <w:szCs w:val="18"/>
            <w:lang w:val="it-IT"/>
          </w:rPr>
          <w:t>https://www.sta.bz.it/smartedit/documents/download/180911_trattamento_dati_personali_contratti.pdf</w:t>
        </w:r>
      </w:hyperlink>
      <w:r w:rsidRPr="00BC322E">
        <w:rPr>
          <w:rFonts w:ascii="Frutiger 45 Light" w:hAnsi="Frutiger 45 Light"/>
          <w:bCs/>
          <w:iCs/>
          <w:sz w:val="18"/>
          <w:szCs w:val="18"/>
          <w:lang w:val="it-IT"/>
        </w:rPr>
        <w:t xml:space="preserve">. </w:t>
      </w:r>
    </w:p>
    <w:p w:rsidR="00863257" w:rsidRPr="00BC322E" w:rsidRDefault="00863257" w:rsidP="00863257">
      <w:pPr>
        <w:spacing w:line="360" w:lineRule="auto"/>
        <w:jc w:val="both"/>
        <w:rPr>
          <w:rFonts w:ascii="Frutiger 45 Light" w:hAnsi="Frutiger 45 Light"/>
          <w:bCs/>
          <w:iCs/>
          <w:sz w:val="18"/>
          <w:szCs w:val="18"/>
          <w:lang w:val="it-IT"/>
        </w:rPr>
      </w:pPr>
      <w:r w:rsidRPr="00BC322E">
        <w:rPr>
          <w:rFonts w:ascii="Frutiger 45 Light" w:hAnsi="Frutiger 45 Light"/>
          <w:bCs/>
          <w:iCs/>
          <w:sz w:val="18"/>
          <w:szCs w:val="18"/>
          <w:lang w:val="it-IT"/>
        </w:rPr>
        <w:t xml:space="preserve">Il trattamento dei dati personali necessari per l’esecuzione del presente contratto avverrà nel rispetto della citata normativa garantendo l’esercizio dei diritti agli interessati dalla stessa. </w:t>
      </w:r>
    </w:p>
    <w:p w:rsidR="00863257" w:rsidRPr="00BC322E" w:rsidRDefault="00863257" w:rsidP="00863257">
      <w:pPr>
        <w:spacing w:line="360" w:lineRule="auto"/>
        <w:jc w:val="both"/>
        <w:rPr>
          <w:rFonts w:ascii="Frutiger 45 Light" w:hAnsi="Frutiger 45 Light"/>
          <w:b/>
          <w:bCs/>
          <w:sz w:val="18"/>
          <w:szCs w:val="18"/>
          <w:lang w:val="it-IT"/>
        </w:rPr>
      </w:pPr>
      <w:r w:rsidRPr="00BC322E">
        <w:rPr>
          <w:rFonts w:ascii="Frutiger 45 Light" w:hAnsi="Frutiger 45 Light"/>
          <w:bCs/>
          <w:iCs/>
          <w:sz w:val="18"/>
          <w:szCs w:val="18"/>
          <w:lang w:val="it-IT"/>
        </w:rPr>
        <w:t>Copia dell’informativa può essere richiesta contattando STA telefonicamente o mezzo posta elettronica.</w:t>
      </w:r>
    </w:p>
    <w:bookmarkEnd w:id="80"/>
    <w:p w:rsidR="00CA06E6" w:rsidRPr="00BC322E" w:rsidRDefault="00CA06E6" w:rsidP="00CA06E6">
      <w:pPr>
        <w:spacing w:line="360" w:lineRule="auto"/>
        <w:jc w:val="both"/>
        <w:rPr>
          <w:rFonts w:ascii="Frutiger 45 Light" w:hAnsi="Frutiger 45 Light"/>
          <w:b/>
          <w:bCs/>
          <w:sz w:val="18"/>
          <w:szCs w:val="18"/>
          <w:lang w:val="it-IT"/>
        </w:rPr>
      </w:pPr>
    </w:p>
    <w:p w:rsidR="00CA06E6" w:rsidRPr="00BC322E" w:rsidRDefault="00CA06E6" w:rsidP="00CA06E6">
      <w:pPr>
        <w:spacing w:line="360" w:lineRule="auto"/>
        <w:ind w:left="360"/>
        <w:jc w:val="both"/>
        <w:rPr>
          <w:rFonts w:ascii="Frutiger 45 Light" w:hAnsi="Frutiger 45 Light"/>
          <w:lang w:val="it-IT"/>
        </w:rPr>
      </w:pPr>
      <w:r w:rsidRPr="00BC322E">
        <w:rPr>
          <w:rFonts w:ascii="Frutiger 45 Light" w:hAnsi="Frutiger 45 Light"/>
          <w:lang w:val="it-IT"/>
        </w:rPr>
        <w:br w:type="page"/>
      </w:r>
    </w:p>
    <w:sectPr w:rsidR="00CA06E6" w:rsidRPr="00BC322E" w:rsidSect="001426F1">
      <w:footerReference w:type="default" r:id="rId11"/>
      <w:headerReference w:type="first" r:id="rId12"/>
      <w:footnotePr>
        <w:numStart w:val="2"/>
      </w:footnotePr>
      <w:endnotePr>
        <w:numFmt w:val="decimal"/>
      </w:endnotePr>
      <w:type w:val="continuous"/>
      <w:pgSz w:w="11906" w:h="16838" w:code="9"/>
      <w:pgMar w:top="1928" w:right="1134" w:bottom="1418" w:left="1134" w:header="567"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075E" w:rsidRDefault="0085075E">
      <w:r>
        <w:separator/>
      </w:r>
    </w:p>
  </w:endnote>
  <w:endnote w:type="continuationSeparator" w:id="0">
    <w:p w:rsidR="0085075E" w:rsidRDefault="0085075E">
      <w:r>
        <w:continuationSeparator/>
      </w:r>
    </w:p>
  </w:endnote>
  <w:endnote w:id="1">
    <w:p w:rsidR="0085075E" w:rsidRPr="002E241E" w:rsidRDefault="0085075E" w:rsidP="00931A4B">
      <w:pPr>
        <w:pStyle w:val="Endnotentext"/>
        <w:ind w:left="284" w:hanging="284"/>
        <w:jc w:val="both"/>
        <w:rPr>
          <w:sz w:val="16"/>
          <w:szCs w:val="16"/>
          <w:lang w:val="de-DE"/>
        </w:rPr>
      </w:pPr>
      <w:r w:rsidRPr="00C4641F">
        <w:rPr>
          <w:rStyle w:val="Endnotenzeichen"/>
          <w:sz w:val="16"/>
          <w:szCs w:val="16"/>
        </w:rPr>
        <w:endnoteRef/>
      </w:r>
      <w:r w:rsidRPr="002E241E">
        <w:rPr>
          <w:sz w:val="16"/>
          <w:szCs w:val="16"/>
          <w:lang w:val="de-DE"/>
        </w:rPr>
        <w:tab/>
      </w:r>
      <w:r w:rsidRPr="0012082B">
        <w:rPr>
          <w:sz w:val="16"/>
          <w:szCs w:val="16"/>
          <w:lang w:val="de-DE"/>
        </w:rPr>
        <w:t xml:space="preserve">Die Erklärungen des gegenständlichen Formulars müssen vom gesetzlichen Vertreter des </w:t>
      </w:r>
      <w:r>
        <w:rPr>
          <w:sz w:val="16"/>
          <w:szCs w:val="16"/>
          <w:lang w:val="de-DE"/>
        </w:rPr>
        <w:t>am Firmenzusammenschluss teilnehmenden Unternehmens (sowie der ausführenden Unternehmen eines Konsortiums)</w:t>
      </w:r>
      <w:r w:rsidRPr="0012082B">
        <w:rPr>
          <w:sz w:val="16"/>
          <w:szCs w:val="16"/>
          <w:lang w:val="de-DE"/>
        </w:rPr>
        <w:t xml:space="preserve">, des ordentlichen Konsortiums, der EWIV, des Unternehmensnetzwerkes, und im Fall eines Konsortiums ex Art. </w:t>
      </w:r>
      <w:r>
        <w:rPr>
          <w:sz w:val="16"/>
          <w:szCs w:val="16"/>
          <w:lang w:val="de-DE"/>
        </w:rPr>
        <w:t>45</w:t>
      </w:r>
      <w:r w:rsidRPr="0012082B">
        <w:rPr>
          <w:sz w:val="16"/>
          <w:szCs w:val="16"/>
          <w:lang w:val="de-DE"/>
        </w:rPr>
        <w:t xml:space="preserve">, Abs. </w:t>
      </w:r>
      <w:r>
        <w:rPr>
          <w:sz w:val="16"/>
          <w:szCs w:val="16"/>
          <w:lang w:val="de-DE"/>
        </w:rPr>
        <w:t>2</w:t>
      </w:r>
      <w:r w:rsidRPr="0012082B">
        <w:rPr>
          <w:sz w:val="16"/>
          <w:szCs w:val="16"/>
          <w:lang w:val="de-DE"/>
        </w:rPr>
        <w:t xml:space="preserve"> Buchst. b) und </w:t>
      </w:r>
      <w:r>
        <w:rPr>
          <w:sz w:val="16"/>
          <w:szCs w:val="16"/>
          <w:lang w:val="de-DE"/>
        </w:rPr>
        <w:t>c</w:t>
      </w:r>
      <w:r w:rsidRPr="0012082B">
        <w:rPr>
          <w:sz w:val="16"/>
          <w:szCs w:val="16"/>
          <w:lang w:val="de-DE"/>
        </w:rPr>
        <w:t xml:space="preserve">) des GVD </w:t>
      </w:r>
      <w:r>
        <w:rPr>
          <w:sz w:val="16"/>
          <w:szCs w:val="16"/>
          <w:lang w:val="de-DE"/>
        </w:rPr>
        <w:t>50/2016</w:t>
      </w:r>
      <w:r w:rsidRPr="0012082B">
        <w:rPr>
          <w:sz w:val="16"/>
          <w:szCs w:val="16"/>
          <w:lang w:val="de-DE"/>
        </w:rPr>
        <w:t>, vom gesetzlichen Vertreter der Mitglieder des Konsortiums, welche die vertragliche Leistung erbringen, abgegeben werden</w:t>
      </w:r>
      <w:r>
        <w:rPr>
          <w:sz w:val="16"/>
          <w:szCs w:val="16"/>
          <w:lang w:val="de-DE"/>
        </w:rPr>
        <w:t>.</w:t>
      </w:r>
    </w:p>
  </w:endnote>
  <w:endnote w:id="2">
    <w:p w:rsidR="0085075E" w:rsidRPr="002A3CE5" w:rsidRDefault="0085075E" w:rsidP="00931A4B">
      <w:pPr>
        <w:ind w:left="284" w:hanging="284"/>
        <w:jc w:val="both"/>
        <w:rPr>
          <w:rFonts w:cs="Arial"/>
          <w:sz w:val="16"/>
          <w:szCs w:val="16"/>
          <w:lang w:val="de-DE"/>
        </w:rPr>
      </w:pPr>
      <w:r w:rsidRPr="002A3CE5">
        <w:rPr>
          <w:rStyle w:val="Caratterenotadichiusura"/>
          <w:rFonts w:cs="Arial"/>
          <w:sz w:val="16"/>
          <w:szCs w:val="16"/>
        </w:rPr>
        <w:endnoteRef/>
      </w:r>
      <w:r w:rsidRPr="002A3CE5">
        <w:rPr>
          <w:rFonts w:cs="Arial"/>
          <w:sz w:val="16"/>
          <w:szCs w:val="16"/>
          <w:lang w:val="de-DE"/>
        </w:rPr>
        <w:tab/>
        <w:t xml:space="preserve">Bei Einzelunternehmen die Angaben des gesetzlichen Vertreters anführen. Bei Konsortien gemäß Art. </w:t>
      </w:r>
      <w:r>
        <w:rPr>
          <w:rFonts w:cs="Arial"/>
          <w:sz w:val="16"/>
          <w:szCs w:val="16"/>
          <w:lang w:val="de-DE"/>
        </w:rPr>
        <w:t>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b) und c) GvD </w:t>
      </w:r>
      <w:r>
        <w:rPr>
          <w:rFonts w:cs="Arial"/>
          <w:sz w:val="16"/>
          <w:szCs w:val="16"/>
          <w:lang w:val="de-DE"/>
        </w:rPr>
        <w:t>50/2016</w:t>
      </w:r>
      <w:r w:rsidRPr="002A3CE5">
        <w:rPr>
          <w:rFonts w:cs="Arial"/>
          <w:sz w:val="16"/>
          <w:szCs w:val="16"/>
          <w:lang w:val="de-DE"/>
        </w:rPr>
        <w:t xml:space="preserve"> die Angaben des gesetzlichen Vertreters des Konsortiums anführen. Bei Bietergemeinschaften, orden</w:t>
      </w:r>
      <w:r>
        <w:rPr>
          <w:rFonts w:cs="Arial"/>
          <w:sz w:val="16"/>
          <w:szCs w:val="16"/>
          <w:lang w:val="de-DE"/>
        </w:rPr>
        <w:t>tlichen Konsortien gemäß Art. 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w:t>
      </w:r>
      <w:r>
        <w:rPr>
          <w:rFonts w:cs="Arial"/>
          <w:sz w:val="16"/>
          <w:szCs w:val="16"/>
          <w:lang w:val="de-DE"/>
        </w:rPr>
        <w:t>e</w:t>
      </w:r>
      <w:r w:rsidRPr="002A3CE5">
        <w:rPr>
          <w:rFonts w:cs="Arial"/>
          <w:sz w:val="16"/>
          <w:szCs w:val="16"/>
          <w:lang w:val="de-DE"/>
        </w:rPr>
        <w:t xml:space="preserve">) GvD Nr. </w:t>
      </w:r>
      <w:r>
        <w:rPr>
          <w:rFonts w:cs="Arial"/>
          <w:sz w:val="16"/>
          <w:szCs w:val="16"/>
          <w:lang w:val="de-DE"/>
        </w:rPr>
        <w:t>50/2016</w:t>
      </w:r>
      <w:r w:rsidRPr="002A3CE5">
        <w:rPr>
          <w:rFonts w:cs="Arial"/>
          <w:sz w:val="16"/>
          <w:szCs w:val="16"/>
          <w:lang w:val="de-DE"/>
        </w:rPr>
        <w:t>, EWIV und Unternehmensnetzwerken die Angaben des gesetzlichen Vertreters des federführenden Unternehmens anführen.</w:t>
      </w:r>
    </w:p>
  </w:endnote>
  <w:endnote w:id="3">
    <w:p w:rsidR="0085075E" w:rsidRPr="001426F1" w:rsidRDefault="0085075E" w:rsidP="001426F1">
      <w:pPr>
        <w:pStyle w:val="Endnotentext"/>
        <w:ind w:left="284" w:hanging="284"/>
        <w:jc w:val="both"/>
        <w:rPr>
          <w:sz w:val="16"/>
          <w:szCs w:val="16"/>
          <w:lang w:val="de-DE"/>
        </w:rPr>
      </w:pPr>
      <w:r w:rsidRPr="001426F1">
        <w:rPr>
          <w:szCs w:val="16"/>
          <w:vertAlign w:val="superscript"/>
          <w:lang w:val="de-DE"/>
        </w:rPr>
        <w:endnoteRef/>
      </w:r>
      <w:r w:rsidRPr="00F675EC">
        <w:rPr>
          <w:szCs w:val="16"/>
          <w:lang w:val="de-DE"/>
        </w:rPr>
        <w:tab/>
      </w:r>
      <w:r w:rsidRPr="001426F1">
        <w:rPr>
          <w:sz w:val="16"/>
          <w:szCs w:val="16"/>
          <w:lang w:val="de-DE"/>
        </w:rPr>
        <w:t>Falls der teilnehmende Wirtschaftsteilnehmer die Form eines Konsortiums gemäß Art. 45, Abs. 2, Buchst. e) GVD. Nr. 50/2016 aufweist, sind die Konsortialgesellschaften, welche die vertraglichen Leistungen erbringen, verpflichtet, die Erklärungen gemäß dem Vordruck A1-bis abzugeben.</w:t>
      </w:r>
    </w:p>
  </w:endnote>
  <w:endnote w:id="4">
    <w:p w:rsidR="0085075E" w:rsidRPr="001426F1" w:rsidRDefault="0085075E" w:rsidP="001426F1">
      <w:pPr>
        <w:pStyle w:val="Endnotentext"/>
        <w:ind w:left="284" w:hanging="284"/>
        <w:jc w:val="both"/>
        <w:rPr>
          <w:sz w:val="16"/>
          <w:szCs w:val="16"/>
          <w:lang w:val="de-DE"/>
        </w:rPr>
      </w:pPr>
      <w:r w:rsidRPr="001426F1">
        <w:rPr>
          <w:sz w:val="16"/>
          <w:szCs w:val="16"/>
          <w:vertAlign w:val="superscript"/>
          <w:lang w:val="de-DE"/>
        </w:rPr>
        <w:endnoteRef/>
      </w:r>
      <w:r w:rsidRPr="001426F1">
        <w:rPr>
          <w:sz w:val="16"/>
          <w:szCs w:val="16"/>
          <w:lang w:val="de-DE"/>
        </w:rPr>
        <w:tab/>
        <w:t>Falls der teilnehmende Wirtschaftsteilnehmer die Form einer Bietergemeinschaft aufweist, ist jedes Mitgliedsunternehmen verpflichtet, die Erklärungen gemäß Vordruck A1-bis abzugeben.</w:t>
      </w:r>
    </w:p>
  </w:endnote>
  <w:endnote w:id="5">
    <w:p w:rsidR="0085075E" w:rsidRPr="001426F1" w:rsidRDefault="0085075E" w:rsidP="001426F1">
      <w:pPr>
        <w:pStyle w:val="Endnotentext"/>
        <w:ind w:left="284" w:hanging="284"/>
        <w:jc w:val="both"/>
        <w:rPr>
          <w:sz w:val="16"/>
          <w:szCs w:val="16"/>
          <w:lang w:val="de-DE"/>
        </w:rPr>
      </w:pPr>
      <w:r w:rsidRPr="001426F1">
        <w:rPr>
          <w:sz w:val="16"/>
          <w:szCs w:val="16"/>
          <w:vertAlign w:val="superscript"/>
          <w:lang w:val="de-DE"/>
        </w:rPr>
        <w:endnoteRef/>
      </w:r>
      <w:r w:rsidRPr="001426F1">
        <w:rPr>
          <w:sz w:val="16"/>
          <w:szCs w:val="16"/>
          <w:lang w:val="de-DE"/>
        </w:rPr>
        <w:tab/>
        <w:t>Falls der teilnehmende Wirtschaftsteilnehmer die Form eine</w:t>
      </w:r>
      <w:r>
        <w:rPr>
          <w:sz w:val="16"/>
          <w:szCs w:val="16"/>
          <w:lang w:val="de-DE"/>
        </w:rPr>
        <w:t>s</w:t>
      </w:r>
      <w:r w:rsidRPr="001426F1">
        <w:rPr>
          <w:sz w:val="16"/>
          <w:szCs w:val="16"/>
          <w:lang w:val="de-DE"/>
        </w:rPr>
        <w:t xml:space="preserve"> Unternehmensnetzwerks aufweist, ist jedes Mitgliedsunternehmen verpflichtet, die Erklärungen gemäß Vordruck A1-bis abzugeben.</w:t>
      </w:r>
    </w:p>
  </w:endnote>
  <w:endnote w:id="6">
    <w:p w:rsidR="0085075E" w:rsidRPr="001426F1" w:rsidRDefault="0085075E" w:rsidP="001426F1">
      <w:pPr>
        <w:pStyle w:val="Endnotentext"/>
        <w:ind w:left="284" w:hanging="284"/>
        <w:jc w:val="both"/>
        <w:rPr>
          <w:sz w:val="16"/>
          <w:szCs w:val="16"/>
          <w:lang w:val="de-DE"/>
        </w:rPr>
      </w:pPr>
      <w:r w:rsidRPr="001426F1">
        <w:rPr>
          <w:sz w:val="16"/>
          <w:szCs w:val="16"/>
          <w:vertAlign w:val="superscript"/>
          <w:lang w:val="de-DE"/>
        </w:rPr>
        <w:endnoteRef/>
      </w:r>
      <w:r w:rsidRPr="001426F1">
        <w:rPr>
          <w:sz w:val="16"/>
          <w:szCs w:val="16"/>
          <w:lang w:val="de-DE"/>
        </w:rPr>
        <w:tab/>
        <w:t>Falls der teilnehmende Wirtschaftsteilnehmer die Form einer EWIV aufweist, ist jedes Mitgliedsunternehmen verpflichtet, die Erklärungen gemäß Vordruck A1-bis abzugeben.</w:t>
      </w:r>
    </w:p>
  </w:endnote>
  <w:endnote w:id="7">
    <w:p w:rsidR="0085075E" w:rsidRPr="001426F1" w:rsidRDefault="0085075E" w:rsidP="001426F1">
      <w:pPr>
        <w:pStyle w:val="Endnotentext"/>
        <w:ind w:left="284" w:hanging="284"/>
        <w:jc w:val="both"/>
        <w:rPr>
          <w:sz w:val="16"/>
          <w:szCs w:val="16"/>
          <w:lang w:val="de-DE"/>
        </w:rPr>
      </w:pPr>
      <w:r w:rsidRPr="001426F1">
        <w:rPr>
          <w:sz w:val="16"/>
          <w:szCs w:val="16"/>
          <w:vertAlign w:val="superscript"/>
          <w:lang w:val="de-DE"/>
        </w:rPr>
        <w:endnoteRef/>
      </w:r>
      <w:r w:rsidRPr="001426F1">
        <w:rPr>
          <w:sz w:val="16"/>
          <w:szCs w:val="16"/>
          <w:lang w:val="de-DE"/>
        </w:rPr>
        <w:tab/>
        <w:t>Die vollständigen Angaben eines jeden Unternehmens gemäß Art. 45, Abs. 2, Bst.</w:t>
      </w:r>
      <w:r>
        <w:rPr>
          <w:sz w:val="16"/>
          <w:szCs w:val="16"/>
          <w:lang w:val="de-DE"/>
        </w:rPr>
        <w:t xml:space="preserve"> b) und c) des GVD Nr. 50/2016 </w:t>
      </w:r>
      <w:r w:rsidRPr="001426F1">
        <w:rPr>
          <w:sz w:val="16"/>
          <w:szCs w:val="16"/>
          <w:lang w:val="de-DE"/>
        </w:rPr>
        <w:t>anführen, das zur Bietergemeinschaft oder zum Bieterkonsortium gemäß Art. 45, Abs. 2, Bst. e) des GVD Nr. 50/2016 gehört (Firma oder Firmenbezeichnung, Sitz, Steuernummer und Art des Unternehmens: Einzelunternehmen, offene Handelsgesellschaft oder Kommanditgesellschaft; sonstige Gesellschaftsform).</w:t>
      </w:r>
    </w:p>
  </w:endnote>
  <w:endnote w:id="8">
    <w:p w:rsidR="0085075E" w:rsidRPr="001426F1" w:rsidRDefault="0085075E" w:rsidP="001426F1">
      <w:pPr>
        <w:pStyle w:val="Endnotentext"/>
        <w:ind w:left="284" w:hanging="284"/>
        <w:jc w:val="both"/>
        <w:rPr>
          <w:sz w:val="16"/>
          <w:szCs w:val="16"/>
          <w:lang w:val="de-DE"/>
        </w:rPr>
      </w:pPr>
      <w:r w:rsidRPr="001426F1">
        <w:rPr>
          <w:sz w:val="16"/>
          <w:szCs w:val="16"/>
          <w:vertAlign w:val="superscript"/>
          <w:lang w:val="de-DE"/>
        </w:rPr>
        <w:endnoteRef/>
      </w:r>
      <w:r w:rsidRPr="001426F1">
        <w:rPr>
          <w:sz w:val="16"/>
          <w:szCs w:val="16"/>
          <w:lang w:val="de-DE"/>
        </w:rPr>
        <w:tab/>
        <w:t>Falls der teilnehmende Wirtschaftsteilnehmer die Form eines Konsortiums gemäß Art. 45 Abs. 2 Buchst. b) und c) GVD. Nr. 50/2016 aufweist, sind die Konsortialgesellschaften, welche die vertraglichen Leistungen erbringen, verpflichtet, die Erklärungen gemäß dem Vordruck A1-bis abzugeben.</w:t>
      </w:r>
    </w:p>
  </w:endnote>
  <w:endnote w:id="9">
    <w:p w:rsidR="0085075E" w:rsidRPr="002A3CE5" w:rsidRDefault="0085075E" w:rsidP="00931A4B">
      <w:pPr>
        <w:pStyle w:val="Endnotentext"/>
        <w:ind w:left="284" w:hanging="284"/>
        <w:jc w:val="both"/>
        <w:rPr>
          <w:sz w:val="16"/>
          <w:szCs w:val="16"/>
          <w:lang w:val="de-DE"/>
        </w:rPr>
      </w:pPr>
      <w:r w:rsidRPr="002A3CE5">
        <w:rPr>
          <w:rStyle w:val="Caratterenotadichiusura"/>
          <w:rFonts w:cs="Arial"/>
          <w:sz w:val="16"/>
          <w:szCs w:val="16"/>
        </w:rPr>
        <w:endnoteRef/>
      </w:r>
      <w:r w:rsidRPr="002A3CE5">
        <w:rPr>
          <w:sz w:val="16"/>
          <w:szCs w:val="16"/>
          <w:lang w:val="de-DE"/>
        </w:rPr>
        <w:tab/>
        <w:t>Unter dem Begriff „</w:t>
      </w:r>
      <w:r w:rsidRPr="008623A2">
        <w:rPr>
          <w:b/>
          <w:sz w:val="16"/>
          <w:szCs w:val="16"/>
          <w:lang w:val="de-DE"/>
        </w:rPr>
        <w:t>die Erklärung abgebendes Unternehmen</w:t>
      </w:r>
      <w:r w:rsidRPr="002A3CE5">
        <w:rPr>
          <w:sz w:val="16"/>
          <w:szCs w:val="16"/>
          <w:lang w:val="de-DE"/>
        </w:rPr>
        <w:t>“ ist das Unternehmen zu verstehen, welches den Vordruck unterzeichnet. Unter dem Begriff „</w:t>
      </w:r>
      <w:r w:rsidRPr="008623A2">
        <w:rPr>
          <w:b/>
          <w:sz w:val="16"/>
          <w:szCs w:val="16"/>
          <w:lang w:val="de-DE"/>
        </w:rPr>
        <w:t>teilnehmender Wirtschaftsteilnehmer</w:t>
      </w:r>
      <w:r w:rsidRPr="002A3CE5">
        <w:rPr>
          <w:sz w:val="16"/>
          <w:szCs w:val="16"/>
          <w:lang w:val="de-DE"/>
        </w:rPr>
        <w:t>“ ist der Wirtschaftsteilnehmer insgesamt zu verstehen. Handelt es sich beim die Erklärung abgebenden Unternehmen um ein Einzelunternehmen, fällt dieses mit dem „</w:t>
      </w:r>
      <w:r w:rsidRPr="008623A2">
        <w:rPr>
          <w:b/>
          <w:sz w:val="16"/>
          <w:szCs w:val="16"/>
          <w:lang w:val="de-DE"/>
        </w:rPr>
        <w:t>teilnehmenden Wirtschaftsteilnehmer</w:t>
      </w:r>
      <w:r w:rsidRPr="002A3CE5">
        <w:rPr>
          <w:sz w:val="16"/>
          <w:szCs w:val="16"/>
          <w:lang w:val="de-DE"/>
        </w:rPr>
        <w:t xml:space="preserve">“ zusammen. Bei aus mehreren Personen bestehenden Wirtschaftsteilnehmern ist der teilnehmende </w:t>
      </w:r>
      <w:r w:rsidRPr="008623A2">
        <w:rPr>
          <w:b/>
          <w:sz w:val="16"/>
          <w:szCs w:val="16"/>
          <w:lang w:val="de-DE"/>
        </w:rPr>
        <w:t>Wirtschaftsteilnehmer</w:t>
      </w:r>
      <w:r w:rsidRPr="002A3CE5">
        <w:rPr>
          <w:sz w:val="16"/>
          <w:szCs w:val="16"/>
          <w:lang w:val="de-DE"/>
        </w:rPr>
        <w:t xml:space="preserve">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10">
    <w:p w:rsidR="0085075E" w:rsidRPr="002A3CE5" w:rsidRDefault="0085075E" w:rsidP="00931A4B">
      <w:pPr>
        <w:ind w:left="284" w:hanging="284"/>
        <w:jc w:val="both"/>
        <w:rPr>
          <w:rFonts w:cs="Arial"/>
          <w:sz w:val="16"/>
          <w:szCs w:val="16"/>
          <w:lang w:val="de-DE"/>
        </w:rPr>
      </w:pPr>
      <w:r w:rsidRPr="002A3CE5">
        <w:rPr>
          <w:sz w:val="16"/>
          <w:szCs w:val="16"/>
          <w:vertAlign w:val="superscript"/>
          <w:lang w:val="it-IT"/>
        </w:rPr>
        <w:endnoteRef/>
      </w:r>
      <w:r w:rsidRPr="002A3CE5">
        <w:rPr>
          <w:sz w:val="16"/>
          <w:szCs w:val="16"/>
          <w:lang w:val="de-DE"/>
        </w:rPr>
        <w:tab/>
        <w:t xml:space="preserve">Diese Fälle müssen von jeder Art an </w:t>
      </w:r>
      <w:r w:rsidRPr="008623A2">
        <w:rPr>
          <w:b/>
          <w:sz w:val="16"/>
          <w:szCs w:val="16"/>
          <w:lang w:val="de-DE"/>
        </w:rPr>
        <w:t>teilnehmendem Wirtschaftsteilnehmer</w:t>
      </w:r>
      <w:r w:rsidRPr="002A3CE5">
        <w:rPr>
          <w:sz w:val="16"/>
          <w:szCs w:val="16"/>
          <w:lang w:val="de-DE"/>
        </w:rPr>
        <w:t>, welcher sich am Wettbewerb beteiligt, mit Bezug auf den Sitz des die Erklärung abgebenden Unternehmens bestätigt werden.</w:t>
      </w:r>
    </w:p>
  </w:endnote>
  <w:endnote w:id="11">
    <w:p w:rsidR="0085075E" w:rsidRPr="002E241E" w:rsidRDefault="0085075E" w:rsidP="00940F27">
      <w:pPr>
        <w:pStyle w:val="Funotentext"/>
        <w:ind w:left="284" w:hanging="284"/>
        <w:jc w:val="both"/>
        <w:rPr>
          <w:sz w:val="16"/>
          <w:szCs w:val="16"/>
          <w:lang w:val="de-DE"/>
        </w:rPr>
      </w:pPr>
      <w:r w:rsidRPr="002A3CE5">
        <w:rPr>
          <w:rStyle w:val="Endnotenzeichen"/>
          <w:rFonts w:cs="Arial"/>
          <w:sz w:val="16"/>
          <w:szCs w:val="16"/>
        </w:rPr>
        <w:endnoteRef/>
      </w:r>
      <w:r>
        <w:rPr>
          <w:sz w:val="16"/>
          <w:szCs w:val="16"/>
          <w:lang w:val="de-DE"/>
        </w:rPr>
        <w:t xml:space="preserve"> </w:t>
      </w:r>
      <w:r>
        <w:rPr>
          <w:sz w:val="16"/>
          <w:szCs w:val="16"/>
          <w:lang w:val="de-DE"/>
        </w:rPr>
        <w:tab/>
        <w:t>Im Sinne des Art. 89 GvD 50/2016 nur dann nachzuweisen, falls der Bieter die speziellen Teilnahmevoraussetzungen nicht oder nur zum Teil besitzt.</w:t>
      </w:r>
    </w:p>
  </w:endnote>
  <w:endnote w:id="12">
    <w:p w:rsidR="0085075E" w:rsidRPr="002E241E" w:rsidRDefault="0085075E" w:rsidP="00940F27">
      <w:pPr>
        <w:pStyle w:val="Funotentext"/>
        <w:ind w:left="284" w:hanging="284"/>
        <w:jc w:val="both"/>
        <w:rPr>
          <w:sz w:val="16"/>
          <w:szCs w:val="16"/>
          <w:lang w:val="de-DE"/>
        </w:rPr>
      </w:pPr>
      <w:r w:rsidRPr="002A3CE5">
        <w:rPr>
          <w:rStyle w:val="Endnotenzeichen"/>
          <w:rFonts w:cs="Arial"/>
          <w:sz w:val="16"/>
          <w:szCs w:val="16"/>
        </w:rPr>
        <w:endnoteRef/>
      </w:r>
      <w:r w:rsidRPr="002E241E">
        <w:rPr>
          <w:sz w:val="16"/>
          <w:szCs w:val="16"/>
          <w:lang w:val="de-DE"/>
        </w:rPr>
        <w:t xml:space="preserve"> </w:t>
      </w:r>
      <w:r w:rsidRPr="002E241E">
        <w:rPr>
          <w:sz w:val="16"/>
          <w:szCs w:val="16"/>
          <w:lang w:val="de-DE"/>
        </w:rPr>
        <w:tab/>
        <w:t>Die vorgesehenen besonderen Anforderungen angeben, welche der Bieter nicht selbst besitzt, sowie das prozentuelle Ausmaß oder Wert (Euro) dieser Anforderung.</w:t>
      </w:r>
    </w:p>
  </w:endnote>
  <w:endnote w:id="13">
    <w:p w:rsidR="0085075E" w:rsidRPr="00113D5E" w:rsidRDefault="0085075E" w:rsidP="00D20CDC">
      <w:pPr>
        <w:ind w:left="284" w:hanging="284"/>
        <w:jc w:val="both"/>
        <w:rPr>
          <w:rFonts w:cs="Arial"/>
          <w:sz w:val="16"/>
          <w:szCs w:val="16"/>
          <w:lang w:val="de-DE"/>
        </w:rPr>
      </w:pPr>
      <w:r w:rsidRPr="00113D5E">
        <w:rPr>
          <w:rStyle w:val="Endnotenzeichen"/>
          <w:rFonts w:cs="Arial"/>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4">
    <w:p w:rsidR="0085075E" w:rsidRPr="002A3CE5" w:rsidRDefault="0085075E" w:rsidP="00931A4B">
      <w:pPr>
        <w:pStyle w:val="Endnotentext"/>
        <w:ind w:left="284" w:hanging="284"/>
        <w:jc w:val="both"/>
        <w:rPr>
          <w:sz w:val="16"/>
          <w:szCs w:val="16"/>
          <w:lang w:val="de-DE"/>
        </w:rPr>
      </w:pPr>
      <w:r w:rsidRPr="002A3CE5">
        <w:rPr>
          <w:rStyle w:val="Endnotenzeichen"/>
          <w:sz w:val="16"/>
          <w:szCs w:val="16"/>
        </w:rPr>
        <w:endnoteRef/>
      </w:r>
      <w:r>
        <w:rPr>
          <w:sz w:val="16"/>
          <w:szCs w:val="16"/>
          <w:lang w:val="de-DE"/>
        </w:rPr>
        <w:tab/>
      </w:r>
      <w:r w:rsidRPr="002A3CE5">
        <w:rPr>
          <w:sz w:val="16"/>
          <w:szCs w:val="16"/>
          <w:lang w:val="de-DE"/>
        </w:rPr>
        <w:t>Bei Bietergemeinschaften, Konsortien, EWIV oder Unternehmensnetzwerken darf das federführende Unternehmen bei sonstigem Ausschluss aus dem Wettbewerb weder von einem Vergleichsverfahren mit Unternehmensfortsetzung betroffen sein noch einen Antrag auf dessen Zulassung gestellt haben.</w:t>
      </w:r>
    </w:p>
  </w:endnote>
  <w:endnote w:id="15">
    <w:p w:rsidR="0085075E" w:rsidRDefault="0085075E" w:rsidP="00CA06E6">
      <w:pPr>
        <w:pStyle w:val="Endnotentext"/>
        <w:ind w:left="284" w:hanging="284"/>
        <w:jc w:val="both"/>
        <w:rPr>
          <w:sz w:val="16"/>
          <w:szCs w:val="16"/>
          <w:lang w:val="it-IT"/>
        </w:rPr>
      </w:pPr>
      <w:r>
        <w:rPr>
          <w:rStyle w:val="Endnotenzeichen"/>
          <w:sz w:val="16"/>
          <w:szCs w:val="16"/>
        </w:rPr>
        <w:endnoteRef/>
      </w:r>
      <w:r>
        <w:rPr>
          <w:sz w:val="16"/>
          <w:szCs w:val="16"/>
          <w:lang w:val="it-IT"/>
        </w:rPr>
        <w:tab/>
        <w:t>Le dichiarazioni di cui al presente modulo devono essere rese dai rappresentanti legali delle imprese mandanti di raggruppamento temporaneo di concorrenti (comprese le esecutrici dei consorzi mandanti), consorzi ordinari, GEIE, reti di imprese e, in caso di consorzi di cui all’art. 45 comma 2 lett. b) e c) del D.Lgs. 50/2016, dai rappresentanti legali delle imprese consorziate esecutrici delle prestazioni contrattuali.</w:t>
      </w:r>
    </w:p>
  </w:endnote>
  <w:endnote w:id="16">
    <w:p w:rsidR="0085075E" w:rsidRDefault="0085075E" w:rsidP="00CA06E6">
      <w:pPr>
        <w:ind w:left="284" w:hanging="284"/>
        <w:jc w:val="both"/>
        <w:rPr>
          <w:sz w:val="16"/>
          <w:szCs w:val="16"/>
          <w:lang w:val="it-IT"/>
        </w:rPr>
      </w:pPr>
      <w:r>
        <w:rPr>
          <w:rStyle w:val="Caratterenotadichiusura"/>
          <w:sz w:val="16"/>
          <w:szCs w:val="16"/>
        </w:rPr>
        <w:endnoteRef/>
      </w:r>
      <w:r>
        <w:rPr>
          <w:sz w:val="16"/>
          <w:szCs w:val="16"/>
          <w:lang w:val="it-IT"/>
        </w:rPr>
        <w:tab/>
        <w:t xml:space="preserve">In caso di impresa singola, indicare le generalità del </w:t>
      </w:r>
      <w:r>
        <w:rPr>
          <w:bCs/>
          <w:sz w:val="16"/>
          <w:szCs w:val="16"/>
          <w:lang w:val="it-IT"/>
        </w:rPr>
        <w:t>legale rappresentante</w:t>
      </w:r>
      <w:r>
        <w:rPr>
          <w:sz w:val="16"/>
          <w:szCs w:val="16"/>
          <w:lang w:val="it-IT"/>
        </w:rPr>
        <w:t xml:space="preserve"> dell’impresa; In caso di consorzio di cui all’art. 45 comma 2 lett. b) e c) del D.Lgs. 50/2016, indicare le generalità del legale rappresentante del consorzio; in caso di raggruppamento temporaneo di concorrenti, consorzio ordinario di cui all’art. 45 comma 2 lett. e) del D.Lgs. 50/2016, GEIE, rete di imprese, indicare le generalità del legale rappresentante dell’impresa mandante.</w:t>
      </w:r>
    </w:p>
  </w:endnote>
  <w:endnote w:id="17">
    <w:p w:rsidR="0085075E" w:rsidRDefault="0085075E" w:rsidP="00CA06E6">
      <w:pPr>
        <w:pStyle w:val="Endnotentext"/>
        <w:ind w:left="284" w:hanging="284"/>
        <w:jc w:val="both"/>
        <w:rPr>
          <w:sz w:val="16"/>
          <w:szCs w:val="16"/>
          <w:lang w:val="it-IT"/>
        </w:rPr>
      </w:pPr>
      <w:r>
        <w:rPr>
          <w:rStyle w:val="Endnotenzeichen"/>
          <w:szCs w:val="16"/>
        </w:rPr>
        <w:endnoteRef/>
      </w:r>
      <w:r>
        <w:rPr>
          <w:szCs w:val="16"/>
          <w:lang w:val="it-IT"/>
        </w:rPr>
        <w:tab/>
      </w:r>
      <w:r>
        <w:rPr>
          <w:sz w:val="16"/>
          <w:szCs w:val="16"/>
          <w:lang w:val="it-IT"/>
        </w:rPr>
        <w:t>Qualora l’operatore economico concorrente si presenti in forma di consorzio ordinario di cui all’art. 45 comma 2 lett. e) D.Lgs. 50/2016, ciascuna impresa consorziata mandante è obbligata a presentare le dichiarazioni di cui al modulo A1 bis.</w:t>
      </w:r>
    </w:p>
  </w:endnote>
  <w:endnote w:id="18">
    <w:p w:rsidR="0085075E" w:rsidRDefault="0085075E" w:rsidP="00CA06E6">
      <w:pPr>
        <w:pStyle w:val="Endnotentext"/>
        <w:ind w:left="284" w:hanging="284"/>
        <w:jc w:val="both"/>
        <w:rPr>
          <w:sz w:val="16"/>
          <w:szCs w:val="16"/>
          <w:lang w:val="it-IT"/>
        </w:rPr>
      </w:pPr>
      <w:r>
        <w:rPr>
          <w:rStyle w:val="Endnotenzeichen"/>
          <w:sz w:val="16"/>
          <w:szCs w:val="16"/>
        </w:rPr>
        <w:endnoteRef/>
      </w:r>
      <w:r>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19">
    <w:p w:rsidR="0085075E" w:rsidRDefault="0085075E" w:rsidP="00CA06E6">
      <w:pPr>
        <w:pStyle w:val="Endnotentext"/>
        <w:ind w:left="284" w:hanging="284"/>
        <w:jc w:val="both"/>
        <w:rPr>
          <w:sz w:val="16"/>
          <w:szCs w:val="16"/>
          <w:lang w:val="it-IT"/>
        </w:rPr>
      </w:pPr>
      <w:r>
        <w:rPr>
          <w:rStyle w:val="Endnotenzeichen"/>
          <w:sz w:val="16"/>
          <w:szCs w:val="16"/>
        </w:rPr>
        <w:endnoteRef/>
      </w:r>
      <w:r>
        <w:rPr>
          <w:sz w:val="16"/>
          <w:szCs w:val="16"/>
          <w:lang w:val="it-IT"/>
        </w:rPr>
        <w:tab/>
        <w:t>Qualora l’operatore economico concorrente si presenti in forma rete di imprese, ciascuna impresa mandante è obbligata a presentare le dichiarazioni di cui al modulo A1 bis.</w:t>
      </w:r>
    </w:p>
  </w:endnote>
  <w:endnote w:id="20">
    <w:p w:rsidR="0085075E" w:rsidRDefault="0085075E" w:rsidP="00CA06E6">
      <w:pPr>
        <w:pStyle w:val="Endnotentext"/>
        <w:ind w:left="284" w:hanging="284"/>
        <w:jc w:val="both"/>
        <w:rPr>
          <w:sz w:val="16"/>
          <w:szCs w:val="16"/>
          <w:lang w:val="it-IT"/>
        </w:rPr>
      </w:pPr>
      <w:r>
        <w:rPr>
          <w:rStyle w:val="Endnotenzeichen"/>
          <w:sz w:val="16"/>
          <w:szCs w:val="16"/>
        </w:rPr>
        <w:endnoteRef/>
      </w:r>
      <w:r>
        <w:rPr>
          <w:sz w:val="16"/>
          <w:szCs w:val="16"/>
          <w:lang w:val="it-IT"/>
        </w:rPr>
        <w:tab/>
        <w:t>Qualora l’operatore economico concorrente si presenti in forma di GEIE, ciascuna impresa mandante è obbligata a presentare le dichiarazioni di cui al modulo A1 bis.</w:t>
      </w:r>
    </w:p>
  </w:endnote>
  <w:endnote w:id="21">
    <w:p w:rsidR="0085075E" w:rsidRDefault="0085075E" w:rsidP="00CA06E6">
      <w:pPr>
        <w:pStyle w:val="Endnotentext"/>
        <w:ind w:left="284" w:hanging="284"/>
        <w:jc w:val="both"/>
        <w:rPr>
          <w:rStyle w:val="Endnotenzeichen"/>
        </w:rPr>
      </w:pPr>
      <w:r>
        <w:rPr>
          <w:rStyle w:val="Endnotenzeichen"/>
          <w:sz w:val="16"/>
          <w:szCs w:val="16"/>
        </w:rPr>
        <w:endnoteRef/>
      </w:r>
      <w:r>
        <w:rPr>
          <w:rStyle w:val="Endnotenzeichen"/>
          <w:sz w:val="16"/>
          <w:szCs w:val="16"/>
          <w:lang w:val="it-IT"/>
        </w:rPr>
        <w:t xml:space="preserve"> </w:t>
      </w:r>
      <w:r>
        <w:rPr>
          <w:sz w:val="16"/>
          <w:szCs w:val="16"/>
          <w:lang w:val="it-IT"/>
        </w:rPr>
        <w:tab/>
        <w:t>Indicare le complete generalità di ciascuna impresa facente parte del raggruppamento temporaneo d’impresa, del consorzio di cui all’art. 45 comma 2 lett. e), del D.Lgs. 50/2016, e di ciascuna consorziata per le quale il consorzio ex art. 45, comma 2, lett. b) e c) del D.Lgs. 50/2016 (denominazione o ragione sociale, sede legale, codice fiscale e tipologia di impresa: impresa individuale, società in nome collettivo o in accomandita semplice o altro tipo di società).</w:t>
      </w:r>
    </w:p>
  </w:endnote>
  <w:endnote w:id="22">
    <w:p w:rsidR="0085075E" w:rsidRDefault="0085075E" w:rsidP="00CA06E6">
      <w:pPr>
        <w:pStyle w:val="Endnotentext"/>
        <w:ind w:left="284" w:hanging="284"/>
        <w:jc w:val="both"/>
      </w:pPr>
      <w:r>
        <w:rPr>
          <w:rStyle w:val="Endnotenzeichen"/>
          <w:sz w:val="16"/>
          <w:szCs w:val="16"/>
        </w:rPr>
        <w:endnoteRef/>
      </w:r>
      <w:r>
        <w:rPr>
          <w:sz w:val="16"/>
          <w:szCs w:val="16"/>
          <w:lang w:val="it-IT"/>
        </w:rPr>
        <w:tab/>
        <w:t>Qualora l’operatore economico concorrente si presenti in forma di consorzio di cui all’art. 45, comma 2, lett. b) e c) del D.Lgs. n. 50/2016 le imprese consorziate che eseguiranno le prestazioni contrattuali sono obbligate a presentare le dichiarazioni di cui al modulo A1 bis</w:t>
      </w:r>
    </w:p>
  </w:endnote>
  <w:endnote w:id="23">
    <w:p w:rsidR="0085075E" w:rsidRDefault="0085075E" w:rsidP="00CA06E6">
      <w:pPr>
        <w:pStyle w:val="Endnotentext"/>
        <w:ind w:left="284" w:hanging="284"/>
        <w:jc w:val="both"/>
        <w:rPr>
          <w:sz w:val="16"/>
          <w:szCs w:val="16"/>
          <w:lang w:val="it-IT"/>
        </w:rPr>
      </w:pPr>
      <w:r>
        <w:rPr>
          <w:rStyle w:val="Caratterenotadichiusura"/>
          <w:sz w:val="16"/>
          <w:szCs w:val="16"/>
        </w:rPr>
        <w:endnoteRef/>
      </w:r>
      <w:r>
        <w:rPr>
          <w:sz w:val="16"/>
          <w:szCs w:val="16"/>
          <w:lang w:val="it-IT"/>
        </w:rPr>
        <w:tab/>
        <w:t>Con la locuzione “</w:t>
      </w:r>
      <w:r>
        <w:rPr>
          <w:b/>
          <w:bCs/>
          <w:sz w:val="16"/>
          <w:szCs w:val="16"/>
          <w:lang w:val="it-IT"/>
        </w:rPr>
        <w:t>impresa dichiarante</w:t>
      </w:r>
      <w:r>
        <w:rPr>
          <w:sz w:val="16"/>
          <w:szCs w:val="16"/>
          <w:lang w:val="it-IT"/>
        </w:rPr>
        <w:t>” si intende l’impresa che sottoscrive il modulo. Con l’espressione “</w:t>
      </w:r>
      <w:r>
        <w:rPr>
          <w:b/>
          <w:bCs/>
          <w:sz w:val="16"/>
          <w:szCs w:val="16"/>
          <w:lang w:val="it-IT"/>
        </w:rPr>
        <w:t>operatore economico concorrente</w:t>
      </w:r>
      <w:r>
        <w:rPr>
          <w:sz w:val="16"/>
          <w:szCs w:val="16"/>
          <w:lang w:val="it-IT"/>
        </w:rPr>
        <w:t>” si intende l’operatore economico nel suo complesso. In caso di impresa singola l’impresa dichiarante coinciderà con l’</w:t>
      </w:r>
      <w:r>
        <w:rPr>
          <w:b/>
          <w:bCs/>
          <w:sz w:val="16"/>
          <w:szCs w:val="16"/>
          <w:lang w:val="it-IT"/>
        </w:rPr>
        <w:t>operatore economico concorrente</w:t>
      </w:r>
      <w:r>
        <w:rPr>
          <w:sz w:val="16"/>
          <w:szCs w:val="16"/>
          <w:lang w:val="it-IT"/>
        </w:rPr>
        <w:t>; in caso di operatore economico plurisoggettivo, l’</w:t>
      </w:r>
      <w:r>
        <w:rPr>
          <w:b/>
          <w:bCs/>
          <w:sz w:val="16"/>
          <w:szCs w:val="16"/>
          <w:lang w:val="it-IT"/>
        </w:rPr>
        <w:t>operatore economico concorrente</w:t>
      </w:r>
      <w:r>
        <w:rPr>
          <w:sz w:val="16"/>
          <w:szCs w:val="16"/>
          <w:lang w:val="it-IT"/>
        </w:rPr>
        <w:t xml:space="preserve"> è il raggruppamento, il consorzio, il GEIE o la rete di impresa, mentre l’impresa dichiarante è di volta in volta la mandataria che sottoscrive il modulo A1 o le singole mandanti che sottoscrivono i rispettivi moduli A1 bis.</w:t>
      </w:r>
    </w:p>
  </w:endnote>
  <w:endnote w:id="24">
    <w:p w:rsidR="0085075E" w:rsidRDefault="0085075E" w:rsidP="00CA06E6">
      <w:pPr>
        <w:ind w:left="284" w:hanging="284"/>
        <w:jc w:val="both"/>
        <w:rPr>
          <w:sz w:val="16"/>
          <w:szCs w:val="16"/>
          <w:lang w:val="it-IT"/>
        </w:rPr>
      </w:pPr>
      <w:r>
        <w:rPr>
          <w:sz w:val="16"/>
          <w:szCs w:val="16"/>
          <w:vertAlign w:val="superscript"/>
          <w:lang w:val="it-IT"/>
        </w:rPr>
        <w:endnoteRef/>
      </w:r>
      <w:r>
        <w:rPr>
          <w:sz w:val="16"/>
          <w:szCs w:val="16"/>
          <w:vertAlign w:val="superscript"/>
          <w:lang w:val="it-IT"/>
        </w:rPr>
        <w:tab/>
      </w:r>
      <w:r>
        <w:rPr>
          <w:sz w:val="16"/>
          <w:szCs w:val="16"/>
          <w:lang w:val="it-IT"/>
        </w:rPr>
        <w:t>Tali ipotesi devono essere attestate da qualsiasi tipologia d’</w:t>
      </w:r>
      <w:r>
        <w:rPr>
          <w:b/>
          <w:bCs/>
          <w:sz w:val="16"/>
          <w:szCs w:val="16"/>
          <w:lang w:val="it-IT"/>
        </w:rPr>
        <w:t>operatore economico concorrente</w:t>
      </w:r>
      <w:r>
        <w:rPr>
          <w:sz w:val="16"/>
          <w:szCs w:val="16"/>
          <w:lang w:val="it-IT"/>
        </w:rPr>
        <w:t xml:space="preserve"> che partecipa alla gara, con riferimento alla sede dell’impresa dichiarante.</w:t>
      </w:r>
    </w:p>
  </w:endnote>
  <w:endnote w:id="25">
    <w:p w:rsidR="0085075E" w:rsidRDefault="0085075E" w:rsidP="00CA06E6">
      <w:pPr>
        <w:pStyle w:val="Funotentext"/>
        <w:ind w:left="284" w:hanging="284"/>
        <w:jc w:val="both"/>
        <w:rPr>
          <w:sz w:val="16"/>
          <w:szCs w:val="16"/>
        </w:rPr>
      </w:pPr>
      <w:r>
        <w:rPr>
          <w:rStyle w:val="Endnotenzeichen"/>
          <w:sz w:val="16"/>
          <w:szCs w:val="16"/>
        </w:rPr>
        <w:endnoteRef/>
      </w:r>
      <w:r>
        <w:rPr>
          <w:sz w:val="16"/>
          <w:szCs w:val="16"/>
        </w:rPr>
        <w:tab/>
        <w:t>Da attestare ai sensi dell’art. 89 D.Lgs. 50/2016 solo se l’offerente non possiede, o possiede solo in parte, i requisiti di ordine speciale.</w:t>
      </w:r>
    </w:p>
  </w:endnote>
  <w:endnote w:id="26">
    <w:p w:rsidR="0085075E" w:rsidRDefault="0085075E" w:rsidP="00CA06E6">
      <w:pPr>
        <w:pStyle w:val="Funotentext"/>
        <w:ind w:left="284" w:hanging="284"/>
        <w:jc w:val="both"/>
        <w:rPr>
          <w:sz w:val="16"/>
          <w:szCs w:val="16"/>
        </w:rPr>
      </w:pPr>
      <w:r>
        <w:rPr>
          <w:rStyle w:val="Endnotenzeichen"/>
          <w:sz w:val="16"/>
          <w:szCs w:val="16"/>
        </w:rPr>
        <w:endnoteRef/>
      </w:r>
      <w:r>
        <w:rPr>
          <w:sz w:val="16"/>
          <w:szCs w:val="16"/>
        </w:rPr>
        <w:tab/>
        <w:t>Elencare ciascuno dei requisiti di ordine speciale previsti che il concorrente non possiede in proprio e la misura percentuale o il valore (euro) di detti requisiti.</w:t>
      </w:r>
    </w:p>
  </w:endnote>
  <w:endnote w:id="27">
    <w:p w:rsidR="0085075E" w:rsidRDefault="0085075E" w:rsidP="00CA06E6">
      <w:pPr>
        <w:pStyle w:val="Funotentext"/>
        <w:ind w:left="284" w:hanging="284"/>
        <w:jc w:val="both"/>
        <w:rPr>
          <w:sz w:val="16"/>
          <w:szCs w:val="16"/>
        </w:rPr>
      </w:pPr>
      <w:r>
        <w:rPr>
          <w:rStyle w:val="Endnotenzeichen"/>
          <w:sz w:val="16"/>
          <w:szCs w:val="16"/>
        </w:rPr>
        <w:endnoteRef/>
      </w:r>
      <w:r>
        <w:rPr>
          <w:sz w:val="16"/>
          <w:szCs w:val="16"/>
        </w:rPr>
        <w:tab/>
        <w:t>Denominazione, sede legale ed indicazioni generali dell’/e impresa/e ausiliaria/e e requisiti, per i quali intende avvalersi.</w:t>
      </w:r>
    </w:p>
  </w:endnote>
  <w:endnote w:id="28">
    <w:p w:rsidR="0085075E" w:rsidRDefault="0085075E" w:rsidP="00CA06E6">
      <w:pPr>
        <w:pStyle w:val="Endnotentext"/>
        <w:ind w:left="284" w:hanging="284"/>
        <w:jc w:val="both"/>
        <w:rPr>
          <w:sz w:val="16"/>
          <w:szCs w:val="16"/>
          <w:lang w:val="it-IT"/>
        </w:rPr>
      </w:pPr>
      <w:r>
        <w:rPr>
          <w:rStyle w:val="Endnotenzeichen"/>
          <w:sz w:val="16"/>
          <w:szCs w:val="16"/>
        </w:rPr>
        <w:endnoteRef/>
      </w:r>
      <w:r>
        <w:rPr>
          <w:sz w:val="16"/>
          <w:szCs w:val="16"/>
          <w:lang w:val="it-IT"/>
        </w:rPr>
        <w:tab/>
        <w:t>In caso di RTI, consorzio, GEIE, o rete di impresa, la mandataria non può, pena l'esclusione, versare in stato di concordato preventivo con continuità aziendale, né avere proposto ricorso per l’ammissione al concordato preventivo con continuità aziendale.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3" w:usb2="00000000" w:usb3="00000000" w:csb0="0000009F" w:csb1="00000000"/>
  </w:font>
  <w:font w:name="Frutiger 45 Light">
    <w:altName w:val="Leelawadee UI Semilight"/>
    <w:panose1 w:val="020B0400000000000000"/>
    <w:charset w:val="00"/>
    <w:family w:val="swiss"/>
    <w:notTrueType/>
    <w:pitch w:val="variable"/>
    <w:sig w:usb0="800000AF" w:usb1="40000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075E" w:rsidRDefault="0085075E">
    <w:pPr>
      <w:pStyle w:val="Fuzeile"/>
      <w:tabs>
        <w:tab w:val="clear" w:pos="4536"/>
        <w:tab w:val="clear" w:pos="9072"/>
      </w:tabs>
      <w:spacing w:line="20" w:lineRule="exac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075E" w:rsidRDefault="0085075E">
      <w:r>
        <w:separator/>
      </w:r>
    </w:p>
  </w:footnote>
  <w:footnote w:type="continuationSeparator" w:id="0">
    <w:p w:rsidR="0085075E" w:rsidRDefault="008507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075E" w:rsidRPr="006E19D0" w:rsidRDefault="0085075E">
    <w:pPr>
      <w:pStyle w:val="Kopfzeile"/>
      <w:tabs>
        <w:tab w:val="clear" w:pos="4536"/>
        <w:tab w:val="clear" w:pos="9072"/>
      </w:tabs>
      <w:spacing w:line="140" w:lineRule="exact"/>
      <w:rPr>
        <w:sz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EBE5390"/>
    <w:multiLevelType w:val="hybridMultilevel"/>
    <w:tmpl w:val="3DEC02DE"/>
    <w:lvl w:ilvl="0" w:tplc="14E056FA">
      <w:start w:val="1"/>
      <w:numFmt w:val="lowerLetter"/>
      <w:lvlText w:val="%1)"/>
      <w:lvlJc w:val="left"/>
      <w:pPr>
        <w:tabs>
          <w:tab w:val="num" w:pos="2952"/>
        </w:tabs>
        <w:ind w:left="2952" w:hanging="360"/>
      </w:pPr>
      <w:rPr>
        <w:rFonts w:hint="default"/>
        <w:b w:val="0"/>
        <w:i w:val="0"/>
      </w:rPr>
    </w:lvl>
    <w:lvl w:ilvl="1" w:tplc="66321316">
      <w:start w:val="1"/>
      <w:numFmt w:val="lowerLetter"/>
      <w:lvlText w:val="%2)"/>
      <w:lvlJc w:val="left"/>
      <w:pPr>
        <w:tabs>
          <w:tab w:val="num" w:pos="1440"/>
        </w:tabs>
        <w:ind w:left="1440" w:hanging="360"/>
      </w:pPr>
      <w:rPr>
        <w:rFonts w:hint="default"/>
        <w:b/>
        <w:i w:val="0"/>
        <w:color w:val="auto"/>
      </w:rPr>
    </w:lvl>
    <w:lvl w:ilvl="2" w:tplc="B2609432">
      <w:start w:val="1"/>
      <w:numFmt w:val="bullet"/>
      <w:lvlText w:val="-"/>
      <w:lvlJc w:val="left"/>
      <w:pPr>
        <w:tabs>
          <w:tab w:val="num" w:pos="2340"/>
        </w:tabs>
        <w:ind w:left="2340" w:hanging="360"/>
      </w:pPr>
      <w:rPr>
        <w:rFonts w:ascii="Arial" w:eastAsia="Times New Roman" w:hAnsi="Arial" w:cs="Arial" w:hint="default"/>
        <w:b w:val="0"/>
        <w:i w:val="0"/>
        <w:color w:val="auto"/>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3B1690F"/>
    <w:multiLevelType w:val="hybridMultilevel"/>
    <w:tmpl w:val="09FA3C08"/>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2"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42E797F"/>
    <w:multiLevelType w:val="hybridMultilevel"/>
    <w:tmpl w:val="8BB0441E"/>
    <w:lvl w:ilvl="0" w:tplc="CA6058E0">
      <w:start w:val="1"/>
      <w:numFmt w:val="lowerLetter"/>
      <w:lvlText w:val="%1)"/>
      <w:lvlJc w:val="left"/>
      <w:pPr>
        <w:tabs>
          <w:tab w:val="num" w:pos="502"/>
        </w:tabs>
        <w:ind w:left="502" w:hanging="360"/>
      </w:pPr>
      <w:rPr>
        <w:strike w:val="0"/>
        <w:dstrike w:val="0"/>
        <w:color w:val="auto"/>
        <w:u w:val="none"/>
        <w:effect w:val="none"/>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4" w15:restartNumberingAfterBreak="0">
    <w:nsid w:val="64A13C1C"/>
    <w:multiLevelType w:val="hybridMultilevel"/>
    <w:tmpl w:val="11B0EA8A"/>
    <w:lvl w:ilvl="0" w:tplc="CA6058E0">
      <w:start w:val="1"/>
      <w:numFmt w:val="lowerLetter"/>
      <w:lvlText w:val="%1)"/>
      <w:lvlJc w:val="left"/>
      <w:pPr>
        <w:tabs>
          <w:tab w:val="num" w:pos="502"/>
        </w:tabs>
        <w:ind w:left="502" w:hanging="360"/>
      </w:pPr>
      <w:rPr>
        <w:rFonts w:hint="default"/>
        <w:strike w:val="0"/>
        <w:color w:val="auto"/>
      </w:rPr>
    </w:lvl>
    <w:lvl w:ilvl="1" w:tplc="04070017">
      <w:start w:val="1"/>
      <w:numFmt w:val="lowerLetter"/>
      <w:lvlText w:val="%2)"/>
      <w:lvlJc w:val="left"/>
      <w:pPr>
        <w:tabs>
          <w:tab w:val="num" w:pos="1222"/>
        </w:tabs>
        <w:ind w:left="1222" w:hanging="360"/>
      </w:pPr>
      <w:rPr>
        <w:rFonts w:hint="default"/>
        <w:strike w:val="0"/>
        <w:color w:val="auto"/>
      </w:r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5"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C64539F"/>
    <w:multiLevelType w:val="hybridMultilevel"/>
    <w:tmpl w:val="3208B4E0"/>
    <w:lvl w:ilvl="0" w:tplc="79E4AEDA">
      <w:start w:val="2"/>
      <w:numFmt w:val="lowerLetter"/>
      <w:lvlText w:val="%1)"/>
      <w:lvlJc w:val="left"/>
      <w:pPr>
        <w:tabs>
          <w:tab w:val="num" w:pos="1582"/>
        </w:tabs>
        <w:ind w:left="1582" w:hanging="360"/>
      </w:pPr>
      <w:rPr>
        <w:i w:val="0"/>
      </w:rPr>
    </w:lvl>
    <w:lvl w:ilvl="1" w:tplc="04070019">
      <w:start w:val="1"/>
      <w:numFmt w:val="lowerLetter"/>
      <w:lvlText w:val="%2."/>
      <w:lvlJc w:val="left"/>
      <w:pPr>
        <w:tabs>
          <w:tab w:val="num" w:pos="2302"/>
        </w:tabs>
        <w:ind w:left="2302" w:hanging="360"/>
      </w:pPr>
    </w:lvl>
    <w:lvl w:ilvl="2" w:tplc="0407001B">
      <w:start w:val="1"/>
      <w:numFmt w:val="lowerRoman"/>
      <w:lvlText w:val="%3."/>
      <w:lvlJc w:val="right"/>
      <w:pPr>
        <w:tabs>
          <w:tab w:val="num" w:pos="3022"/>
        </w:tabs>
        <w:ind w:left="3022" w:hanging="180"/>
      </w:pPr>
    </w:lvl>
    <w:lvl w:ilvl="3" w:tplc="0407000F">
      <w:start w:val="1"/>
      <w:numFmt w:val="decimal"/>
      <w:lvlText w:val="%4."/>
      <w:lvlJc w:val="left"/>
      <w:pPr>
        <w:tabs>
          <w:tab w:val="num" w:pos="3742"/>
        </w:tabs>
        <w:ind w:left="3742" w:hanging="360"/>
      </w:pPr>
    </w:lvl>
    <w:lvl w:ilvl="4" w:tplc="04070019">
      <w:start w:val="1"/>
      <w:numFmt w:val="lowerLetter"/>
      <w:lvlText w:val="%5."/>
      <w:lvlJc w:val="left"/>
      <w:pPr>
        <w:tabs>
          <w:tab w:val="num" w:pos="4462"/>
        </w:tabs>
        <w:ind w:left="4462" w:hanging="360"/>
      </w:pPr>
    </w:lvl>
    <w:lvl w:ilvl="5" w:tplc="0407001B">
      <w:start w:val="1"/>
      <w:numFmt w:val="lowerRoman"/>
      <w:lvlText w:val="%6."/>
      <w:lvlJc w:val="right"/>
      <w:pPr>
        <w:tabs>
          <w:tab w:val="num" w:pos="5182"/>
        </w:tabs>
        <w:ind w:left="5182" w:hanging="180"/>
      </w:pPr>
    </w:lvl>
    <w:lvl w:ilvl="6" w:tplc="0407000F">
      <w:start w:val="1"/>
      <w:numFmt w:val="decimal"/>
      <w:lvlText w:val="%7."/>
      <w:lvlJc w:val="left"/>
      <w:pPr>
        <w:tabs>
          <w:tab w:val="num" w:pos="5902"/>
        </w:tabs>
        <w:ind w:left="5902" w:hanging="360"/>
      </w:pPr>
    </w:lvl>
    <w:lvl w:ilvl="7" w:tplc="04070019">
      <w:start w:val="1"/>
      <w:numFmt w:val="lowerLetter"/>
      <w:lvlText w:val="%8."/>
      <w:lvlJc w:val="left"/>
      <w:pPr>
        <w:tabs>
          <w:tab w:val="num" w:pos="6622"/>
        </w:tabs>
        <w:ind w:left="6622" w:hanging="360"/>
      </w:pPr>
    </w:lvl>
    <w:lvl w:ilvl="8" w:tplc="0407001B">
      <w:start w:val="1"/>
      <w:numFmt w:val="lowerRoman"/>
      <w:lvlText w:val="%9."/>
      <w:lvlJc w:val="right"/>
      <w:pPr>
        <w:tabs>
          <w:tab w:val="num" w:pos="7342"/>
        </w:tabs>
        <w:ind w:left="7342" w:hanging="180"/>
      </w:pPr>
    </w:lvl>
  </w:abstractNum>
  <w:num w:numId="1">
    <w:abstractNumId w:val="6"/>
  </w:num>
  <w:num w:numId="2">
    <w:abstractNumId w:val="14"/>
  </w:num>
  <w:num w:numId="3">
    <w:abstractNumId w:val="15"/>
  </w:num>
  <w:num w:numId="4">
    <w:abstractNumId w:val="5"/>
  </w:num>
  <w:num w:numId="5">
    <w:abstractNumId w:val="7"/>
  </w:num>
  <w:num w:numId="6">
    <w:abstractNumId w:va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2"/>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6"/>
  </w:num>
  <w:num w:numId="18">
    <w:abstractNumId w:val="16"/>
  </w:num>
  <w:num w:numId="19">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3"/>
  </w:num>
  <w:num w:numId="22">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numStart w:val="2"/>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4563"/>
    <w:rsid w:val="00003FFF"/>
    <w:rsid w:val="000042B1"/>
    <w:rsid w:val="00005E55"/>
    <w:rsid w:val="000079A2"/>
    <w:rsid w:val="00011AF7"/>
    <w:rsid w:val="000156B3"/>
    <w:rsid w:val="00015C7F"/>
    <w:rsid w:val="00022F82"/>
    <w:rsid w:val="00023440"/>
    <w:rsid w:val="00024676"/>
    <w:rsid w:val="0002509A"/>
    <w:rsid w:val="000265E8"/>
    <w:rsid w:val="00026E55"/>
    <w:rsid w:val="000317D4"/>
    <w:rsid w:val="00031988"/>
    <w:rsid w:val="000338F5"/>
    <w:rsid w:val="00034398"/>
    <w:rsid w:val="00040F4C"/>
    <w:rsid w:val="00042C7B"/>
    <w:rsid w:val="00042FDB"/>
    <w:rsid w:val="00054ECD"/>
    <w:rsid w:val="0006277E"/>
    <w:rsid w:val="00064588"/>
    <w:rsid w:val="00066519"/>
    <w:rsid w:val="00071612"/>
    <w:rsid w:val="00073D85"/>
    <w:rsid w:val="00076164"/>
    <w:rsid w:val="000764DB"/>
    <w:rsid w:val="00077E5E"/>
    <w:rsid w:val="0008068C"/>
    <w:rsid w:val="00080819"/>
    <w:rsid w:val="00084D86"/>
    <w:rsid w:val="00084E98"/>
    <w:rsid w:val="00084F13"/>
    <w:rsid w:val="000A2BF7"/>
    <w:rsid w:val="000B03B3"/>
    <w:rsid w:val="000B19F0"/>
    <w:rsid w:val="000B70E3"/>
    <w:rsid w:val="000C69A4"/>
    <w:rsid w:val="000D2E1A"/>
    <w:rsid w:val="000D5FA6"/>
    <w:rsid w:val="000E2AC5"/>
    <w:rsid w:val="000E2FDA"/>
    <w:rsid w:val="000F3833"/>
    <w:rsid w:val="000F4EC2"/>
    <w:rsid w:val="0010086C"/>
    <w:rsid w:val="00101B4D"/>
    <w:rsid w:val="00110A4E"/>
    <w:rsid w:val="00113285"/>
    <w:rsid w:val="00113D5E"/>
    <w:rsid w:val="00114731"/>
    <w:rsid w:val="00114AC5"/>
    <w:rsid w:val="0011758A"/>
    <w:rsid w:val="00121BE5"/>
    <w:rsid w:val="001234A7"/>
    <w:rsid w:val="00131786"/>
    <w:rsid w:val="00132086"/>
    <w:rsid w:val="001329D3"/>
    <w:rsid w:val="00132A7C"/>
    <w:rsid w:val="0013401F"/>
    <w:rsid w:val="00134B57"/>
    <w:rsid w:val="00136219"/>
    <w:rsid w:val="001426F1"/>
    <w:rsid w:val="00146304"/>
    <w:rsid w:val="00152614"/>
    <w:rsid w:val="00155539"/>
    <w:rsid w:val="00156C1F"/>
    <w:rsid w:val="0015705F"/>
    <w:rsid w:val="001572A6"/>
    <w:rsid w:val="001644BD"/>
    <w:rsid w:val="00164BFB"/>
    <w:rsid w:val="001652DE"/>
    <w:rsid w:val="00172E0E"/>
    <w:rsid w:val="0017570A"/>
    <w:rsid w:val="00187BAB"/>
    <w:rsid w:val="001911E2"/>
    <w:rsid w:val="00192A97"/>
    <w:rsid w:val="00196B45"/>
    <w:rsid w:val="001A4343"/>
    <w:rsid w:val="001A5A64"/>
    <w:rsid w:val="001B04AB"/>
    <w:rsid w:val="001B604B"/>
    <w:rsid w:val="001C0035"/>
    <w:rsid w:val="001C5913"/>
    <w:rsid w:val="001C62A2"/>
    <w:rsid w:val="001D2667"/>
    <w:rsid w:val="001D3B97"/>
    <w:rsid w:val="001E08DB"/>
    <w:rsid w:val="001E35DD"/>
    <w:rsid w:val="001F0D6C"/>
    <w:rsid w:val="001F0FF2"/>
    <w:rsid w:val="001F7F92"/>
    <w:rsid w:val="00203BEA"/>
    <w:rsid w:val="00205228"/>
    <w:rsid w:val="0020609D"/>
    <w:rsid w:val="00211D89"/>
    <w:rsid w:val="00230A4A"/>
    <w:rsid w:val="00233FF0"/>
    <w:rsid w:val="00235918"/>
    <w:rsid w:val="0023718F"/>
    <w:rsid w:val="00242E6C"/>
    <w:rsid w:val="00243F0A"/>
    <w:rsid w:val="00245E00"/>
    <w:rsid w:val="00246BCD"/>
    <w:rsid w:val="00255458"/>
    <w:rsid w:val="002578EA"/>
    <w:rsid w:val="00257FC2"/>
    <w:rsid w:val="00260DF2"/>
    <w:rsid w:val="002629C3"/>
    <w:rsid w:val="00263EC5"/>
    <w:rsid w:val="0026493D"/>
    <w:rsid w:val="00267CFE"/>
    <w:rsid w:val="002708F6"/>
    <w:rsid w:val="00273DE6"/>
    <w:rsid w:val="00280114"/>
    <w:rsid w:val="0028032A"/>
    <w:rsid w:val="002906AD"/>
    <w:rsid w:val="00297F58"/>
    <w:rsid w:val="002A3CE5"/>
    <w:rsid w:val="002A43E0"/>
    <w:rsid w:val="002A5E5B"/>
    <w:rsid w:val="002B32C8"/>
    <w:rsid w:val="002C554A"/>
    <w:rsid w:val="002D25BC"/>
    <w:rsid w:val="002D43AD"/>
    <w:rsid w:val="002D592F"/>
    <w:rsid w:val="002D62DA"/>
    <w:rsid w:val="002E241E"/>
    <w:rsid w:val="002E44FB"/>
    <w:rsid w:val="002E5399"/>
    <w:rsid w:val="002E6602"/>
    <w:rsid w:val="00300B4B"/>
    <w:rsid w:val="0030481A"/>
    <w:rsid w:val="003051AD"/>
    <w:rsid w:val="003073DF"/>
    <w:rsid w:val="003144B2"/>
    <w:rsid w:val="00315E4D"/>
    <w:rsid w:val="00320FE3"/>
    <w:rsid w:val="003225A6"/>
    <w:rsid w:val="00324609"/>
    <w:rsid w:val="00333745"/>
    <w:rsid w:val="00333A10"/>
    <w:rsid w:val="0033410D"/>
    <w:rsid w:val="00337CF3"/>
    <w:rsid w:val="003509D8"/>
    <w:rsid w:val="00355472"/>
    <w:rsid w:val="0036310A"/>
    <w:rsid w:val="00366866"/>
    <w:rsid w:val="003715A7"/>
    <w:rsid w:val="00373A10"/>
    <w:rsid w:val="00375D12"/>
    <w:rsid w:val="00377517"/>
    <w:rsid w:val="00377748"/>
    <w:rsid w:val="003822F7"/>
    <w:rsid w:val="00382FEE"/>
    <w:rsid w:val="00392DDF"/>
    <w:rsid w:val="003934F3"/>
    <w:rsid w:val="00395F00"/>
    <w:rsid w:val="003B0E34"/>
    <w:rsid w:val="003C0D6A"/>
    <w:rsid w:val="003C5DAA"/>
    <w:rsid w:val="003C6BFF"/>
    <w:rsid w:val="003C757A"/>
    <w:rsid w:val="003D4AA5"/>
    <w:rsid w:val="003E0FDC"/>
    <w:rsid w:val="003E18E5"/>
    <w:rsid w:val="003E406F"/>
    <w:rsid w:val="003F3DF9"/>
    <w:rsid w:val="004009BC"/>
    <w:rsid w:val="00400CE3"/>
    <w:rsid w:val="00411290"/>
    <w:rsid w:val="004114A9"/>
    <w:rsid w:val="00412D6E"/>
    <w:rsid w:val="004142EA"/>
    <w:rsid w:val="00420265"/>
    <w:rsid w:val="00421430"/>
    <w:rsid w:val="004268AB"/>
    <w:rsid w:val="004321DF"/>
    <w:rsid w:val="00432ADC"/>
    <w:rsid w:val="004339FE"/>
    <w:rsid w:val="00442890"/>
    <w:rsid w:val="004454BF"/>
    <w:rsid w:val="00451D2E"/>
    <w:rsid w:val="00451F17"/>
    <w:rsid w:val="00452099"/>
    <w:rsid w:val="00454A8C"/>
    <w:rsid w:val="00466446"/>
    <w:rsid w:val="00466E22"/>
    <w:rsid w:val="00470E9B"/>
    <w:rsid w:val="0047132D"/>
    <w:rsid w:val="004731F3"/>
    <w:rsid w:val="004745F9"/>
    <w:rsid w:val="00474910"/>
    <w:rsid w:val="00476A53"/>
    <w:rsid w:val="00482932"/>
    <w:rsid w:val="0049336E"/>
    <w:rsid w:val="00497BE9"/>
    <w:rsid w:val="004A0796"/>
    <w:rsid w:val="004A2FBE"/>
    <w:rsid w:val="004B027E"/>
    <w:rsid w:val="004C0091"/>
    <w:rsid w:val="004C1734"/>
    <w:rsid w:val="004C18EA"/>
    <w:rsid w:val="004C2E96"/>
    <w:rsid w:val="004C386A"/>
    <w:rsid w:val="004C45B1"/>
    <w:rsid w:val="004C5FF5"/>
    <w:rsid w:val="004C6830"/>
    <w:rsid w:val="004C71A9"/>
    <w:rsid w:val="004D0F64"/>
    <w:rsid w:val="004D2702"/>
    <w:rsid w:val="004D3F23"/>
    <w:rsid w:val="004D73DB"/>
    <w:rsid w:val="004E0E4F"/>
    <w:rsid w:val="004E4D57"/>
    <w:rsid w:val="004E7D1C"/>
    <w:rsid w:val="004F1C65"/>
    <w:rsid w:val="004F3C46"/>
    <w:rsid w:val="00504041"/>
    <w:rsid w:val="005068F7"/>
    <w:rsid w:val="0051364E"/>
    <w:rsid w:val="0051401E"/>
    <w:rsid w:val="00515CEF"/>
    <w:rsid w:val="0052232C"/>
    <w:rsid w:val="00522336"/>
    <w:rsid w:val="00527A05"/>
    <w:rsid w:val="00527D76"/>
    <w:rsid w:val="00544818"/>
    <w:rsid w:val="00545392"/>
    <w:rsid w:val="00550D94"/>
    <w:rsid w:val="0055546A"/>
    <w:rsid w:val="005559A5"/>
    <w:rsid w:val="00557EBD"/>
    <w:rsid w:val="00562418"/>
    <w:rsid w:val="00565C2B"/>
    <w:rsid w:val="00565C4C"/>
    <w:rsid w:val="00566EDB"/>
    <w:rsid w:val="00567832"/>
    <w:rsid w:val="00573044"/>
    <w:rsid w:val="005776D2"/>
    <w:rsid w:val="00577D96"/>
    <w:rsid w:val="0058085D"/>
    <w:rsid w:val="00580E51"/>
    <w:rsid w:val="00583478"/>
    <w:rsid w:val="00591D81"/>
    <w:rsid w:val="005935D7"/>
    <w:rsid w:val="00593CC8"/>
    <w:rsid w:val="0059419E"/>
    <w:rsid w:val="0059739B"/>
    <w:rsid w:val="00597B9C"/>
    <w:rsid w:val="005A2502"/>
    <w:rsid w:val="005A2ABE"/>
    <w:rsid w:val="005A766B"/>
    <w:rsid w:val="005B1FC2"/>
    <w:rsid w:val="005B4593"/>
    <w:rsid w:val="005B645A"/>
    <w:rsid w:val="005C3F39"/>
    <w:rsid w:val="005D3156"/>
    <w:rsid w:val="005D3676"/>
    <w:rsid w:val="005D694B"/>
    <w:rsid w:val="005D75CE"/>
    <w:rsid w:val="005E1CC3"/>
    <w:rsid w:val="005E4490"/>
    <w:rsid w:val="00601472"/>
    <w:rsid w:val="006071C2"/>
    <w:rsid w:val="006100D8"/>
    <w:rsid w:val="00611E92"/>
    <w:rsid w:val="006141D2"/>
    <w:rsid w:val="006163F9"/>
    <w:rsid w:val="00620818"/>
    <w:rsid w:val="006234EE"/>
    <w:rsid w:val="00627050"/>
    <w:rsid w:val="00627F74"/>
    <w:rsid w:val="00633264"/>
    <w:rsid w:val="00640715"/>
    <w:rsid w:val="006410CC"/>
    <w:rsid w:val="00642B79"/>
    <w:rsid w:val="00647B02"/>
    <w:rsid w:val="00654C84"/>
    <w:rsid w:val="006665A1"/>
    <w:rsid w:val="00667073"/>
    <w:rsid w:val="00670CDE"/>
    <w:rsid w:val="00675013"/>
    <w:rsid w:val="0067699C"/>
    <w:rsid w:val="00676C4F"/>
    <w:rsid w:val="00681A13"/>
    <w:rsid w:val="00684442"/>
    <w:rsid w:val="00690C06"/>
    <w:rsid w:val="0069380B"/>
    <w:rsid w:val="00693CA8"/>
    <w:rsid w:val="00695C26"/>
    <w:rsid w:val="0069699E"/>
    <w:rsid w:val="006A3D33"/>
    <w:rsid w:val="006A5A65"/>
    <w:rsid w:val="006A6AFB"/>
    <w:rsid w:val="006B06BD"/>
    <w:rsid w:val="006B1772"/>
    <w:rsid w:val="006B1943"/>
    <w:rsid w:val="006B2232"/>
    <w:rsid w:val="006B2493"/>
    <w:rsid w:val="006B4884"/>
    <w:rsid w:val="006B65D4"/>
    <w:rsid w:val="006B7541"/>
    <w:rsid w:val="006C2006"/>
    <w:rsid w:val="006C4493"/>
    <w:rsid w:val="006C4A60"/>
    <w:rsid w:val="006D47DF"/>
    <w:rsid w:val="006D4B3B"/>
    <w:rsid w:val="006D7862"/>
    <w:rsid w:val="006E1887"/>
    <w:rsid w:val="006E19D0"/>
    <w:rsid w:val="006E23EF"/>
    <w:rsid w:val="006E26F8"/>
    <w:rsid w:val="006E37F5"/>
    <w:rsid w:val="006F5EA8"/>
    <w:rsid w:val="006F79F2"/>
    <w:rsid w:val="00700305"/>
    <w:rsid w:val="0070131B"/>
    <w:rsid w:val="00705001"/>
    <w:rsid w:val="00714263"/>
    <w:rsid w:val="00714CE6"/>
    <w:rsid w:val="007166DE"/>
    <w:rsid w:val="00717398"/>
    <w:rsid w:val="0072111A"/>
    <w:rsid w:val="00723629"/>
    <w:rsid w:val="00734EC0"/>
    <w:rsid w:val="00737396"/>
    <w:rsid w:val="00737E52"/>
    <w:rsid w:val="007410B5"/>
    <w:rsid w:val="007427DC"/>
    <w:rsid w:val="007509D9"/>
    <w:rsid w:val="00752BFF"/>
    <w:rsid w:val="00754048"/>
    <w:rsid w:val="00764288"/>
    <w:rsid w:val="00766841"/>
    <w:rsid w:val="007668B7"/>
    <w:rsid w:val="00772804"/>
    <w:rsid w:val="00772FAF"/>
    <w:rsid w:val="00774261"/>
    <w:rsid w:val="00776C52"/>
    <w:rsid w:val="00783A2C"/>
    <w:rsid w:val="00785445"/>
    <w:rsid w:val="00790632"/>
    <w:rsid w:val="0079271C"/>
    <w:rsid w:val="0079406A"/>
    <w:rsid w:val="007A17BB"/>
    <w:rsid w:val="007A41AB"/>
    <w:rsid w:val="007B0C64"/>
    <w:rsid w:val="007B1BE7"/>
    <w:rsid w:val="007B3E7B"/>
    <w:rsid w:val="007B6357"/>
    <w:rsid w:val="007C3EA2"/>
    <w:rsid w:val="007C4A0D"/>
    <w:rsid w:val="007C5AD1"/>
    <w:rsid w:val="007D1D07"/>
    <w:rsid w:val="007D3CD4"/>
    <w:rsid w:val="007E2869"/>
    <w:rsid w:val="007F1A6B"/>
    <w:rsid w:val="007F6D14"/>
    <w:rsid w:val="00800628"/>
    <w:rsid w:val="00802D6F"/>
    <w:rsid w:val="00803A35"/>
    <w:rsid w:val="0080728A"/>
    <w:rsid w:val="00810C55"/>
    <w:rsid w:val="008140CE"/>
    <w:rsid w:val="00816349"/>
    <w:rsid w:val="008172F2"/>
    <w:rsid w:val="00822C5A"/>
    <w:rsid w:val="008271BC"/>
    <w:rsid w:val="0083195A"/>
    <w:rsid w:val="00831D78"/>
    <w:rsid w:val="00832736"/>
    <w:rsid w:val="00833F7C"/>
    <w:rsid w:val="008346D6"/>
    <w:rsid w:val="00834B84"/>
    <w:rsid w:val="00847C7B"/>
    <w:rsid w:val="0085075E"/>
    <w:rsid w:val="00851B47"/>
    <w:rsid w:val="00862226"/>
    <w:rsid w:val="008623A2"/>
    <w:rsid w:val="00863257"/>
    <w:rsid w:val="0087022C"/>
    <w:rsid w:val="00874182"/>
    <w:rsid w:val="00880144"/>
    <w:rsid w:val="00881EBF"/>
    <w:rsid w:val="00884CBD"/>
    <w:rsid w:val="00887810"/>
    <w:rsid w:val="00887A27"/>
    <w:rsid w:val="00893A52"/>
    <w:rsid w:val="00894291"/>
    <w:rsid w:val="00896046"/>
    <w:rsid w:val="008960B0"/>
    <w:rsid w:val="00896802"/>
    <w:rsid w:val="00896AED"/>
    <w:rsid w:val="00896DA0"/>
    <w:rsid w:val="00897A7D"/>
    <w:rsid w:val="008A1EAB"/>
    <w:rsid w:val="008A5EEA"/>
    <w:rsid w:val="008A66B5"/>
    <w:rsid w:val="008A7641"/>
    <w:rsid w:val="008B47F3"/>
    <w:rsid w:val="008B4A8A"/>
    <w:rsid w:val="008C096E"/>
    <w:rsid w:val="008C0D72"/>
    <w:rsid w:val="008C1ECB"/>
    <w:rsid w:val="008C480B"/>
    <w:rsid w:val="008C54F2"/>
    <w:rsid w:val="008C6583"/>
    <w:rsid w:val="008C6F77"/>
    <w:rsid w:val="008D075D"/>
    <w:rsid w:val="008E0BD9"/>
    <w:rsid w:val="008E54A3"/>
    <w:rsid w:val="008E678F"/>
    <w:rsid w:val="008F0FFF"/>
    <w:rsid w:val="008F1D6A"/>
    <w:rsid w:val="008F22DE"/>
    <w:rsid w:val="008F7460"/>
    <w:rsid w:val="0090004F"/>
    <w:rsid w:val="00900229"/>
    <w:rsid w:val="009009A6"/>
    <w:rsid w:val="009017C7"/>
    <w:rsid w:val="00903D33"/>
    <w:rsid w:val="00903E2F"/>
    <w:rsid w:val="00907E32"/>
    <w:rsid w:val="00913FBF"/>
    <w:rsid w:val="00924DF3"/>
    <w:rsid w:val="009251E3"/>
    <w:rsid w:val="00925AB7"/>
    <w:rsid w:val="00926711"/>
    <w:rsid w:val="00931A4B"/>
    <w:rsid w:val="009325CD"/>
    <w:rsid w:val="009339CF"/>
    <w:rsid w:val="00933BEF"/>
    <w:rsid w:val="009342AF"/>
    <w:rsid w:val="0093458D"/>
    <w:rsid w:val="00940F27"/>
    <w:rsid w:val="00941459"/>
    <w:rsid w:val="00945365"/>
    <w:rsid w:val="00953BFB"/>
    <w:rsid w:val="0095455C"/>
    <w:rsid w:val="00955E39"/>
    <w:rsid w:val="0096756E"/>
    <w:rsid w:val="0097339C"/>
    <w:rsid w:val="009872D0"/>
    <w:rsid w:val="00990713"/>
    <w:rsid w:val="00993D2F"/>
    <w:rsid w:val="0099646C"/>
    <w:rsid w:val="009967A3"/>
    <w:rsid w:val="00996D6F"/>
    <w:rsid w:val="009975F9"/>
    <w:rsid w:val="009A1C63"/>
    <w:rsid w:val="009A27E1"/>
    <w:rsid w:val="009A32B3"/>
    <w:rsid w:val="009A3E7D"/>
    <w:rsid w:val="009A4540"/>
    <w:rsid w:val="009A6796"/>
    <w:rsid w:val="009B1C4F"/>
    <w:rsid w:val="009B577C"/>
    <w:rsid w:val="009C0FC6"/>
    <w:rsid w:val="009C19B1"/>
    <w:rsid w:val="009C656D"/>
    <w:rsid w:val="009D1EEF"/>
    <w:rsid w:val="009D390A"/>
    <w:rsid w:val="009E1082"/>
    <w:rsid w:val="009F3195"/>
    <w:rsid w:val="00A00A0E"/>
    <w:rsid w:val="00A03586"/>
    <w:rsid w:val="00A104F0"/>
    <w:rsid w:val="00A11E6C"/>
    <w:rsid w:val="00A13625"/>
    <w:rsid w:val="00A137E9"/>
    <w:rsid w:val="00A16359"/>
    <w:rsid w:val="00A1787A"/>
    <w:rsid w:val="00A17AFD"/>
    <w:rsid w:val="00A25806"/>
    <w:rsid w:val="00A3039C"/>
    <w:rsid w:val="00A313F7"/>
    <w:rsid w:val="00A35F9B"/>
    <w:rsid w:val="00A405E1"/>
    <w:rsid w:val="00A41E56"/>
    <w:rsid w:val="00A44DB5"/>
    <w:rsid w:val="00A50592"/>
    <w:rsid w:val="00A51D06"/>
    <w:rsid w:val="00A55B26"/>
    <w:rsid w:val="00A6585A"/>
    <w:rsid w:val="00A71D45"/>
    <w:rsid w:val="00A73DA6"/>
    <w:rsid w:val="00A745CA"/>
    <w:rsid w:val="00A74B7E"/>
    <w:rsid w:val="00A764CC"/>
    <w:rsid w:val="00A81E1A"/>
    <w:rsid w:val="00A83B66"/>
    <w:rsid w:val="00A864DF"/>
    <w:rsid w:val="00A873CB"/>
    <w:rsid w:val="00A97CEB"/>
    <w:rsid w:val="00AA16B5"/>
    <w:rsid w:val="00AB1CCC"/>
    <w:rsid w:val="00AC54E4"/>
    <w:rsid w:val="00AE1457"/>
    <w:rsid w:val="00AE4922"/>
    <w:rsid w:val="00AE4BF7"/>
    <w:rsid w:val="00AF038E"/>
    <w:rsid w:val="00AF1F7F"/>
    <w:rsid w:val="00AF3A4A"/>
    <w:rsid w:val="00AF3FBE"/>
    <w:rsid w:val="00AF5699"/>
    <w:rsid w:val="00AF61E7"/>
    <w:rsid w:val="00B01E82"/>
    <w:rsid w:val="00B032EF"/>
    <w:rsid w:val="00B053DA"/>
    <w:rsid w:val="00B0579B"/>
    <w:rsid w:val="00B069B7"/>
    <w:rsid w:val="00B11DFE"/>
    <w:rsid w:val="00B1550E"/>
    <w:rsid w:val="00B15841"/>
    <w:rsid w:val="00B22922"/>
    <w:rsid w:val="00B232E8"/>
    <w:rsid w:val="00B23BCA"/>
    <w:rsid w:val="00B23FCC"/>
    <w:rsid w:val="00B2401D"/>
    <w:rsid w:val="00B24563"/>
    <w:rsid w:val="00B27CB6"/>
    <w:rsid w:val="00B27DFB"/>
    <w:rsid w:val="00B32C74"/>
    <w:rsid w:val="00B34550"/>
    <w:rsid w:val="00B3465D"/>
    <w:rsid w:val="00B3505E"/>
    <w:rsid w:val="00B35A6F"/>
    <w:rsid w:val="00B365E3"/>
    <w:rsid w:val="00B4075B"/>
    <w:rsid w:val="00B4265C"/>
    <w:rsid w:val="00B507DE"/>
    <w:rsid w:val="00B5334A"/>
    <w:rsid w:val="00B54A7E"/>
    <w:rsid w:val="00B55966"/>
    <w:rsid w:val="00B56D6E"/>
    <w:rsid w:val="00B57919"/>
    <w:rsid w:val="00B57AF5"/>
    <w:rsid w:val="00B60E96"/>
    <w:rsid w:val="00B65737"/>
    <w:rsid w:val="00B67F5B"/>
    <w:rsid w:val="00B70180"/>
    <w:rsid w:val="00B7488A"/>
    <w:rsid w:val="00B753A4"/>
    <w:rsid w:val="00B77300"/>
    <w:rsid w:val="00B80515"/>
    <w:rsid w:val="00B81F90"/>
    <w:rsid w:val="00B87800"/>
    <w:rsid w:val="00B94517"/>
    <w:rsid w:val="00B97640"/>
    <w:rsid w:val="00BA2525"/>
    <w:rsid w:val="00BA2534"/>
    <w:rsid w:val="00BA4A5D"/>
    <w:rsid w:val="00BA599A"/>
    <w:rsid w:val="00BB0782"/>
    <w:rsid w:val="00BC2331"/>
    <w:rsid w:val="00BC322E"/>
    <w:rsid w:val="00BC48E5"/>
    <w:rsid w:val="00BC5135"/>
    <w:rsid w:val="00BD41F8"/>
    <w:rsid w:val="00BD4BA7"/>
    <w:rsid w:val="00BE30E8"/>
    <w:rsid w:val="00BE35A4"/>
    <w:rsid w:val="00BE440C"/>
    <w:rsid w:val="00BE5649"/>
    <w:rsid w:val="00BE75BE"/>
    <w:rsid w:val="00BE7CF1"/>
    <w:rsid w:val="00BF5809"/>
    <w:rsid w:val="00BF6E6E"/>
    <w:rsid w:val="00C05D7D"/>
    <w:rsid w:val="00C05E83"/>
    <w:rsid w:val="00C10C37"/>
    <w:rsid w:val="00C22B60"/>
    <w:rsid w:val="00C261DF"/>
    <w:rsid w:val="00C270E0"/>
    <w:rsid w:val="00C2725E"/>
    <w:rsid w:val="00C27EB0"/>
    <w:rsid w:val="00C319ED"/>
    <w:rsid w:val="00C4107E"/>
    <w:rsid w:val="00C42E84"/>
    <w:rsid w:val="00C4486E"/>
    <w:rsid w:val="00C463D3"/>
    <w:rsid w:val="00C4641F"/>
    <w:rsid w:val="00C54FF8"/>
    <w:rsid w:val="00C57593"/>
    <w:rsid w:val="00C70928"/>
    <w:rsid w:val="00C86CB4"/>
    <w:rsid w:val="00C90190"/>
    <w:rsid w:val="00C93371"/>
    <w:rsid w:val="00C93DB0"/>
    <w:rsid w:val="00CA06E6"/>
    <w:rsid w:val="00CA1E61"/>
    <w:rsid w:val="00CA3210"/>
    <w:rsid w:val="00CA7DB3"/>
    <w:rsid w:val="00CB2A5C"/>
    <w:rsid w:val="00CB3A36"/>
    <w:rsid w:val="00CB4925"/>
    <w:rsid w:val="00CB5539"/>
    <w:rsid w:val="00CC42D3"/>
    <w:rsid w:val="00CC486A"/>
    <w:rsid w:val="00CC718B"/>
    <w:rsid w:val="00CD7EF4"/>
    <w:rsid w:val="00CE03ED"/>
    <w:rsid w:val="00CE0AD4"/>
    <w:rsid w:val="00CF6BF5"/>
    <w:rsid w:val="00D02415"/>
    <w:rsid w:val="00D04B8A"/>
    <w:rsid w:val="00D06C32"/>
    <w:rsid w:val="00D079C6"/>
    <w:rsid w:val="00D12957"/>
    <w:rsid w:val="00D144E0"/>
    <w:rsid w:val="00D14AE8"/>
    <w:rsid w:val="00D15BD8"/>
    <w:rsid w:val="00D20907"/>
    <w:rsid w:val="00D20CDC"/>
    <w:rsid w:val="00D21158"/>
    <w:rsid w:val="00D24DE0"/>
    <w:rsid w:val="00D31C45"/>
    <w:rsid w:val="00D41B42"/>
    <w:rsid w:val="00D451B7"/>
    <w:rsid w:val="00D50118"/>
    <w:rsid w:val="00D506C6"/>
    <w:rsid w:val="00D521E1"/>
    <w:rsid w:val="00D5683B"/>
    <w:rsid w:val="00D572C4"/>
    <w:rsid w:val="00D57874"/>
    <w:rsid w:val="00D62938"/>
    <w:rsid w:val="00D63603"/>
    <w:rsid w:val="00D63FF5"/>
    <w:rsid w:val="00D70E3B"/>
    <w:rsid w:val="00D71642"/>
    <w:rsid w:val="00D72900"/>
    <w:rsid w:val="00D7341C"/>
    <w:rsid w:val="00D75CBC"/>
    <w:rsid w:val="00D80F2F"/>
    <w:rsid w:val="00D835F8"/>
    <w:rsid w:val="00D87533"/>
    <w:rsid w:val="00D9182E"/>
    <w:rsid w:val="00D95B83"/>
    <w:rsid w:val="00D97F55"/>
    <w:rsid w:val="00DA308F"/>
    <w:rsid w:val="00DA4658"/>
    <w:rsid w:val="00DA51F2"/>
    <w:rsid w:val="00DA54A2"/>
    <w:rsid w:val="00DA5679"/>
    <w:rsid w:val="00DA5C3C"/>
    <w:rsid w:val="00DA70AE"/>
    <w:rsid w:val="00DB0663"/>
    <w:rsid w:val="00DB12A1"/>
    <w:rsid w:val="00DB24C1"/>
    <w:rsid w:val="00DC0441"/>
    <w:rsid w:val="00DC25F3"/>
    <w:rsid w:val="00DC2AFB"/>
    <w:rsid w:val="00DC2B76"/>
    <w:rsid w:val="00DC5F26"/>
    <w:rsid w:val="00DC7383"/>
    <w:rsid w:val="00DD39D4"/>
    <w:rsid w:val="00DD484C"/>
    <w:rsid w:val="00DD5DDA"/>
    <w:rsid w:val="00DD700D"/>
    <w:rsid w:val="00DE308A"/>
    <w:rsid w:val="00DE3AD5"/>
    <w:rsid w:val="00DE3D1C"/>
    <w:rsid w:val="00DE4A69"/>
    <w:rsid w:val="00DE65A9"/>
    <w:rsid w:val="00DF366C"/>
    <w:rsid w:val="00DF3AC8"/>
    <w:rsid w:val="00E02425"/>
    <w:rsid w:val="00E02441"/>
    <w:rsid w:val="00E02F04"/>
    <w:rsid w:val="00E044A6"/>
    <w:rsid w:val="00E14C4C"/>
    <w:rsid w:val="00E15506"/>
    <w:rsid w:val="00E1714A"/>
    <w:rsid w:val="00E2005B"/>
    <w:rsid w:val="00E23BAD"/>
    <w:rsid w:val="00E25EB6"/>
    <w:rsid w:val="00E311A5"/>
    <w:rsid w:val="00E3192D"/>
    <w:rsid w:val="00E32974"/>
    <w:rsid w:val="00E34EA9"/>
    <w:rsid w:val="00E359D6"/>
    <w:rsid w:val="00E35DE1"/>
    <w:rsid w:val="00E4496E"/>
    <w:rsid w:val="00E44B5B"/>
    <w:rsid w:val="00E4636D"/>
    <w:rsid w:val="00E50247"/>
    <w:rsid w:val="00E506B8"/>
    <w:rsid w:val="00E51AA5"/>
    <w:rsid w:val="00E56DB1"/>
    <w:rsid w:val="00E70F2F"/>
    <w:rsid w:val="00E710C8"/>
    <w:rsid w:val="00E74272"/>
    <w:rsid w:val="00E743D8"/>
    <w:rsid w:val="00E80EEE"/>
    <w:rsid w:val="00E82EA6"/>
    <w:rsid w:val="00E916B2"/>
    <w:rsid w:val="00E96EF4"/>
    <w:rsid w:val="00EA2513"/>
    <w:rsid w:val="00EA2EF1"/>
    <w:rsid w:val="00EA3280"/>
    <w:rsid w:val="00EB307E"/>
    <w:rsid w:val="00EB4BD5"/>
    <w:rsid w:val="00EC05BF"/>
    <w:rsid w:val="00EC15AA"/>
    <w:rsid w:val="00EC47B6"/>
    <w:rsid w:val="00EC55E9"/>
    <w:rsid w:val="00EC6571"/>
    <w:rsid w:val="00EC66A2"/>
    <w:rsid w:val="00EC68CF"/>
    <w:rsid w:val="00ED4876"/>
    <w:rsid w:val="00ED75CA"/>
    <w:rsid w:val="00EE1143"/>
    <w:rsid w:val="00EE5611"/>
    <w:rsid w:val="00EE5AC5"/>
    <w:rsid w:val="00EE5CC4"/>
    <w:rsid w:val="00EE6374"/>
    <w:rsid w:val="00EF109B"/>
    <w:rsid w:val="00EF5EBE"/>
    <w:rsid w:val="00EF7C0C"/>
    <w:rsid w:val="00F0186E"/>
    <w:rsid w:val="00F05589"/>
    <w:rsid w:val="00F05DB0"/>
    <w:rsid w:val="00F06B2C"/>
    <w:rsid w:val="00F077B1"/>
    <w:rsid w:val="00F144A3"/>
    <w:rsid w:val="00F164DB"/>
    <w:rsid w:val="00F167F5"/>
    <w:rsid w:val="00F23B92"/>
    <w:rsid w:val="00F268A9"/>
    <w:rsid w:val="00F27BFB"/>
    <w:rsid w:val="00F326F6"/>
    <w:rsid w:val="00F33A79"/>
    <w:rsid w:val="00F37D35"/>
    <w:rsid w:val="00F41525"/>
    <w:rsid w:val="00F44AFD"/>
    <w:rsid w:val="00F50DF0"/>
    <w:rsid w:val="00F51FD9"/>
    <w:rsid w:val="00F55A7F"/>
    <w:rsid w:val="00F6011C"/>
    <w:rsid w:val="00F61CB4"/>
    <w:rsid w:val="00F62BEA"/>
    <w:rsid w:val="00F63E23"/>
    <w:rsid w:val="00F65F3C"/>
    <w:rsid w:val="00F662F0"/>
    <w:rsid w:val="00F678C9"/>
    <w:rsid w:val="00F70D91"/>
    <w:rsid w:val="00F73E65"/>
    <w:rsid w:val="00F75D3C"/>
    <w:rsid w:val="00F76957"/>
    <w:rsid w:val="00F77644"/>
    <w:rsid w:val="00F81810"/>
    <w:rsid w:val="00F83333"/>
    <w:rsid w:val="00F83544"/>
    <w:rsid w:val="00F838D0"/>
    <w:rsid w:val="00F85513"/>
    <w:rsid w:val="00F85B38"/>
    <w:rsid w:val="00F91E32"/>
    <w:rsid w:val="00F91F6E"/>
    <w:rsid w:val="00F91FD2"/>
    <w:rsid w:val="00F95F00"/>
    <w:rsid w:val="00FB1153"/>
    <w:rsid w:val="00FB3AF6"/>
    <w:rsid w:val="00FB43F8"/>
    <w:rsid w:val="00FB50F7"/>
    <w:rsid w:val="00FB638B"/>
    <w:rsid w:val="00FC01FA"/>
    <w:rsid w:val="00FC3719"/>
    <w:rsid w:val="00FD5D6E"/>
    <w:rsid w:val="00FD642C"/>
    <w:rsid w:val="00FD6816"/>
    <w:rsid w:val="00FE1279"/>
    <w:rsid w:val="00FE42DD"/>
    <w:rsid w:val="00FE477C"/>
    <w:rsid w:val="00FE51C1"/>
    <w:rsid w:val="00FE7188"/>
    <w:rsid w:val="00FF0A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DBD2C41"/>
  <w15:chartTrackingRefBased/>
  <w15:docId w15:val="{44E5173C-9631-432F-B834-7E323557D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96B45"/>
    <w:rPr>
      <w:rFonts w:ascii="Arial" w:hAnsi="Arial"/>
      <w:noProof/>
      <w:lang w:val="en-US" w:eastAsia="en-US"/>
    </w:rPr>
  </w:style>
  <w:style w:type="paragraph" w:styleId="berschrift1">
    <w:name w:val="heading 1"/>
    <w:basedOn w:val="Standard"/>
    <w:next w:val="Standard"/>
    <w:link w:val="berschrift1Zchn"/>
    <w:qFormat/>
    <w:pPr>
      <w:keepNext/>
      <w:spacing w:line="240" w:lineRule="exact"/>
      <w:outlineLvl w:val="0"/>
    </w:pPr>
    <w:rPr>
      <w:b/>
    </w:rPr>
  </w:style>
  <w:style w:type="paragraph" w:styleId="berschrift2">
    <w:name w:val="heading 2"/>
    <w:basedOn w:val="Standard"/>
    <w:next w:val="Standard"/>
    <w:link w:val="berschrift2Zchn"/>
    <w:qFormat/>
    <w:pPr>
      <w:keepNext/>
      <w:spacing w:line="240" w:lineRule="exact"/>
      <w:jc w:val="right"/>
      <w:outlineLvl w:val="1"/>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customStyle="1" w:styleId="DeutscherText">
    <w:name w:val="Deutscher Text"/>
    <w:basedOn w:val="Standard"/>
    <w:pPr>
      <w:spacing w:line="240" w:lineRule="exact"/>
      <w:jc w:val="both"/>
    </w:pPr>
  </w:style>
  <w:style w:type="paragraph" w:customStyle="1" w:styleId="Testoitaliano">
    <w:name w:val="Testo italiano"/>
    <w:basedOn w:val="Standard"/>
    <w:pPr>
      <w:spacing w:line="240" w:lineRule="exact"/>
      <w:jc w:val="both"/>
    </w:pPr>
    <w:rPr>
      <w:noProof w:val="0"/>
      <w:lang w:val="it-IT"/>
    </w:rPr>
  </w:style>
  <w:style w:type="paragraph" w:customStyle="1" w:styleId="Oggettodellalettera">
    <w:name w:val="Oggetto della lettera"/>
    <w:basedOn w:val="Standard"/>
    <w:pPr>
      <w:spacing w:line="240" w:lineRule="exact"/>
      <w:jc w:val="both"/>
    </w:pPr>
    <w:rPr>
      <w:b/>
      <w:noProof w:val="0"/>
      <w:lang w:val="it-IT"/>
    </w:rPr>
  </w:style>
  <w:style w:type="paragraph" w:customStyle="1" w:styleId="ProtNr">
    <w:name w:val="Prot. Nr."/>
    <w:basedOn w:val="Standard"/>
    <w:pPr>
      <w:spacing w:line="200" w:lineRule="exact"/>
    </w:pPr>
    <w:rPr>
      <w:sz w:val="16"/>
    </w:rPr>
  </w:style>
  <w:style w:type="paragraph" w:customStyle="1" w:styleId="ThemadesSchreibens">
    <w:name w:val="Thema des Schreibens"/>
    <w:basedOn w:val="Standard"/>
    <w:pPr>
      <w:spacing w:line="240" w:lineRule="exact"/>
      <w:jc w:val="both"/>
    </w:pPr>
    <w:rPr>
      <w:b/>
    </w:rPr>
  </w:style>
  <w:style w:type="paragraph" w:customStyle="1" w:styleId="DatumOrtDataluogo">
    <w:name w:val="Datum (Ort) / Data (luogo)"/>
    <w:basedOn w:val="Standard"/>
    <w:pPr>
      <w:spacing w:line="220" w:lineRule="exact"/>
    </w:pPr>
    <w:rPr>
      <w:sz w:val="16"/>
    </w:rPr>
  </w:style>
  <w:style w:type="paragraph" w:customStyle="1" w:styleId="NameNomeBearbeitetvonredattoda">
    <w:name w:val="Name / Nome (Bearbeitet von / redatto da)"/>
    <w:basedOn w:val="Standard"/>
    <w:pPr>
      <w:spacing w:line="200" w:lineRule="exact"/>
    </w:pPr>
    <w:rPr>
      <w:sz w:val="18"/>
    </w:rPr>
  </w:style>
  <w:style w:type="paragraph" w:customStyle="1" w:styleId="TelBearbeitetvonredattoda">
    <w:name w:val="Tel. (Bearbeitet von / redatto da)"/>
    <w:basedOn w:val="Standard"/>
    <w:pPr>
      <w:spacing w:line="200" w:lineRule="exact"/>
    </w:pPr>
    <w:rPr>
      <w:sz w:val="16"/>
    </w:rPr>
  </w:style>
  <w:style w:type="paragraph" w:customStyle="1" w:styleId="E-MailBearbeitetvonredattoda">
    <w:name w:val="E-Mail (Bearbeitet von / redatto da)"/>
    <w:basedOn w:val="Standard"/>
    <w:pPr>
      <w:spacing w:line="200" w:lineRule="exact"/>
    </w:pPr>
    <w:rPr>
      <w:sz w:val="16"/>
    </w:rPr>
  </w:style>
  <w:style w:type="paragraph" w:customStyle="1" w:styleId="ZurKenntnisPerconoscenza">
    <w:name w:val="Zur Kenntnis / Per conoscenza"/>
    <w:basedOn w:val="Standard"/>
    <w:pPr>
      <w:spacing w:line="200" w:lineRule="exact"/>
    </w:pPr>
    <w:rPr>
      <w:sz w:val="16"/>
    </w:rPr>
  </w:style>
  <w:style w:type="paragraph" w:customStyle="1" w:styleId="VersandformundAdresseDescrizionedispedizioneedindirizzo">
    <w:name w:val="Versandform und Adresse / Descrizione di spedizione ed indirizzo"/>
    <w:basedOn w:val="Standard"/>
    <w:pPr>
      <w:spacing w:line="240" w:lineRule="exact"/>
    </w:pPr>
  </w:style>
  <w:style w:type="paragraph" w:customStyle="1" w:styleId="NameNachnameNomeCognome">
    <w:name w:val="Name Nachname / Nome Cognome"/>
    <w:basedOn w:val="Standard"/>
    <w:pPr>
      <w:spacing w:line="240" w:lineRule="exact"/>
      <w:jc w:val="center"/>
    </w:pPr>
  </w:style>
  <w:style w:type="paragraph" w:customStyle="1" w:styleId="NameNachname">
    <w:name w:val="Name Nachname"/>
    <w:basedOn w:val="Standard"/>
    <w:pPr>
      <w:spacing w:line="240" w:lineRule="exact"/>
      <w:jc w:val="right"/>
    </w:pPr>
    <w:rPr>
      <w:noProof w:val="0"/>
      <w:lang w:val="de-DE"/>
    </w:rPr>
  </w:style>
  <w:style w:type="paragraph" w:customStyle="1" w:styleId="Char1CarattereChar1CarattereCharCarattereCharCarattereCarattereCarattereZchnZchnCarattereCarattereZchnZchnCarattereCarattereZchnZchnCarattereCarattereZchnZchnCarattereCarattere">
    <w:name w:val="Char1 Carattere Char1 Carattere Char Carattere Char Carattere Carattere Carattere Zchn Zchn Carattere Carattere Zchn Zchn Carattere Carattere Zchn Zchn Carattere Carattere Zchn Zchn Carattere Carattere"/>
    <w:basedOn w:val="Standard"/>
    <w:rsid w:val="00E23BAD"/>
    <w:pPr>
      <w:spacing w:after="160" w:line="240" w:lineRule="exact"/>
    </w:pPr>
    <w:rPr>
      <w:rFonts w:ascii="Tahoma" w:hAnsi="Tahoma" w:cs="Tahoma"/>
      <w:noProof w:val="0"/>
    </w:rPr>
  </w:style>
  <w:style w:type="paragraph" w:customStyle="1" w:styleId="sche3">
    <w:name w:val="sche_3"/>
    <w:rsid w:val="00E23BAD"/>
    <w:pPr>
      <w:widowControl w:val="0"/>
      <w:autoSpaceDE w:val="0"/>
      <w:autoSpaceDN w:val="0"/>
      <w:jc w:val="both"/>
    </w:pPr>
    <w:rPr>
      <w:rFonts w:ascii="Arial" w:hAnsi="Arial" w:cs="Arial"/>
      <w:lang w:val="en-US" w:eastAsia="it-IT"/>
    </w:rPr>
  </w:style>
  <w:style w:type="paragraph" w:styleId="Textkrper-Zeileneinzug">
    <w:name w:val="Body Text Indent"/>
    <w:basedOn w:val="Standard"/>
    <w:link w:val="Textkrper-ZeileneinzugZchn"/>
    <w:rsid w:val="00E23BAD"/>
    <w:pPr>
      <w:spacing w:after="120"/>
      <w:ind w:left="283"/>
    </w:pPr>
  </w:style>
  <w:style w:type="paragraph" w:styleId="Textkrper-Einzug3">
    <w:name w:val="Body Text Indent 3"/>
    <w:basedOn w:val="Standard"/>
    <w:rsid w:val="00E23BAD"/>
    <w:pPr>
      <w:spacing w:after="120"/>
      <w:ind w:left="283"/>
    </w:pPr>
    <w:rPr>
      <w:sz w:val="16"/>
      <w:szCs w:val="16"/>
    </w:rPr>
  </w:style>
  <w:style w:type="paragraph" w:styleId="Textkrper-Einzug2">
    <w:name w:val="Body Text Indent 2"/>
    <w:basedOn w:val="Standard"/>
    <w:link w:val="Textkrper-Einzug2Zchn"/>
    <w:rsid w:val="00E23BAD"/>
    <w:pPr>
      <w:spacing w:after="120" w:line="480" w:lineRule="auto"/>
      <w:ind w:left="283"/>
    </w:pPr>
  </w:style>
  <w:style w:type="paragraph" w:customStyle="1" w:styleId="sche22">
    <w:name w:val="sche2_2"/>
    <w:rsid w:val="00E23BAD"/>
    <w:pPr>
      <w:widowControl w:val="0"/>
      <w:jc w:val="right"/>
    </w:pPr>
    <w:rPr>
      <w:lang w:val="en-US" w:eastAsia="it-IT"/>
    </w:rPr>
  </w:style>
  <w:style w:type="paragraph" w:styleId="Funotentext">
    <w:name w:val="footnote text"/>
    <w:basedOn w:val="Standard"/>
    <w:link w:val="FunotentextZchn"/>
    <w:semiHidden/>
    <w:rsid w:val="00E23BAD"/>
    <w:rPr>
      <w:lang w:val="it-IT" w:eastAsia="it-IT"/>
    </w:rPr>
  </w:style>
  <w:style w:type="character" w:customStyle="1" w:styleId="FunotentextZchn">
    <w:name w:val="Fußnotentext Zchn"/>
    <w:link w:val="Funotentext"/>
    <w:semiHidden/>
    <w:rsid w:val="00E23BAD"/>
    <w:rPr>
      <w:rFonts w:ascii="Arial" w:hAnsi="Arial"/>
      <w:noProof/>
      <w:lang w:val="it-IT" w:eastAsia="it-IT" w:bidi="ar-SA"/>
    </w:rPr>
  </w:style>
  <w:style w:type="character" w:styleId="Funotenzeichen">
    <w:name w:val="footnote reference"/>
    <w:semiHidden/>
    <w:rsid w:val="00E23BAD"/>
    <w:rPr>
      <w:vertAlign w:val="superscript"/>
    </w:rPr>
  </w:style>
  <w:style w:type="paragraph" w:customStyle="1" w:styleId="Stile1">
    <w:name w:val="Stile1"/>
    <w:basedOn w:val="Standard"/>
    <w:rsid w:val="00E23BAD"/>
    <w:pPr>
      <w:widowControl w:val="0"/>
      <w:jc w:val="both"/>
    </w:pPr>
    <w:rPr>
      <w:rFonts w:ascii="Times New Roman" w:hAnsi="Times New Roman"/>
      <w:noProof w:val="0"/>
      <w:sz w:val="24"/>
      <w:lang w:val="de-DE" w:eastAsia="it-IT"/>
    </w:rPr>
  </w:style>
  <w:style w:type="character" w:customStyle="1" w:styleId="fnotelabel">
    <w:name w:val="fnotelabel"/>
    <w:basedOn w:val="Absatz-Standardschriftart"/>
    <w:rsid w:val="00E23BAD"/>
  </w:style>
  <w:style w:type="character" w:customStyle="1" w:styleId="linkneltesto">
    <w:name w:val="link_nel_testo"/>
    <w:basedOn w:val="Absatz-Standardschriftart"/>
    <w:rsid w:val="00E23BAD"/>
  </w:style>
  <w:style w:type="paragraph" w:customStyle="1" w:styleId="sche30">
    <w:name w:val="sche3"/>
    <w:basedOn w:val="Standard"/>
    <w:rsid w:val="00E23BAD"/>
    <w:pPr>
      <w:spacing w:before="100" w:beforeAutospacing="1" w:after="100" w:afterAutospacing="1"/>
    </w:pPr>
    <w:rPr>
      <w:rFonts w:ascii="Times New Roman" w:hAnsi="Times New Roman"/>
      <w:noProof w:val="0"/>
      <w:sz w:val="24"/>
      <w:szCs w:val="24"/>
      <w:lang w:val="it-IT" w:eastAsia="it-IT"/>
    </w:rPr>
  </w:style>
  <w:style w:type="paragraph" w:customStyle="1" w:styleId="CharCarattereCharCarattere">
    <w:name w:val="Char Carattere Char Carattere"/>
    <w:basedOn w:val="Standard"/>
    <w:rsid w:val="001329D3"/>
    <w:pPr>
      <w:spacing w:after="160" w:line="240" w:lineRule="exact"/>
    </w:pPr>
    <w:rPr>
      <w:rFonts w:ascii="Tahoma" w:hAnsi="Tahoma" w:cs="Tahoma"/>
      <w:noProof w:val="0"/>
    </w:rPr>
  </w:style>
  <w:style w:type="table" w:styleId="Tabellenraster">
    <w:name w:val="Table Grid"/>
    <w:basedOn w:val="NormaleTabelle"/>
    <w:rsid w:val="00527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harCarattereChar">
    <w:name w:val="Char1 Carattere Char Carattere Char"/>
    <w:basedOn w:val="Standard"/>
    <w:rsid w:val="00527A05"/>
    <w:pPr>
      <w:spacing w:after="160" w:line="240" w:lineRule="exact"/>
    </w:pPr>
    <w:rPr>
      <w:rFonts w:ascii="Tahoma" w:hAnsi="Tahoma" w:cs="Tahoma"/>
      <w:noProof w:val="0"/>
    </w:rPr>
  </w:style>
  <w:style w:type="paragraph" w:customStyle="1" w:styleId="Char1CarattereChar">
    <w:name w:val="Char1 Carattere Char"/>
    <w:basedOn w:val="Standard"/>
    <w:rsid w:val="00BE5649"/>
    <w:pPr>
      <w:spacing w:after="160" w:line="240" w:lineRule="exact"/>
    </w:pPr>
    <w:rPr>
      <w:rFonts w:ascii="Tahoma" w:hAnsi="Tahoma" w:cs="Tahoma"/>
      <w:noProof w:val="0"/>
    </w:rPr>
  </w:style>
  <w:style w:type="paragraph" w:customStyle="1" w:styleId="Char1CarattereCharCarattereCharCarattere">
    <w:name w:val="Char1 Carattere Char Carattere Char Carattere"/>
    <w:basedOn w:val="Standard"/>
    <w:rsid w:val="00774261"/>
    <w:pPr>
      <w:spacing w:after="160" w:line="240" w:lineRule="exact"/>
    </w:pPr>
    <w:rPr>
      <w:rFonts w:ascii="Tahoma" w:hAnsi="Tahoma" w:cs="Tahoma"/>
      <w:noProof w:val="0"/>
    </w:rPr>
  </w:style>
  <w:style w:type="paragraph" w:customStyle="1" w:styleId="Carattere9">
    <w:name w:val="Carattere9"/>
    <w:basedOn w:val="Standard"/>
    <w:rsid w:val="000265E8"/>
    <w:pPr>
      <w:spacing w:after="160" w:line="240" w:lineRule="exact"/>
    </w:pPr>
    <w:rPr>
      <w:rFonts w:ascii="Tahoma" w:hAnsi="Tahoma" w:cs="Tahoma"/>
      <w:noProof w:val="0"/>
    </w:rPr>
  </w:style>
  <w:style w:type="paragraph" w:customStyle="1" w:styleId="Char1CarattereCharCarattereCharCarattereCharCarattere">
    <w:name w:val="Char1 Carattere Char Carattere Char Carattere Char Carattere"/>
    <w:basedOn w:val="Standard"/>
    <w:rsid w:val="009C656D"/>
    <w:pPr>
      <w:spacing w:after="160" w:line="240" w:lineRule="exact"/>
    </w:pPr>
    <w:rPr>
      <w:rFonts w:ascii="Tahoma" w:hAnsi="Tahoma" w:cs="Tahoma"/>
      <w:noProof w:val="0"/>
    </w:rPr>
  </w:style>
  <w:style w:type="paragraph" w:styleId="Sprechblasentext">
    <w:name w:val="Balloon Text"/>
    <w:basedOn w:val="Standard"/>
    <w:link w:val="SprechblasentextZchn"/>
    <w:semiHidden/>
    <w:rsid w:val="00411290"/>
    <w:rPr>
      <w:rFonts w:ascii="Tahoma" w:hAnsi="Tahoma" w:cs="Tahoma"/>
      <w:sz w:val="16"/>
      <w:szCs w:val="16"/>
    </w:rPr>
  </w:style>
  <w:style w:type="paragraph" w:customStyle="1" w:styleId="Char1CarattereChar1CarattereChar">
    <w:name w:val="Char1 Carattere Char1 Carattere Char"/>
    <w:basedOn w:val="Standard"/>
    <w:rsid w:val="00B053DA"/>
    <w:pPr>
      <w:spacing w:after="160" w:line="240" w:lineRule="exact"/>
    </w:pPr>
    <w:rPr>
      <w:rFonts w:ascii="Tahoma" w:hAnsi="Tahoma" w:cs="Tahoma"/>
      <w:noProof w:val="0"/>
    </w:rPr>
  </w:style>
  <w:style w:type="character" w:customStyle="1" w:styleId="Caratterenotadichiusura">
    <w:name w:val="Carattere nota di chiusura"/>
    <w:rsid w:val="002906AD"/>
    <w:rPr>
      <w:rFonts w:cs="Times New Roman"/>
      <w:vertAlign w:val="superscript"/>
    </w:rPr>
  </w:style>
  <w:style w:type="character" w:styleId="Endnotenzeichen">
    <w:name w:val="endnote reference"/>
    <w:semiHidden/>
    <w:rsid w:val="002906AD"/>
    <w:rPr>
      <w:rFonts w:cs="Times New Roman"/>
      <w:vertAlign w:val="superscript"/>
    </w:rPr>
  </w:style>
  <w:style w:type="paragraph" w:customStyle="1" w:styleId="Rientrocorpodeltesto31">
    <w:name w:val="Rientro corpo del testo 31"/>
    <w:basedOn w:val="Standard"/>
    <w:rsid w:val="002906AD"/>
    <w:pPr>
      <w:suppressAutoHyphens/>
      <w:spacing w:after="120"/>
      <w:ind w:left="283"/>
    </w:pPr>
    <w:rPr>
      <w:rFonts w:cs="Arial"/>
      <w:noProof w:val="0"/>
      <w:sz w:val="16"/>
      <w:szCs w:val="16"/>
      <w:lang w:eastAsia="ar-SA"/>
    </w:rPr>
  </w:style>
  <w:style w:type="paragraph" w:customStyle="1" w:styleId="Rientrocorpodeltesto21">
    <w:name w:val="Rientro corpo del testo 21"/>
    <w:basedOn w:val="Standard"/>
    <w:rsid w:val="002906AD"/>
    <w:pPr>
      <w:suppressAutoHyphens/>
      <w:spacing w:after="120" w:line="480" w:lineRule="auto"/>
      <w:ind w:left="283"/>
    </w:pPr>
    <w:rPr>
      <w:rFonts w:cs="Arial"/>
      <w:noProof w:val="0"/>
      <w:lang w:eastAsia="ar-SA"/>
    </w:rPr>
  </w:style>
  <w:style w:type="paragraph" w:styleId="Endnotentext">
    <w:name w:val="endnote text"/>
    <w:basedOn w:val="Standard"/>
    <w:link w:val="EndnotentextZchn"/>
    <w:semiHidden/>
    <w:rsid w:val="002906AD"/>
    <w:pPr>
      <w:suppressAutoHyphens/>
    </w:pPr>
    <w:rPr>
      <w:rFonts w:cs="Arial"/>
      <w:noProof w:val="0"/>
      <w:lang w:eastAsia="ar-SA"/>
    </w:rPr>
  </w:style>
  <w:style w:type="paragraph" w:styleId="StandardWeb">
    <w:name w:val="Normal (Web)"/>
    <w:basedOn w:val="Standard"/>
    <w:rsid w:val="002906AD"/>
    <w:pPr>
      <w:spacing w:before="100" w:beforeAutospacing="1" w:after="119"/>
    </w:pPr>
    <w:rPr>
      <w:rFonts w:ascii="Times New Roman" w:hAnsi="Times New Roman"/>
      <w:noProof w:val="0"/>
      <w:sz w:val="24"/>
      <w:szCs w:val="24"/>
      <w:lang w:val="it-IT" w:eastAsia="it-IT"/>
    </w:rPr>
  </w:style>
  <w:style w:type="character" w:customStyle="1" w:styleId="WW8Num13z4">
    <w:name w:val="WW8Num13z4"/>
    <w:rsid w:val="00AF61E7"/>
    <w:rPr>
      <w:rFonts w:ascii="Courier New" w:hAnsi="Courier New"/>
    </w:rPr>
  </w:style>
  <w:style w:type="character" w:customStyle="1" w:styleId="CarattereCarattere4">
    <w:name w:val="Carattere Carattere4"/>
    <w:semiHidden/>
    <w:rsid w:val="00D63FF5"/>
    <w:rPr>
      <w:rFonts w:ascii="Arial" w:hAnsi="Arial" w:cs="Arial"/>
      <w:sz w:val="20"/>
      <w:szCs w:val="20"/>
      <w:lang w:val="en-US" w:eastAsia="ar-SA" w:bidi="ar-SA"/>
    </w:rPr>
  </w:style>
  <w:style w:type="paragraph" w:customStyle="1" w:styleId="sche300">
    <w:name w:val="sche30"/>
    <w:basedOn w:val="Standard"/>
    <w:rsid w:val="00D63FF5"/>
    <w:pPr>
      <w:spacing w:before="100" w:beforeAutospacing="1" w:after="100" w:afterAutospacing="1"/>
    </w:pPr>
    <w:rPr>
      <w:rFonts w:ascii="Times New Roman" w:hAnsi="Times New Roman"/>
      <w:noProof w:val="0"/>
      <w:sz w:val="24"/>
      <w:szCs w:val="24"/>
      <w:lang w:val="it-IT" w:eastAsia="it-IT"/>
    </w:rPr>
  </w:style>
  <w:style w:type="character" w:customStyle="1" w:styleId="CarattereCarattere1">
    <w:name w:val="Carattere Carattere1"/>
    <w:semiHidden/>
    <w:rsid w:val="002A3CE5"/>
    <w:rPr>
      <w:rFonts w:ascii="Arial" w:hAnsi="Arial"/>
      <w:noProof/>
      <w:lang w:val="it-IT" w:eastAsia="it-IT" w:bidi="ar-SA"/>
    </w:rPr>
  </w:style>
  <w:style w:type="character" w:styleId="Kommentarzeichen">
    <w:name w:val="annotation reference"/>
    <w:semiHidden/>
    <w:rsid w:val="002A43E0"/>
    <w:rPr>
      <w:sz w:val="16"/>
      <w:szCs w:val="16"/>
    </w:rPr>
  </w:style>
  <w:style w:type="paragraph" w:styleId="Kommentartext">
    <w:name w:val="annotation text"/>
    <w:basedOn w:val="Standard"/>
    <w:link w:val="KommentartextZchn"/>
    <w:rsid w:val="002A43E0"/>
  </w:style>
  <w:style w:type="paragraph" w:styleId="Kommentarthema">
    <w:name w:val="annotation subject"/>
    <w:basedOn w:val="Kommentartext"/>
    <w:next w:val="Kommentartext"/>
    <w:link w:val="KommentarthemaZchn"/>
    <w:semiHidden/>
    <w:rsid w:val="002A43E0"/>
    <w:rPr>
      <w:b/>
      <w:bCs/>
    </w:rPr>
  </w:style>
  <w:style w:type="character" w:customStyle="1" w:styleId="KommentartextZchn">
    <w:name w:val="Kommentartext Zchn"/>
    <w:link w:val="Kommentartext"/>
    <w:rsid w:val="002578EA"/>
    <w:rPr>
      <w:rFonts w:ascii="Arial" w:hAnsi="Arial"/>
      <w:noProof/>
      <w:lang w:val="en-US" w:eastAsia="en-US" w:bidi="ar-SA"/>
    </w:rPr>
  </w:style>
  <w:style w:type="character" w:customStyle="1" w:styleId="KopfzeileZchn">
    <w:name w:val="Kopfzeile Zchn"/>
    <w:link w:val="Kopfzeile"/>
    <w:semiHidden/>
    <w:rsid w:val="008B47F3"/>
    <w:rPr>
      <w:rFonts w:ascii="Arial" w:hAnsi="Arial"/>
      <w:noProof/>
      <w:lang w:val="en-US" w:eastAsia="en-US" w:bidi="ar-SA"/>
    </w:rPr>
  </w:style>
  <w:style w:type="paragraph" w:styleId="Listenabsatz">
    <w:name w:val="List Paragraph"/>
    <w:basedOn w:val="Standard"/>
    <w:uiPriority w:val="34"/>
    <w:qFormat/>
    <w:rsid w:val="00CD7EF4"/>
    <w:pPr>
      <w:suppressAutoHyphens/>
      <w:ind w:left="708"/>
    </w:pPr>
    <w:rPr>
      <w:rFonts w:cs="Arial"/>
      <w:noProof w:val="0"/>
      <w:lang w:eastAsia="ar-SA"/>
    </w:rPr>
  </w:style>
  <w:style w:type="character" w:customStyle="1" w:styleId="EndnotentextZchn">
    <w:name w:val="Endnotentext Zchn"/>
    <w:link w:val="Endnotentext"/>
    <w:semiHidden/>
    <w:rsid w:val="004114A9"/>
    <w:rPr>
      <w:rFonts w:ascii="Arial" w:hAnsi="Arial" w:cs="Arial"/>
      <w:lang w:val="en-US" w:eastAsia="ar-SA"/>
    </w:rPr>
  </w:style>
  <w:style w:type="character" w:customStyle="1" w:styleId="berschrift1Zchn">
    <w:name w:val="Überschrift 1 Zchn"/>
    <w:basedOn w:val="Absatz-Standardschriftart"/>
    <w:link w:val="berschrift1"/>
    <w:rsid w:val="00CA06E6"/>
    <w:rPr>
      <w:rFonts w:ascii="Arial" w:hAnsi="Arial"/>
      <w:b/>
      <w:noProof/>
      <w:lang w:val="en-US" w:eastAsia="en-US"/>
    </w:rPr>
  </w:style>
  <w:style w:type="character" w:customStyle="1" w:styleId="berschrift2Zchn">
    <w:name w:val="Überschrift 2 Zchn"/>
    <w:basedOn w:val="Absatz-Standardschriftart"/>
    <w:link w:val="berschrift2"/>
    <w:rsid w:val="00CA06E6"/>
    <w:rPr>
      <w:rFonts w:ascii="Arial" w:hAnsi="Arial"/>
      <w:noProof/>
      <w:sz w:val="24"/>
      <w:lang w:val="en-US" w:eastAsia="en-US"/>
    </w:rPr>
  </w:style>
  <w:style w:type="character" w:styleId="BesuchterLink">
    <w:name w:val="FollowedHyperlink"/>
    <w:basedOn w:val="Absatz-Standardschriftart"/>
    <w:uiPriority w:val="99"/>
    <w:unhideWhenUsed/>
    <w:rsid w:val="00CA06E6"/>
    <w:rPr>
      <w:color w:val="954F72" w:themeColor="followedHyperlink"/>
      <w:u w:val="single"/>
    </w:rPr>
  </w:style>
  <w:style w:type="character" w:styleId="Fett">
    <w:name w:val="Strong"/>
    <w:uiPriority w:val="22"/>
    <w:qFormat/>
    <w:rsid w:val="00CA06E6"/>
    <w:rPr>
      <w:rFonts w:ascii="Times New Roman" w:hAnsi="Times New Roman" w:cs="Times New Roman" w:hint="default"/>
      <w:b/>
      <w:bCs/>
    </w:rPr>
  </w:style>
  <w:style w:type="paragraph" w:customStyle="1" w:styleId="msonormal0">
    <w:name w:val="msonormal"/>
    <w:basedOn w:val="Standard"/>
    <w:rsid w:val="00CA06E6"/>
    <w:pPr>
      <w:spacing w:before="100" w:beforeAutospacing="1" w:after="119"/>
    </w:pPr>
    <w:rPr>
      <w:rFonts w:ascii="Times New Roman" w:hAnsi="Times New Roman"/>
      <w:noProof w:val="0"/>
      <w:sz w:val="24"/>
      <w:szCs w:val="24"/>
      <w:lang w:val="it-IT" w:eastAsia="it-IT"/>
    </w:rPr>
  </w:style>
  <w:style w:type="character" w:customStyle="1" w:styleId="FuzeileZchn">
    <w:name w:val="Fußzeile Zchn"/>
    <w:basedOn w:val="Absatz-Standardschriftart"/>
    <w:link w:val="Fuzeile"/>
    <w:rsid w:val="00CA06E6"/>
    <w:rPr>
      <w:rFonts w:ascii="Arial" w:hAnsi="Arial"/>
      <w:noProof/>
      <w:lang w:val="en-US" w:eastAsia="en-US"/>
    </w:rPr>
  </w:style>
  <w:style w:type="paragraph" w:styleId="Textkrper">
    <w:name w:val="Body Text"/>
    <w:basedOn w:val="Standard"/>
    <w:link w:val="TextkrperZchn"/>
    <w:unhideWhenUsed/>
    <w:rsid w:val="00CA06E6"/>
    <w:pPr>
      <w:suppressAutoHyphens/>
      <w:spacing w:after="120"/>
    </w:pPr>
    <w:rPr>
      <w:rFonts w:cs="Arial"/>
      <w:noProof w:val="0"/>
      <w:lang w:eastAsia="ar-SA"/>
    </w:rPr>
  </w:style>
  <w:style w:type="character" w:customStyle="1" w:styleId="TextkrperZchn">
    <w:name w:val="Textkörper Zchn"/>
    <w:basedOn w:val="Absatz-Standardschriftart"/>
    <w:link w:val="Textkrper"/>
    <w:rsid w:val="00CA06E6"/>
    <w:rPr>
      <w:rFonts w:ascii="Arial" w:hAnsi="Arial" w:cs="Arial"/>
      <w:lang w:val="en-US" w:eastAsia="ar-SA"/>
    </w:rPr>
  </w:style>
  <w:style w:type="paragraph" w:styleId="Liste">
    <w:name w:val="List"/>
    <w:basedOn w:val="Textkrper"/>
    <w:unhideWhenUsed/>
    <w:rsid w:val="00CA06E6"/>
  </w:style>
  <w:style w:type="character" w:customStyle="1" w:styleId="Textkrper-ZeileneinzugZchn">
    <w:name w:val="Textkörper-Zeileneinzug Zchn"/>
    <w:basedOn w:val="Absatz-Standardschriftart"/>
    <w:link w:val="Textkrper-Zeileneinzug"/>
    <w:rsid w:val="00CA06E6"/>
    <w:rPr>
      <w:rFonts w:ascii="Arial" w:hAnsi="Arial"/>
      <w:noProof/>
      <w:lang w:val="en-US" w:eastAsia="en-US"/>
    </w:rPr>
  </w:style>
  <w:style w:type="character" w:customStyle="1" w:styleId="Textkrper-Einzug2Zchn">
    <w:name w:val="Textkörper-Einzug 2 Zchn"/>
    <w:basedOn w:val="Absatz-Standardschriftart"/>
    <w:link w:val="Textkrper-Einzug2"/>
    <w:rsid w:val="00CA06E6"/>
    <w:rPr>
      <w:rFonts w:ascii="Arial" w:hAnsi="Arial"/>
      <w:noProof/>
      <w:lang w:val="en-US" w:eastAsia="en-US"/>
    </w:rPr>
  </w:style>
  <w:style w:type="character" w:customStyle="1" w:styleId="SprechblasentextZchn">
    <w:name w:val="Sprechblasentext Zchn"/>
    <w:basedOn w:val="Absatz-Standardschriftart"/>
    <w:link w:val="Sprechblasentext"/>
    <w:semiHidden/>
    <w:rsid w:val="00CA06E6"/>
    <w:rPr>
      <w:rFonts w:ascii="Tahoma" w:hAnsi="Tahoma" w:cs="Tahoma"/>
      <w:noProof/>
      <w:sz w:val="16"/>
      <w:szCs w:val="16"/>
      <w:lang w:val="en-US" w:eastAsia="en-US"/>
    </w:rPr>
  </w:style>
  <w:style w:type="paragraph" w:customStyle="1" w:styleId="Intestazione1">
    <w:name w:val="Intestazione1"/>
    <w:basedOn w:val="Standard"/>
    <w:next w:val="Textkrper"/>
    <w:rsid w:val="00CA06E6"/>
    <w:pPr>
      <w:keepNext/>
      <w:suppressAutoHyphens/>
      <w:spacing w:before="240" w:after="120"/>
    </w:pPr>
    <w:rPr>
      <w:rFonts w:eastAsia="MS Mincho" w:cs="Arial"/>
      <w:noProof w:val="0"/>
      <w:sz w:val="28"/>
      <w:szCs w:val="28"/>
      <w:lang w:eastAsia="ar-SA"/>
    </w:rPr>
  </w:style>
  <w:style w:type="paragraph" w:customStyle="1" w:styleId="Didascalia1">
    <w:name w:val="Didascalia1"/>
    <w:basedOn w:val="Standard"/>
    <w:rsid w:val="00CA06E6"/>
    <w:pPr>
      <w:suppressLineNumbers/>
      <w:suppressAutoHyphens/>
      <w:spacing w:before="120" w:after="120"/>
    </w:pPr>
    <w:rPr>
      <w:rFonts w:cs="Arial"/>
      <w:i/>
      <w:iCs/>
      <w:noProof w:val="0"/>
      <w:sz w:val="24"/>
      <w:szCs w:val="24"/>
      <w:lang w:eastAsia="ar-SA"/>
    </w:rPr>
  </w:style>
  <w:style w:type="paragraph" w:customStyle="1" w:styleId="Indice">
    <w:name w:val="Indice"/>
    <w:basedOn w:val="Standard"/>
    <w:rsid w:val="00CA06E6"/>
    <w:pPr>
      <w:suppressLineNumbers/>
      <w:suppressAutoHyphens/>
    </w:pPr>
    <w:rPr>
      <w:rFonts w:cs="Arial"/>
      <w:noProof w:val="0"/>
      <w:lang w:eastAsia="ar-SA"/>
    </w:rPr>
  </w:style>
  <w:style w:type="paragraph" w:customStyle="1" w:styleId="Char1CarattereCharCarattereCharCarattereChar">
    <w:name w:val="Char1 Carattere Char Carattere Char Carattere Char"/>
    <w:basedOn w:val="Standard"/>
    <w:rsid w:val="00CA06E6"/>
    <w:pPr>
      <w:suppressAutoHyphens/>
      <w:spacing w:after="160" w:line="240" w:lineRule="exact"/>
    </w:pPr>
    <w:rPr>
      <w:rFonts w:ascii="Tahoma" w:hAnsi="Tahoma" w:cs="Tahoma"/>
      <w:noProof w:val="0"/>
      <w:lang w:eastAsia="ar-SA"/>
    </w:rPr>
  </w:style>
  <w:style w:type="paragraph" w:customStyle="1" w:styleId="Char8CarattereCharCarattereCharCarattereChar1CarattereCharCarattere">
    <w:name w:val="Char8 Carattere Char Carattere Char Carattere Char1 Carattere Char Carattere"/>
    <w:basedOn w:val="Standard"/>
    <w:rsid w:val="00CA06E6"/>
    <w:pPr>
      <w:suppressAutoHyphens/>
      <w:spacing w:after="160" w:line="240" w:lineRule="exact"/>
    </w:pPr>
    <w:rPr>
      <w:rFonts w:ascii="Tahoma" w:hAnsi="Tahoma" w:cs="Tahoma"/>
      <w:noProof w:val="0"/>
      <w:lang w:eastAsia="ar-SA"/>
    </w:rPr>
  </w:style>
  <w:style w:type="paragraph" w:customStyle="1" w:styleId="Carattere1">
    <w:name w:val="Carattere1"/>
    <w:basedOn w:val="Standard"/>
    <w:rsid w:val="00CA06E6"/>
    <w:pPr>
      <w:suppressAutoHyphens/>
      <w:spacing w:after="160" w:line="240" w:lineRule="exact"/>
    </w:pPr>
    <w:rPr>
      <w:rFonts w:ascii="Tahoma" w:hAnsi="Tahoma" w:cs="Tahoma"/>
      <w:noProof w:val="0"/>
      <w:lang w:eastAsia="ar-SA"/>
    </w:rPr>
  </w:style>
  <w:style w:type="paragraph" w:customStyle="1" w:styleId="Char1CarattereCharCarattereCharCarattereChar1CarattereChar">
    <w:name w:val="Char1 Carattere Char Carattere Char Carattere Char1 Carattere Char"/>
    <w:basedOn w:val="Standard"/>
    <w:rsid w:val="00CA06E6"/>
    <w:pPr>
      <w:suppressAutoHyphens/>
      <w:spacing w:after="160" w:line="240" w:lineRule="exact"/>
    </w:pPr>
    <w:rPr>
      <w:rFonts w:ascii="Tahoma" w:hAnsi="Tahoma" w:cs="Tahoma"/>
      <w:noProof w:val="0"/>
      <w:lang w:eastAsia="ar-SA"/>
    </w:rPr>
  </w:style>
  <w:style w:type="paragraph" w:customStyle="1" w:styleId="Testocommento1">
    <w:name w:val="Testo commento1"/>
    <w:basedOn w:val="Standard"/>
    <w:rsid w:val="00CA06E6"/>
    <w:pPr>
      <w:suppressAutoHyphens/>
    </w:pPr>
    <w:rPr>
      <w:rFonts w:cs="Arial"/>
      <w:noProof w:val="0"/>
      <w:lang w:eastAsia="ar-SA"/>
    </w:rPr>
  </w:style>
  <w:style w:type="paragraph" w:customStyle="1" w:styleId="Char1">
    <w:name w:val="Char1"/>
    <w:basedOn w:val="Standard"/>
    <w:rsid w:val="00CA06E6"/>
    <w:pPr>
      <w:suppressAutoHyphens/>
      <w:spacing w:after="160" w:line="240" w:lineRule="exact"/>
    </w:pPr>
    <w:rPr>
      <w:rFonts w:ascii="Tahoma" w:hAnsi="Tahoma" w:cs="Tahoma"/>
      <w:noProof w:val="0"/>
      <w:lang w:eastAsia="ar-SA"/>
    </w:rPr>
  </w:style>
  <w:style w:type="paragraph" w:customStyle="1" w:styleId="Char1CarattereChar1Carattere">
    <w:name w:val="Char1 Carattere Char1 Carattere"/>
    <w:basedOn w:val="Standard"/>
    <w:rsid w:val="00CA06E6"/>
    <w:pPr>
      <w:suppressAutoHyphens/>
      <w:spacing w:after="160" w:line="240" w:lineRule="exact"/>
    </w:pPr>
    <w:rPr>
      <w:rFonts w:ascii="Tahoma" w:hAnsi="Tahoma" w:cs="Tahoma"/>
      <w:noProof w:val="0"/>
      <w:lang w:eastAsia="ar-SA"/>
    </w:rPr>
  </w:style>
  <w:style w:type="paragraph" w:customStyle="1" w:styleId="Contenutotabella">
    <w:name w:val="Contenuto tabella"/>
    <w:basedOn w:val="Standard"/>
    <w:rsid w:val="00CA06E6"/>
    <w:pPr>
      <w:suppressLineNumbers/>
      <w:suppressAutoHyphens/>
    </w:pPr>
    <w:rPr>
      <w:rFonts w:cs="Arial"/>
      <w:noProof w:val="0"/>
      <w:lang w:eastAsia="ar-SA"/>
    </w:rPr>
  </w:style>
  <w:style w:type="paragraph" w:customStyle="1" w:styleId="Intestazionetabella">
    <w:name w:val="Intestazione tabella"/>
    <w:basedOn w:val="Contenutotabella"/>
    <w:rsid w:val="00CA06E6"/>
    <w:pPr>
      <w:jc w:val="center"/>
    </w:pPr>
    <w:rPr>
      <w:b/>
      <w:bCs/>
    </w:rPr>
  </w:style>
  <w:style w:type="paragraph" w:customStyle="1" w:styleId="provvr01">
    <w:name w:val="provv_r01"/>
    <w:basedOn w:val="Standard"/>
    <w:rsid w:val="00CA06E6"/>
    <w:pPr>
      <w:pBdr>
        <w:top w:val="single" w:sz="2" w:space="0" w:color="CCCCCC"/>
        <w:left w:val="single" w:sz="2" w:space="0" w:color="CCCCCC"/>
        <w:bottom w:val="single" w:sz="2" w:space="0" w:color="CCCCCC"/>
        <w:right w:val="single" w:sz="2" w:space="0" w:color="CCCCCC"/>
      </w:pBdr>
      <w:spacing w:before="100" w:beforeAutospacing="1" w:after="100" w:afterAutospacing="1"/>
      <w:jc w:val="both"/>
    </w:pPr>
    <w:rPr>
      <w:rFonts w:ascii="Verdana" w:hAnsi="Verdana" w:cs="Verdana"/>
      <w:noProof w:val="0"/>
      <w:sz w:val="10"/>
      <w:szCs w:val="10"/>
      <w:lang w:val="it-IT" w:eastAsia="it-IT"/>
    </w:rPr>
  </w:style>
  <w:style w:type="paragraph" w:customStyle="1" w:styleId="Char1CarattereCharCarattereCharCarattereCharCarattereChar">
    <w:name w:val="Char1 Carattere Char Carattere Char Carattere Char Carattere Char"/>
    <w:basedOn w:val="Standard"/>
    <w:rsid w:val="00CA06E6"/>
    <w:pPr>
      <w:spacing w:after="160" w:line="240" w:lineRule="exact"/>
    </w:pPr>
    <w:rPr>
      <w:rFonts w:ascii="Tahoma" w:hAnsi="Tahoma" w:cs="Tahoma"/>
      <w:noProof w:val="0"/>
    </w:rPr>
  </w:style>
  <w:style w:type="paragraph" w:customStyle="1" w:styleId="CarattereCarattere9ZchnZchnCarattereCarattere">
    <w:name w:val="Carattere Carattere9 Zchn Zchn Carattere Carattere"/>
    <w:basedOn w:val="Standard"/>
    <w:rsid w:val="00CA06E6"/>
    <w:pPr>
      <w:spacing w:after="160" w:line="240" w:lineRule="exact"/>
    </w:pPr>
    <w:rPr>
      <w:rFonts w:ascii="Tahoma" w:hAnsi="Tahoma" w:cs="Tahoma"/>
      <w:noProof w:val="0"/>
    </w:rPr>
  </w:style>
  <w:style w:type="paragraph" w:customStyle="1" w:styleId="Char8CarattereCharCarattereCharCarattereCharCarattereCharCarattereChar">
    <w:name w:val="Char8 Carattere Char Carattere Char Carattere Char Carattere Char Carattere Char"/>
    <w:basedOn w:val="Standard"/>
    <w:rsid w:val="00CA06E6"/>
    <w:pPr>
      <w:spacing w:after="160" w:line="240" w:lineRule="exact"/>
    </w:pPr>
    <w:rPr>
      <w:rFonts w:ascii="Tahoma" w:hAnsi="Tahoma" w:cs="Tahoma"/>
      <w:noProof w:val="0"/>
    </w:rPr>
  </w:style>
  <w:style w:type="character" w:customStyle="1" w:styleId="WW8Num6z0">
    <w:name w:val="WW8Num6z0"/>
    <w:rsid w:val="00CA06E6"/>
    <w:rPr>
      <w:rFonts w:ascii="Symbol" w:hAnsi="Symbol" w:hint="default"/>
    </w:rPr>
  </w:style>
  <w:style w:type="character" w:customStyle="1" w:styleId="WW8Num6z1">
    <w:name w:val="WW8Num6z1"/>
    <w:rsid w:val="00CA06E6"/>
    <w:rPr>
      <w:rFonts w:ascii="Courier New" w:hAnsi="Courier New" w:cs="Courier New" w:hint="default"/>
    </w:rPr>
  </w:style>
  <w:style w:type="character" w:customStyle="1" w:styleId="WW8Num6z5">
    <w:name w:val="WW8Num6z5"/>
    <w:rsid w:val="00CA06E6"/>
    <w:rPr>
      <w:rFonts w:ascii="Wingdings" w:hAnsi="Wingdings" w:hint="default"/>
    </w:rPr>
  </w:style>
  <w:style w:type="character" w:customStyle="1" w:styleId="WW8Num9z0">
    <w:name w:val="WW8Num9z0"/>
    <w:rsid w:val="00CA06E6"/>
    <w:rPr>
      <w:rFonts w:ascii="Arial" w:hAnsi="Arial" w:cs="Arial" w:hint="default"/>
      <w:b/>
      <w:bCs w:val="0"/>
    </w:rPr>
  </w:style>
  <w:style w:type="character" w:customStyle="1" w:styleId="WW8Num9z1">
    <w:name w:val="WW8Num9z1"/>
    <w:rsid w:val="00CA06E6"/>
  </w:style>
  <w:style w:type="character" w:customStyle="1" w:styleId="WW8Num10z0">
    <w:name w:val="WW8Num10z0"/>
    <w:rsid w:val="00CA06E6"/>
    <w:rPr>
      <w:rFonts w:ascii="Arial" w:hAnsi="Arial" w:cs="Arial" w:hint="default"/>
    </w:rPr>
  </w:style>
  <w:style w:type="character" w:customStyle="1" w:styleId="WW8Num10z1">
    <w:name w:val="WW8Num10z1"/>
    <w:rsid w:val="00CA06E6"/>
    <w:rPr>
      <w:rFonts w:ascii="Courier New" w:hAnsi="Courier New" w:cs="Courier New" w:hint="default"/>
    </w:rPr>
  </w:style>
  <w:style w:type="character" w:customStyle="1" w:styleId="WW8Num10z2">
    <w:name w:val="WW8Num10z2"/>
    <w:rsid w:val="00CA06E6"/>
    <w:rPr>
      <w:rFonts w:ascii="Wingdings" w:hAnsi="Wingdings" w:hint="default"/>
    </w:rPr>
  </w:style>
  <w:style w:type="character" w:customStyle="1" w:styleId="WW8Num10z3">
    <w:name w:val="WW8Num10z3"/>
    <w:rsid w:val="00CA06E6"/>
    <w:rPr>
      <w:rFonts w:ascii="Symbol" w:hAnsi="Symbol" w:hint="default"/>
    </w:rPr>
  </w:style>
  <w:style w:type="character" w:customStyle="1" w:styleId="WW8Num11z0">
    <w:name w:val="WW8Num11z0"/>
    <w:rsid w:val="00CA06E6"/>
    <w:rPr>
      <w:rFonts w:ascii="Arial" w:hAnsi="Arial" w:cs="Arial" w:hint="default"/>
    </w:rPr>
  </w:style>
  <w:style w:type="character" w:customStyle="1" w:styleId="WW8Num11z1">
    <w:name w:val="WW8Num11z1"/>
    <w:rsid w:val="00CA06E6"/>
    <w:rPr>
      <w:rFonts w:ascii="Courier New" w:hAnsi="Courier New" w:cs="Courier New" w:hint="default"/>
    </w:rPr>
  </w:style>
  <w:style w:type="character" w:customStyle="1" w:styleId="WW8Num11z2">
    <w:name w:val="WW8Num11z2"/>
    <w:rsid w:val="00CA06E6"/>
    <w:rPr>
      <w:rFonts w:ascii="Wingdings" w:hAnsi="Wingdings" w:hint="default"/>
    </w:rPr>
  </w:style>
  <w:style w:type="character" w:customStyle="1" w:styleId="WW8Num11z3">
    <w:name w:val="WW8Num11z3"/>
    <w:rsid w:val="00CA06E6"/>
    <w:rPr>
      <w:rFonts w:ascii="Symbol" w:hAnsi="Symbol" w:hint="default"/>
    </w:rPr>
  </w:style>
  <w:style w:type="character" w:customStyle="1" w:styleId="WW8Num12z0">
    <w:name w:val="WW8Num12z0"/>
    <w:rsid w:val="00CA06E6"/>
    <w:rPr>
      <w:rFonts w:ascii="Arial" w:hAnsi="Arial" w:cs="Arial" w:hint="default"/>
      <w:sz w:val="18"/>
    </w:rPr>
  </w:style>
  <w:style w:type="character" w:customStyle="1" w:styleId="WW8Num13z1">
    <w:name w:val="WW8Num13z1"/>
    <w:rsid w:val="00CA06E6"/>
    <w:rPr>
      <w:rFonts w:ascii="Symbol" w:hAnsi="Symbol" w:hint="default"/>
    </w:rPr>
  </w:style>
  <w:style w:type="character" w:customStyle="1" w:styleId="WW8Num13z2">
    <w:name w:val="WW8Num13z2"/>
    <w:rsid w:val="00CA06E6"/>
    <w:rPr>
      <w:rFonts w:ascii="Wingdings" w:hAnsi="Wingdings" w:hint="default"/>
    </w:rPr>
  </w:style>
  <w:style w:type="character" w:customStyle="1" w:styleId="WW8Num14z1">
    <w:name w:val="WW8Num14z1"/>
    <w:rsid w:val="00CA06E6"/>
    <w:rPr>
      <w:rFonts w:ascii="Courier New" w:hAnsi="Courier New" w:cs="Courier New" w:hint="default"/>
    </w:rPr>
  </w:style>
  <w:style w:type="character" w:customStyle="1" w:styleId="WW8Num14z2">
    <w:name w:val="WW8Num14z2"/>
    <w:rsid w:val="00CA06E6"/>
    <w:rPr>
      <w:rFonts w:ascii="Wingdings" w:hAnsi="Wingdings" w:hint="default"/>
    </w:rPr>
  </w:style>
  <w:style w:type="character" w:customStyle="1" w:styleId="WW8Num14z3">
    <w:name w:val="WW8Num14z3"/>
    <w:rsid w:val="00CA06E6"/>
    <w:rPr>
      <w:rFonts w:ascii="Symbol" w:hAnsi="Symbol" w:hint="default"/>
    </w:rPr>
  </w:style>
  <w:style w:type="character" w:customStyle="1" w:styleId="WW8Num15z0">
    <w:name w:val="WW8Num15z0"/>
    <w:rsid w:val="00CA06E6"/>
    <w:rPr>
      <w:rFonts w:ascii="Arial" w:hAnsi="Arial" w:cs="Arial" w:hint="default"/>
    </w:rPr>
  </w:style>
  <w:style w:type="character" w:customStyle="1" w:styleId="WW8Num15z1">
    <w:name w:val="WW8Num15z1"/>
    <w:rsid w:val="00CA06E6"/>
    <w:rPr>
      <w:rFonts w:ascii="Courier New" w:hAnsi="Courier New" w:cs="Courier New" w:hint="default"/>
    </w:rPr>
  </w:style>
  <w:style w:type="character" w:customStyle="1" w:styleId="WW8Num15z2">
    <w:name w:val="WW8Num15z2"/>
    <w:rsid w:val="00CA06E6"/>
    <w:rPr>
      <w:rFonts w:ascii="Wingdings" w:hAnsi="Wingdings" w:hint="default"/>
    </w:rPr>
  </w:style>
  <w:style w:type="character" w:customStyle="1" w:styleId="WW8Num15z3">
    <w:name w:val="WW8Num15z3"/>
    <w:rsid w:val="00CA06E6"/>
    <w:rPr>
      <w:rFonts w:ascii="Symbol" w:hAnsi="Symbol" w:hint="default"/>
    </w:rPr>
  </w:style>
  <w:style w:type="character" w:customStyle="1" w:styleId="WW8Num16z0">
    <w:name w:val="WW8Num16z0"/>
    <w:rsid w:val="00CA06E6"/>
    <w:rPr>
      <w:rFonts w:ascii="Symbol" w:hAnsi="Symbol" w:hint="default"/>
    </w:rPr>
  </w:style>
  <w:style w:type="character" w:customStyle="1" w:styleId="WW8Num16z1">
    <w:name w:val="WW8Num16z1"/>
    <w:rsid w:val="00CA06E6"/>
    <w:rPr>
      <w:rFonts w:ascii="Courier New" w:hAnsi="Courier New" w:cs="Courier New" w:hint="default"/>
    </w:rPr>
  </w:style>
  <w:style w:type="character" w:customStyle="1" w:styleId="WW8Num16z2">
    <w:name w:val="WW8Num16z2"/>
    <w:rsid w:val="00CA06E6"/>
    <w:rPr>
      <w:rFonts w:ascii="Wingdings" w:hAnsi="Wingdings" w:hint="default"/>
    </w:rPr>
  </w:style>
  <w:style w:type="character" w:customStyle="1" w:styleId="WW8Num17z0">
    <w:name w:val="WW8Num17z0"/>
    <w:rsid w:val="00CA06E6"/>
    <w:rPr>
      <w:rFonts w:ascii="Symbol" w:hAnsi="Symbol" w:hint="default"/>
    </w:rPr>
  </w:style>
  <w:style w:type="character" w:customStyle="1" w:styleId="WW8Num17z1">
    <w:name w:val="WW8Num17z1"/>
    <w:rsid w:val="00CA06E6"/>
    <w:rPr>
      <w:rFonts w:ascii="Courier New" w:hAnsi="Courier New" w:cs="Courier New" w:hint="default"/>
    </w:rPr>
  </w:style>
  <w:style w:type="character" w:customStyle="1" w:styleId="WW8Num17z2">
    <w:name w:val="WW8Num17z2"/>
    <w:rsid w:val="00CA06E6"/>
    <w:rPr>
      <w:rFonts w:ascii="Wingdings" w:hAnsi="Wingdings" w:hint="default"/>
    </w:rPr>
  </w:style>
  <w:style w:type="character" w:customStyle="1" w:styleId="WW8Num18z0">
    <w:name w:val="WW8Num18z0"/>
    <w:rsid w:val="00CA06E6"/>
  </w:style>
  <w:style w:type="character" w:customStyle="1" w:styleId="WW8Num20z0">
    <w:name w:val="WW8Num20z0"/>
    <w:rsid w:val="00CA06E6"/>
    <w:rPr>
      <w:rFonts w:ascii="Times New Roman" w:hAnsi="Times New Roman" w:cs="Times New Roman" w:hint="default"/>
    </w:rPr>
  </w:style>
  <w:style w:type="character" w:customStyle="1" w:styleId="WW8Num21z0">
    <w:name w:val="WW8Num21z0"/>
    <w:rsid w:val="00CA06E6"/>
  </w:style>
  <w:style w:type="character" w:customStyle="1" w:styleId="WW8Num22z0">
    <w:name w:val="WW8Num22z0"/>
    <w:rsid w:val="00CA06E6"/>
    <w:rPr>
      <w:rFonts w:ascii="Symbol" w:hAnsi="Symbol" w:hint="default"/>
    </w:rPr>
  </w:style>
  <w:style w:type="character" w:customStyle="1" w:styleId="WW8Num22z1">
    <w:name w:val="WW8Num22z1"/>
    <w:rsid w:val="00CA06E6"/>
    <w:rPr>
      <w:rFonts w:ascii="Courier New" w:hAnsi="Courier New" w:cs="Courier New" w:hint="default"/>
    </w:rPr>
  </w:style>
  <w:style w:type="character" w:customStyle="1" w:styleId="WW8Num22z2">
    <w:name w:val="WW8Num22z2"/>
    <w:rsid w:val="00CA06E6"/>
    <w:rPr>
      <w:rFonts w:ascii="Wingdings" w:hAnsi="Wingdings" w:hint="default"/>
    </w:rPr>
  </w:style>
  <w:style w:type="character" w:customStyle="1" w:styleId="WW8Num23z0">
    <w:name w:val="WW8Num23z0"/>
    <w:rsid w:val="00CA06E6"/>
    <w:rPr>
      <w:rFonts w:ascii="Symbol" w:hAnsi="Symbol" w:hint="default"/>
    </w:rPr>
  </w:style>
  <w:style w:type="character" w:customStyle="1" w:styleId="WW8Num23z1">
    <w:name w:val="WW8Num23z1"/>
    <w:rsid w:val="00CA06E6"/>
    <w:rPr>
      <w:rFonts w:ascii="Courier New" w:hAnsi="Courier New" w:cs="Courier New" w:hint="default"/>
    </w:rPr>
  </w:style>
  <w:style w:type="character" w:customStyle="1" w:styleId="WW8Num23z2">
    <w:name w:val="WW8Num23z2"/>
    <w:rsid w:val="00CA06E6"/>
    <w:rPr>
      <w:rFonts w:ascii="Wingdings" w:hAnsi="Wingdings" w:hint="default"/>
    </w:rPr>
  </w:style>
  <w:style w:type="character" w:customStyle="1" w:styleId="WW8Num24z0">
    <w:name w:val="WW8Num24z0"/>
    <w:rsid w:val="00CA06E6"/>
    <w:rPr>
      <w:rFonts w:ascii="Times New Roman" w:hAnsi="Times New Roman" w:cs="Times New Roman" w:hint="default"/>
    </w:rPr>
  </w:style>
  <w:style w:type="character" w:customStyle="1" w:styleId="WW8Num25z0">
    <w:name w:val="WW8Num25z0"/>
    <w:rsid w:val="00CA06E6"/>
    <w:rPr>
      <w:color w:val="000000"/>
      <w:sz w:val="16"/>
    </w:rPr>
  </w:style>
  <w:style w:type="character" w:customStyle="1" w:styleId="WW8Num26z0">
    <w:name w:val="WW8Num26z0"/>
    <w:rsid w:val="00CA06E6"/>
    <w:rPr>
      <w:rFonts w:ascii="Arial" w:hAnsi="Arial" w:cs="Arial" w:hint="default"/>
      <w:b/>
      <w:bCs w:val="0"/>
    </w:rPr>
  </w:style>
  <w:style w:type="character" w:customStyle="1" w:styleId="WW8Num26z1">
    <w:name w:val="WW8Num26z1"/>
    <w:rsid w:val="00CA06E6"/>
  </w:style>
  <w:style w:type="character" w:customStyle="1" w:styleId="WW8Num28z0">
    <w:name w:val="WW8Num28z0"/>
    <w:rsid w:val="00CA06E6"/>
  </w:style>
  <w:style w:type="character" w:customStyle="1" w:styleId="WW8Num28z1">
    <w:name w:val="WW8Num28z1"/>
    <w:rsid w:val="00CA06E6"/>
    <w:rPr>
      <w:rFonts w:ascii="Symbol" w:hAnsi="Symbol" w:hint="default"/>
    </w:rPr>
  </w:style>
  <w:style w:type="character" w:customStyle="1" w:styleId="WW8Num28z3">
    <w:name w:val="WW8Num28z3"/>
    <w:rsid w:val="00CA06E6"/>
    <w:rPr>
      <w:rFonts w:ascii="Times New Roman" w:hAnsi="Times New Roman" w:cs="Times New Roman" w:hint="default"/>
    </w:rPr>
  </w:style>
  <w:style w:type="character" w:customStyle="1" w:styleId="WW8Num29z0">
    <w:name w:val="WW8Num29z0"/>
    <w:rsid w:val="00CA06E6"/>
    <w:rPr>
      <w:rFonts w:ascii="Times New Roman" w:hAnsi="Times New Roman" w:cs="Times New Roman" w:hint="default"/>
    </w:rPr>
  </w:style>
  <w:style w:type="character" w:customStyle="1" w:styleId="WW8Num30z0">
    <w:name w:val="WW8Num30z0"/>
    <w:rsid w:val="00CA06E6"/>
    <w:rPr>
      <w:rFonts w:ascii="Arial" w:hAnsi="Arial" w:cs="Arial" w:hint="default"/>
      <w:position w:val="0"/>
      <w:sz w:val="20"/>
      <w:vertAlign w:val="baseline"/>
    </w:rPr>
  </w:style>
  <w:style w:type="character" w:customStyle="1" w:styleId="WW8Num31z0">
    <w:name w:val="WW8Num31z0"/>
    <w:rsid w:val="00CA06E6"/>
    <w:rPr>
      <w:rFonts w:ascii="Arial" w:hAnsi="Arial" w:cs="Arial" w:hint="default"/>
    </w:rPr>
  </w:style>
  <w:style w:type="character" w:customStyle="1" w:styleId="WW8Num31z1">
    <w:name w:val="WW8Num31z1"/>
    <w:rsid w:val="00CA06E6"/>
    <w:rPr>
      <w:rFonts w:ascii="Courier New" w:hAnsi="Courier New" w:cs="Courier New" w:hint="default"/>
    </w:rPr>
  </w:style>
  <w:style w:type="character" w:customStyle="1" w:styleId="WW8Num31z2">
    <w:name w:val="WW8Num31z2"/>
    <w:rsid w:val="00CA06E6"/>
    <w:rPr>
      <w:rFonts w:ascii="Wingdings" w:hAnsi="Wingdings" w:hint="default"/>
    </w:rPr>
  </w:style>
  <w:style w:type="character" w:customStyle="1" w:styleId="WW8Num31z3">
    <w:name w:val="WW8Num31z3"/>
    <w:rsid w:val="00CA06E6"/>
    <w:rPr>
      <w:rFonts w:ascii="Symbol" w:hAnsi="Symbol" w:hint="default"/>
    </w:rPr>
  </w:style>
  <w:style w:type="character" w:customStyle="1" w:styleId="WW8Num33z0">
    <w:name w:val="WW8Num33z0"/>
    <w:rsid w:val="00CA06E6"/>
    <w:rPr>
      <w:rFonts w:ascii="Wingdings 2" w:hAnsi="Wingdings 2" w:hint="default"/>
    </w:rPr>
  </w:style>
  <w:style w:type="character" w:customStyle="1" w:styleId="WW8Num33z1">
    <w:name w:val="WW8Num33z1"/>
    <w:rsid w:val="00CA06E6"/>
    <w:rPr>
      <w:rFonts w:ascii="Courier New" w:hAnsi="Courier New" w:cs="Courier New" w:hint="default"/>
    </w:rPr>
  </w:style>
  <w:style w:type="character" w:customStyle="1" w:styleId="WW8Num33z2">
    <w:name w:val="WW8Num33z2"/>
    <w:rsid w:val="00CA06E6"/>
    <w:rPr>
      <w:rFonts w:ascii="Wingdings" w:hAnsi="Wingdings" w:hint="default"/>
    </w:rPr>
  </w:style>
  <w:style w:type="character" w:customStyle="1" w:styleId="WW8Num33z3">
    <w:name w:val="WW8Num33z3"/>
    <w:rsid w:val="00CA06E6"/>
    <w:rPr>
      <w:rFonts w:ascii="Symbol" w:hAnsi="Symbol" w:hint="default"/>
    </w:rPr>
  </w:style>
  <w:style w:type="character" w:customStyle="1" w:styleId="WW8Num34z0">
    <w:name w:val="WW8Num34z0"/>
    <w:rsid w:val="00CA06E6"/>
    <w:rPr>
      <w:rFonts w:ascii="Trebuchet MS" w:hAnsi="Trebuchet MS" w:hint="default"/>
    </w:rPr>
  </w:style>
  <w:style w:type="character" w:customStyle="1" w:styleId="WW8Num36z0">
    <w:name w:val="WW8Num36z0"/>
    <w:rsid w:val="00CA06E6"/>
    <w:rPr>
      <w:rFonts w:ascii="Arial" w:hAnsi="Arial" w:cs="Arial" w:hint="default"/>
    </w:rPr>
  </w:style>
  <w:style w:type="character" w:customStyle="1" w:styleId="WW8Num36z1">
    <w:name w:val="WW8Num36z1"/>
    <w:rsid w:val="00CA06E6"/>
    <w:rPr>
      <w:rFonts w:ascii="Courier New" w:hAnsi="Courier New" w:cs="Courier New" w:hint="default"/>
    </w:rPr>
  </w:style>
  <w:style w:type="character" w:customStyle="1" w:styleId="WW8Num36z2">
    <w:name w:val="WW8Num36z2"/>
    <w:rsid w:val="00CA06E6"/>
    <w:rPr>
      <w:rFonts w:ascii="Wingdings" w:hAnsi="Wingdings" w:hint="default"/>
    </w:rPr>
  </w:style>
  <w:style w:type="character" w:customStyle="1" w:styleId="WW8Num36z3">
    <w:name w:val="WW8Num36z3"/>
    <w:rsid w:val="00CA06E6"/>
    <w:rPr>
      <w:rFonts w:ascii="Symbol" w:hAnsi="Symbol" w:hint="default"/>
    </w:rPr>
  </w:style>
  <w:style w:type="character" w:customStyle="1" w:styleId="WW8Num37z0">
    <w:name w:val="WW8Num37z0"/>
    <w:rsid w:val="00CA06E6"/>
    <w:rPr>
      <w:sz w:val="18"/>
    </w:rPr>
  </w:style>
  <w:style w:type="character" w:customStyle="1" w:styleId="WW8Num38z0">
    <w:name w:val="WW8Num38z0"/>
    <w:rsid w:val="00CA06E6"/>
  </w:style>
  <w:style w:type="character" w:customStyle="1" w:styleId="WW8Num40z0">
    <w:name w:val="WW8Num40z0"/>
    <w:rsid w:val="00CA06E6"/>
    <w:rPr>
      <w:rFonts w:ascii="Symbol" w:hAnsi="Symbol" w:hint="default"/>
      <w:sz w:val="20"/>
    </w:rPr>
  </w:style>
  <w:style w:type="character" w:customStyle="1" w:styleId="WW8Num41z0">
    <w:name w:val="WW8Num41z0"/>
    <w:rsid w:val="00CA06E6"/>
    <w:rPr>
      <w:rFonts w:ascii="Wingdings 2" w:hAnsi="Wingdings 2" w:hint="default"/>
    </w:rPr>
  </w:style>
  <w:style w:type="character" w:customStyle="1" w:styleId="WW8Num41z1">
    <w:name w:val="WW8Num41z1"/>
    <w:rsid w:val="00CA06E6"/>
    <w:rPr>
      <w:rFonts w:ascii="Courier New" w:hAnsi="Courier New" w:cs="Courier New" w:hint="default"/>
    </w:rPr>
  </w:style>
  <w:style w:type="character" w:customStyle="1" w:styleId="WW8Num41z2">
    <w:name w:val="WW8Num41z2"/>
    <w:rsid w:val="00CA06E6"/>
    <w:rPr>
      <w:rFonts w:ascii="Wingdings" w:hAnsi="Wingdings" w:hint="default"/>
    </w:rPr>
  </w:style>
  <w:style w:type="character" w:customStyle="1" w:styleId="WW8Num41z3">
    <w:name w:val="WW8Num41z3"/>
    <w:rsid w:val="00CA06E6"/>
    <w:rPr>
      <w:rFonts w:ascii="Symbol" w:hAnsi="Symbol" w:hint="default"/>
    </w:rPr>
  </w:style>
  <w:style w:type="character" w:customStyle="1" w:styleId="WW8Num43z0">
    <w:name w:val="WW8Num43z0"/>
    <w:rsid w:val="00CA06E6"/>
    <w:rPr>
      <w:rFonts w:ascii="Arial" w:hAnsi="Arial" w:cs="Arial" w:hint="default"/>
      <w:sz w:val="18"/>
    </w:rPr>
  </w:style>
  <w:style w:type="character" w:customStyle="1" w:styleId="WW8Num44z0">
    <w:name w:val="WW8Num44z0"/>
    <w:rsid w:val="00CA06E6"/>
    <w:rPr>
      <w:rFonts w:ascii="Arial" w:hAnsi="Arial" w:cs="Arial" w:hint="default"/>
      <w:b/>
      <w:bCs w:val="0"/>
    </w:rPr>
  </w:style>
  <w:style w:type="character" w:customStyle="1" w:styleId="WW8Num44z1">
    <w:name w:val="WW8Num44z1"/>
    <w:rsid w:val="00CA06E6"/>
  </w:style>
  <w:style w:type="character" w:customStyle="1" w:styleId="WW8NumSt2z0">
    <w:name w:val="WW8NumSt2z0"/>
    <w:rsid w:val="00CA06E6"/>
    <w:rPr>
      <w:rFonts w:ascii="Symbol" w:hAnsi="Symbol" w:hint="default"/>
    </w:rPr>
  </w:style>
  <w:style w:type="character" w:customStyle="1" w:styleId="Caratterepredefinitoparagrafo1">
    <w:name w:val="Carattere predefinito paragrafo1"/>
    <w:rsid w:val="00CA06E6"/>
  </w:style>
  <w:style w:type="character" w:customStyle="1" w:styleId="Carattere">
    <w:name w:val="Carattere"/>
    <w:rsid w:val="00CA06E6"/>
    <w:rPr>
      <w:rFonts w:ascii="Arial" w:hAnsi="Arial" w:cs="Arial" w:hint="default"/>
      <w:lang w:val="it-IT" w:eastAsia="ar-SA" w:bidi="ar-SA"/>
    </w:rPr>
  </w:style>
  <w:style w:type="character" w:customStyle="1" w:styleId="Caratteredellanota">
    <w:name w:val="Carattere della nota"/>
    <w:rsid w:val="00CA06E6"/>
    <w:rPr>
      <w:rFonts w:ascii="Times New Roman" w:hAnsi="Times New Roman" w:cs="Times New Roman" w:hint="default"/>
      <w:vertAlign w:val="superscript"/>
    </w:rPr>
  </w:style>
  <w:style w:type="character" w:customStyle="1" w:styleId="Rimandocommento1">
    <w:name w:val="Rimando commento1"/>
    <w:rsid w:val="00CA06E6"/>
    <w:rPr>
      <w:rFonts w:ascii="Times New Roman" w:hAnsi="Times New Roman" w:cs="Times New Roman" w:hint="default"/>
      <w:sz w:val="16"/>
      <w:szCs w:val="16"/>
    </w:rPr>
  </w:style>
  <w:style w:type="character" w:customStyle="1" w:styleId="KommentarthemaZchn">
    <w:name w:val="Kommentarthema Zchn"/>
    <w:basedOn w:val="KommentartextZchn"/>
    <w:link w:val="Kommentarthema"/>
    <w:semiHidden/>
    <w:rsid w:val="00CA06E6"/>
    <w:rPr>
      <w:rFonts w:ascii="Arial" w:hAnsi="Arial"/>
      <w:b/>
      <w:bCs/>
      <w:noProof/>
      <w:lang w:val="en-US" w:eastAsia="en-US" w:bidi="ar-SA"/>
    </w:rPr>
  </w:style>
  <w:style w:type="character" w:customStyle="1" w:styleId="linkneltesto1">
    <w:name w:val="link_nel_testo1"/>
    <w:rsid w:val="00CA06E6"/>
    <w:rPr>
      <w:rFonts w:ascii="Verdana" w:hAnsi="Verdana" w:cs="Verdana" w:hint="default"/>
      <w:i/>
      <w:iCs/>
      <w:sz w:val="10"/>
      <w:szCs w:val="10"/>
      <w:bdr w:val="single" w:sz="2" w:space="0" w:color="CCCCCC" w:frame="1"/>
    </w:rPr>
  </w:style>
  <w:style w:type="character" w:customStyle="1" w:styleId="Char1Carattere">
    <w:name w:val="Char1 Carattere"/>
    <w:semiHidden/>
    <w:rsid w:val="00CA06E6"/>
    <w:rPr>
      <w:lang w:val="it-IT" w:eastAsia="it-IT" w:bidi="ar-SA"/>
    </w:rPr>
  </w:style>
  <w:style w:type="character" w:customStyle="1" w:styleId="Carattere4">
    <w:name w:val="Carattere4"/>
    <w:semiHidden/>
    <w:rsid w:val="00CA06E6"/>
    <w:rPr>
      <w:sz w:val="24"/>
      <w:szCs w:val="24"/>
      <w:lang w:val="it-IT" w:eastAsia="it-IT"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0006987">
      <w:bodyDiv w:val="1"/>
      <w:marLeft w:val="0"/>
      <w:marRight w:val="0"/>
      <w:marTop w:val="0"/>
      <w:marBottom w:val="0"/>
      <w:divBdr>
        <w:top w:val="none" w:sz="0" w:space="0" w:color="auto"/>
        <w:left w:val="none" w:sz="0" w:space="0" w:color="auto"/>
        <w:bottom w:val="none" w:sz="0" w:space="0" w:color="auto"/>
        <w:right w:val="none" w:sz="0" w:space="0" w:color="auto"/>
      </w:divBdr>
    </w:div>
    <w:div w:id="1014763764">
      <w:bodyDiv w:val="1"/>
      <w:marLeft w:val="0"/>
      <w:marRight w:val="0"/>
      <w:marTop w:val="0"/>
      <w:marBottom w:val="0"/>
      <w:divBdr>
        <w:top w:val="none" w:sz="0" w:space="0" w:color="auto"/>
        <w:left w:val="none" w:sz="0" w:space="0" w:color="auto"/>
        <w:bottom w:val="none" w:sz="0" w:space="0" w:color="auto"/>
        <w:right w:val="none" w:sz="0" w:space="0" w:color="auto"/>
      </w:divBdr>
    </w:div>
    <w:div w:id="1055932909">
      <w:bodyDiv w:val="1"/>
      <w:marLeft w:val="0"/>
      <w:marRight w:val="0"/>
      <w:marTop w:val="0"/>
      <w:marBottom w:val="0"/>
      <w:divBdr>
        <w:top w:val="none" w:sz="0" w:space="0" w:color="auto"/>
        <w:left w:val="none" w:sz="0" w:space="0" w:color="auto"/>
        <w:bottom w:val="none" w:sz="0" w:space="0" w:color="auto"/>
        <w:right w:val="none" w:sz="0" w:space="0" w:color="auto"/>
      </w:divBdr>
    </w:div>
    <w:div w:id="1154024785">
      <w:bodyDiv w:val="1"/>
      <w:marLeft w:val="0"/>
      <w:marRight w:val="0"/>
      <w:marTop w:val="0"/>
      <w:marBottom w:val="0"/>
      <w:divBdr>
        <w:top w:val="none" w:sz="0" w:space="0" w:color="auto"/>
        <w:left w:val="none" w:sz="0" w:space="0" w:color="auto"/>
        <w:bottom w:val="none" w:sz="0" w:space="0" w:color="auto"/>
        <w:right w:val="none" w:sz="0" w:space="0" w:color="auto"/>
      </w:divBdr>
    </w:div>
    <w:div w:id="1170675631">
      <w:bodyDiv w:val="1"/>
      <w:marLeft w:val="0"/>
      <w:marRight w:val="0"/>
      <w:marTop w:val="0"/>
      <w:marBottom w:val="0"/>
      <w:divBdr>
        <w:top w:val="none" w:sz="0" w:space="0" w:color="auto"/>
        <w:left w:val="none" w:sz="0" w:space="0" w:color="auto"/>
        <w:bottom w:val="none" w:sz="0" w:space="0" w:color="auto"/>
        <w:right w:val="none" w:sz="0" w:space="0" w:color="auto"/>
      </w:divBdr>
    </w:div>
    <w:div w:id="1844737066">
      <w:bodyDiv w:val="1"/>
      <w:marLeft w:val="0"/>
      <w:marRight w:val="0"/>
      <w:marTop w:val="0"/>
      <w:marBottom w:val="0"/>
      <w:divBdr>
        <w:top w:val="none" w:sz="0" w:space="0" w:color="auto"/>
        <w:left w:val="none" w:sz="0" w:space="0" w:color="auto"/>
        <w:bottom w:val="none" w:sz="0" w:space="0" w:color="auto"/>
        <w:right w:val="none" w:sz="0" w:space="0" w:color="auto"/>
      </w:divBdr>
    </w:div>
    <w:div w:id="2006324475">
      <w:bodyDiv w:val="1"/>
      <w:marLeft w:val="0"/>
      <w:marRight w:val="0"/>
      <w:marTop w:val="0"/>
      <w:marBottom w:val="0"/>
      <w:divBdr>
        <w:top w:val="none" w:sz="0" w:space="0" w:color="auto"/>
        <w:left w:val="none" w:sz="0" w:space="0" w:color="auto"/>
        <w:bottom w:val="none" w:sz="0" w:space="0" w:color="auto"/>
        <w:right w:val="none" w:sz="0" w:space="0" w:color="auto"/>
      </w:divBdr>
    </w:div>
    <w:div w:id="2022076526">
      <w:bodyDiv w:val="1"/>
      <w:marLeft w:val="0"/>
      <w:marRight w:val="0"/>
      <w:marTop w:val="0"/>
      <w:marBottom w:val="0"/>
      <w:divBdr>
        <w:top w:val="none" w:sz="0" w:space="0" w:color="auto"/>
        <w:left w:val="none" w:sz="0" w:space="0" w:color="auto"/>
        <w:bottom w:val="none" w:sz="0" w:space="0" w:color="auto"/>
        <w:right w:val="none" w:sz="0" w:space="0" w:color="auto"/>
      </w:divBdr>
    </w:div>
    <w:div w:id="2046172694">
      <w:bodyDiv w:val="1"/>
      <w:marLeft w:val="0"/>
      <w:marRight w:val="0"/>
      <w:marTop w:val="0"/>
      <w:marBottom w:val="0"/>
      <w:divBdr>
        <w:top w:val="none" w:sz="0" w:space="0" w:color="auto"/>
        <w:left w:val="none" w:sz="0" w:space="0" w:color="auto"/>
        <w:bottom w:val="none" w:sz="0" w:space="0" w:color="auto"/>
        <w:right w:val="none" w:sz="0" w:space="0" w:color="auto"/>
      </w:divBdr>
      <w:divsChild>
        <w:div w:id="632323928">
          <w:marLeft w:val="0"/>
          <w:marRight w:val="0"/>
          <w:marTop w:val="0"/>
          <w:marBottom w:val="0"/>
          <w:divBdr>
            <w:top w:val="none" w:sz="0" w:space="0" w:color="auto"/>
            <w:left w:val="none" w:sz="0" w:space="0" w:color="auto"/>
            <w:bottom w:val="none" w:sz="0" w:space="0" w:color="auto"/>
            <w:right w:val="none" w:sz="0" w:space="0" w:color="auto"/>
          </w:divBdr>
          <w:divsChild>
            <w:div w:id="135615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ta.bz.it/smartedit/documents/download/180911_verarbeitung_persoenlicher_daten_vertraege.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usschreibungen-suedtirol.it/"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sta.bz.it/smartedit/documents/download/180911_trattamento_dati_personali_contratti.pdf" TargetMode="External"/><Relationship Id="rId4" Type="http://schemas.openxmlformats.org/officeDocument/2006/relationships/webSettings" Target="webSettings.xml"/><Relationship Id="rId9" Type="http://schemas.openxmlformats.org/officeDocument/2006/relationships/hyperlink" Target="http://www.bandi-altoadige.it"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5543</Words>
  <Characters>37678</Characters>
  <Application>Microsoft Office Word</Application>
  <DocSecurity>0</DocSecurity>
  <Lines>313</Lines>
  <Paragraphs>86</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“Anlage A1”</vt:lpstr>
      <vt:lpstr>“Anlage A1”</vt:lpstr>
    </vt:vector>
  </TitlesOfParts>
  <Company>SIAG</Company>
  <LinksUpToDate>false</LinksUpToDate>
  <CharactersWithSpaces>43135</CharactersWithSpaces>
  <SharedDoc>false</SharedDoc>
  <HLinks>
    <vt:vector size="6" baseType="variant">
      <vt:variant>
        <vt:i4>458834</vt:i4>
      </vt:variant>
      <vt:variant>
        <vt:i4>433</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A1”</dc:title>
  <dc:subject/>
  <dc:creator>Ulrike Zöggeler</dc:creator>
  <cp:keywords/>
  <dc:description/>
  <cp:lastModifiedBy>Ulrike Zöggeler</cp:lastModifiedBy>
  <cp:revision>12</cp:revision>
  <cp:lastPrinted>2014-03-18T12:49:00Z</cp:lastPrinted>
  <dcterms:created xsi:type="dcterms:W3CDTF">2019-01-16T07:24:00Z</dcterms:created>
  <dcterms:modified xsi:type="dcterms:W3CDTF">2019-01-22T10:51:00Z</dcterms:modified>
</cp:coreProperties>
</file>